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3FBB6C0" w14:textId="77777777" w:rsidR="00AD2DED" w:rsidRPr="00794F7F" w:rsidRDefault="00AD2DED" w:rsidP="00794F7F">
      <w:pPr>
        <w:spacing w:line="360" w:lineRule="auto"/>
        <w:jc w:val="right"/>
        <w:rPr>
          <w:rFonts w:ascii="Arial" w:hAnsi="Arial" w:cs="Arial"/>
          <w:i/>
          <w:color w:val="000000"/>
          <w:sz w:val="18"/>
          <w:szCs w:val="21"/>
        </w:rPr>
      </w:pPr>
    </w:p>
    <w:tbl>
      <w:tblPr>
        <w:tblpPr w:leftFromText="141" w:rightFromText="141" w:vertAnchor="page" w:horzAnchor="margin" w:tblpY="2761"/>
        <w:tblW w:w="9747" w:type="dxa"/>
        <w:tblLayout w:type="fixed"/>
        <w:tblLook w:val="04A0" w:firstRow="1" w:lastRow="0" w:firstColumn="1" w:lastColumn="0" w:noHBand="0" w:noVBand="1"/>
      </w:tblPr>
      <w:tblGrid>
        <w:gridCol w:w="3227"/>
        <w:gridCol w:w="6520"/>
      </w:tblGrid>
      <w:tr w:rsidR="00AD2DED" w:rsidRPr="000C7F63" w14:paraId="783173E4" w14:textId="77777777" w:rsidTr="00E002B4">
        <w:trPr>
          <w:trHeight w:val="561"/>
        </w:trPr>
        <w:tc>
          <w:tcPr>
            <w:tcW w:w="9747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A9EB7E4" w14:textId="77777777" w:rsidR="00523293" w:rsidRPr="00837EFA" w:rsidRDefault="00523293" w:rsidP="00523293">
            <w:pPr>
              <w:rPr>
                <w:rFonts w:ascii="Arial" w:hAnsi="Arial" w:cs="Arial"/>
                <w:b/>
                <w:sz w:val="21"/>
                <w:szCs w:val="21"/>
              </w:rPr>
            </w:pPr>
            <w:r w:rsidRPr="00837EFA">
              <w:rPr>
                <w:rFonts w:ascii="Arial" w:hAnsi="Arial" w:cs="Arial"/>
                <w:b/>
                <w:sz w:val="21"/>
                <w:szCs w:val="21"/>
              </w:rPr>
              <w:t xml:space="preserve">Umowa </w:t>
            </w:r>
          </w:p>
          <w:p w14:paraId="3601A55B" w14:textId="77777777" w:rsidR="00AD2DED" w:rsidRPr="00837EFA" w:rsidRDefault="00AD2DED" w:rsidP="00E50675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AD2DED" w:rsidRPr="000C7F63" w14:paraId="3170E10E" w14:textId="77777777" w:rsidTr="00E002B4">
        <w:trPr>
          <w:trHeight w:val="30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C37D7E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561BB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459ABAEF" w14:textId="77777777" w:rsidTr="00E002B4">
        <w:trPr>
          <w:trHeight w:val="53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276B2C5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zawarta w dniu</w:t>
            </w:r>
          </w:p>
          <w:p w14:paraId="2EB523D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62D5EC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  <w:r w:rsidRPr="00CB53C4">
              <w:t>…………………………………………..</w:t>
            </w:r>
          </w:p>
        </w:tc>
      </w:tr>
      <w:tr w:rsidR="00AD2DED" w:rsidRPr="000C7F63" w14:paraId="0C1D200B" w14:textId="77777777" w:rsidTr="00E002B4">
        <w:trPr>
          <w:trHeight w:val="30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C02425B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DB88D9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3DD67E7" w14:textId="77777777" w:rsidTr="00E002B4">
        <w:trPr>
          <w:trHeight w:val="221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4630A5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pomiędzy</w:t>
            </w:r>
          </w:p>
          <w:p w14:paraId="76902B87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3E2D348" w14:textId="77777777" w:rsidR="009A7DC2" w:rsidRPr="009A7DC2" w:rsidRDefault="009A7DC2" w:rsidP="006B0491">
            <w:pPr>
              <w:spacing w:line="360" w:lineRule="auto"/>
              <w:jc w:val="both"/>
              <w:rPr>
                <w:rFonts w:ascii="Arial" w:hAnsi="Arial" w:cs="Arial"/>
                <w:sz w:val="21"/>
                <w:szCs w:val="21"/>
              </w:rPr>
            </w:pPr>
            <w:r>
              <w:rPr>
                <w:rFonts w:ascii="Arial" w:hAnsi="Arial" w:cs="Arial"/>
                <w:sz w:val="21"/>
                <w:szCs w:val="21"/>
              </w:rPr>
              <w:t xml:space="preserve">Województwem Śląskim </w:t>
            </w:r>
            <w:r w:rsidRPr="009A7DC2">
              <w:rPr>
                <w:rFonts w:ascii="Arial" w:hAnsi="Arial" w:cs="Arial"/>
                <w:sz w:val="21"/>
                <w:szCs w:val="21"/>
              </w:rPr>
              <w:t>reprezentowanym przez Zarząd Województwa Śląskiego</w:t>
            </w:r>
          </w:p>
          <w:p w14:paraId="7FD020BB" w14:textId="14561EFB" w:rsidR="00AD2DED" w:rsidRPr="00E002B4" w:rsidRDefault="00AD2DED" w:rsidP="006B0491">
            <w:pPr>
              <w:spacing w:line="360" w:lineRule="auto"/>
              <w:jc w:val="both"/>
              <w:rPr>
                <w:rFonts w:ascii="Arial" w:hAnsi="Arial"/>
                <w:b/>
                <w:color w:val="000000"/>
                <w:sz w:val="21"/>
              </w:rPr>
            </w:pPr>
            <w:r w:rsidRPr="009A7DC2">
              <w:rPr>
                <w:rFonts w:ascii="Arial" w:hAnsi="Arial" w:cs="Arial"/>
                <w:sz w:val="21"/>
                <w:szCs w:val="21"/>
                <w:lang w:eastAsia="pl-PL"/>
              </w:rPr>
              <w:t xml:space="preserve">zwanym </w:t>
            </w:r>
            <w:r w:rsidRPr="00E002B4">
              <w:rPr>
                <w:rFonts w:ascii="Arial" w:hAnsi="Arial"/>
                <w:color w:val="000000"/>
                <w:sz w:val="21"/>
              </w:rPr>
              <w:t>dalej w treści umowy „Administratorem”</w:t>
            </w:r>
            <w:r w:rsidRPr="00E002B4">
              <w:rPr>
                <w:rFonts w:ascii="Arial" w:hAnsi="Arial"/>
                <w:b/>
                <w:color w:val="000000"/>
                <w:sz w:val="21"/>
              </w:rPr>
              <w:t xml:space="preserve"> </w:t>
            </w:r>
          </w:p>
          <w:p w14:paraId="6E84B33F" w14:textId="77777777" w:rsidR="00AD2DED" w:rsidRPr="00837EFA" w:rsidRDefault="00AD2DED" w:rsidP="00E002B4">
            <w:pPr>
              <w:jc w:val="center"/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542D2A03" w14:textId="77777777" w:rsidTr="00E002B4">
        <w:trPr>
          <w:trHeight w:val="277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0FE7F80A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12359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14:paraId="70FFFCA0" w14:textId="77777777" w:rsidTr="00E002B4">
        <w:trPr>
          <w:trHeight w:val="780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3B19CD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reprezentowanym przez </w:t>
            </w:r>
          </w:p>
          <w:p w14:paraId="2FDBBA1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1B7E6B68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5BEB3B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A683BA2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1 ...……………………………………………………………………………</w:t>
            </w:r>
            <w:r w:rsidRPr="00CB53C4">
              <w:rPr>
                <w:color w:val="auto"/>
              </w:rPr>
              <w:br/>
            </w:r>
          </w:p>
          <w:p w14:paraId="3BC4ABF0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2 ……………………………………………………………………………..</w:t>
            </w:r>
          </w:p>
          <w:p w14:paraId="0304FA3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  <w:lang w:eastAsia="pl-PL"/>
              </w:rPr>
            </w:pPr>
          </w:p>
        </w:tc>
      </w:tr>
      <w:tr w:rsidR="00AD2DED" w:rsidRPr="000C7F63" w14:paraId="4933F7E5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78B6E81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B1B165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E70F45" w14:paraId="213FC02C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69B9D73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z siedzibą</w:t>
            </w:r>
          </w:p>
          <w:p w14:paraId="19816C30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15202ACF" w14:textId="77777777" w:rsidR="00AD2DED" w:rsidRPr="00CB53C4" w:rsidRDefault="00AD2DED" w:rsidP="006B0491">
            <w:pPr>
              <w:pStyle w:val="Arial105"/>
              <w:rPr>
                <w:color w:val="auto"/>
              </w:rPr>
            </w:pPr>
            <w:r w:rsidRPr="00CB53C4">
              <w:rPr>
                <w:color w:val="auto"/>
              </w:rPr>
              <w:t>ul. Ligonia 46, 40-037, Katowice</w:t>
            </w:r>
          </w:p>
          <w:p w14:paraId="0E16F19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:rsidRPr="000C7F63" w14:paraId="220CC54A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BC0AF0" w14:textId="77777777" w:rsidR="00AD2DED" w:rsidRPr="00837EFA" w:rsidRDefault="00AD2DED" w:rsidP="006B0491">
            <w:pPr>
              <w:spacing w:line="240" w:lineRule="exact"/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39FC6072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D02BB9" w14:textId="77777777" w:rsidTr="00E002B4">
        <w:trPr>
          <w:trHeight w:val="249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5EF9737C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a</w:t>
            </w:r>
          </w:p>
          <w:p w14:paraId="22D04074" w14:textId="77777777" w:rsidR="00AD2DED" w:rsidRPr="00E002B4" w:rsidRDefault="00AD2DED" w:rsidP="006B0491">
            <w:pPr>
              <w:rPr>
                <w:rStyle w:val="Pogrubienie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2A4564E7" w14:textId="77777777" w:rsidR="00AD2DED" w:rsidRDefault="00AD2DED" w:rsidP="006B0491">
            <w:r w:rsidRPr="00CB53C4">
              <w:t>……………………………………………………………………</w:t>
            </w:r>
          </w:p>
          <w:p w14:paraId="433CC5B0" w14:textId="77777777" w:rsidR="00AD2DED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1B51EE">
              <w:rPr>
                <w:rFonts w:ascii="Arial" w:hAnsi="Arial" w:cs="Arial"/>
                <w:sz w:val="21"/>
                <w:szCs w:val="21"/>
              </w:rPr>
              <w:t xml:space="preserve">reprezentowaną przez:  </w:t>
            </w:r>
          </w:p>
          <w:p w14:paraId="0D78CDA1" w14:textId="77777777" w:rsidR="00AD2DED" w:rsidRPr="001B51EE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  <w:p w14:paraId="6E75410C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1.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234D65F8" w14:textId="77777777" w:rsidR="00AD2DED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2.  </w:t>
            </w:r>
            <w:r w:rsidRPr="00E87924">
              <w:rPr>
                <w:rFonts w:ascii="Arial" w:hAnsi="Arial" w:cs="Arial"/>
                <w:color w:val="000000"/>
                <w:sz w:val="22"/>
                <w:szCs w:val="22"/>
              </w:rPr>
              <w:t>………………………………………………………………………</w:t>
            </w:r>
          </w:p>
          <w:p w14:paraId="6B4D9144" w14:textId="77777777" w:rsidR="00AD2DED" w:rsidRPr="000A31E9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zwanym w treści umowy </w:t>
            </w:r>
            <w:r w:rsidRPr="001B51EE">
              <w:rPr>
                <w:rFonts w:ascii="Arial" w:hAnsi="Arial" w:cs="Arial"/>
                <w:color w:val="000000"/>
                <w:sz w:val="22"/>
                <w:szCs w:val="22"/>
              </w:rPr>
              <w:t>„Przetwarzającym”,</w:t>
            </w:r>
            <w:r w:rsidRPr="000A31E9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</w:p>
          <w:p w14:paraId="19CAC40F" w14:textId="77777777" w:rsidR="00AD2DED" w:rsidRPr="00837EFA" w:rsidRDefault="00AD2DED" w:rsidP="006B0491">
            <w:pPr>
              <w:spacing w:after="120" w:line="360" w:lineRule="auto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 xml:space="preserve">zwanymi również </w:t>
            </w:r>
            <w:r w:rsidRPr="000A31E9">
              <w:rPr>
                <w:rFonts w:ascii="Arial" w:hAnsi="Arial" w:cs="Arial"/>
                <w:bCs/>
                <w:sz w:val="22"/>
                <w:szCs w:val="22"/>
              </w:rPr>
              <w:t xml:space="preserve">łącznie jako </w:t>
            </w:r>
            <w:r w:rsidRPr="001B51EE">
              <w:rPr>
                <w:rFonts w:ascii="Arial" w:hAnsi="Arial" w:cs="Arial"/>
                <w:bCs/>
                <w:sz w:val="22"/>
                <w:szCs w:val="22"/>
              </w:rPr>
              <w:t>„Strony”.</w:t>
            </w:r>
          </w:p>
        </w:tc>
      </w:tr>
      <w:tr w:rsidR="00AD2DED" w:rsidRPr="000C7F63" w14:paraId="57123334" w14:textId="77777777" w:rsidTr="00E002B4">
        <w:trPr>
          <w:trHeight w:val="249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572A1B7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056D8EF6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12F67E78" w14:textId="77777777" w:rsidTr="00380951"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04348C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na podstawie</w:t>
            </w:r>
          </w:p>
          <w:p w14:paraId="604CC46D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7C186F6C" w14:textId="54A648DA" w:rsidR="00AD2DED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 xml:space="preserve">art. 28 </w:t>
            </w:r>
            <w:r>
              <w:rPr>
                <w:rFonts w:ascii="Arial" w:hAnsi="Arial" w:cs="Arial"/>
                <w:sz w:val="21"/>
                <w:szCs w:val="21"/>
              </w:rPr>
              <w:t>ust. 3</w:t>
            </w:r>
            <w:r>
              <w:t xml:space="preserve"> </w:t>
            </w:r>
            <w:r w:rsidR="0023654C">
              <w:rPr>
                <w:rFonts w:ascii="Arial" w:hAnsi="Arial" w:cs="Arial"/>
                <w:sz w:val="21"/>
                <w:szCs w:val="21"/>
              </w:rPr>
              <w:t>i ust. 9</w:t>
            </w:r>
            <w:r w:rsidR="0023654C" w:rsidRPr="00E50675">
              <w:rPr>
                <w:rFonts w:ascii="Arial" w:hAnsi="Arial"/>
                <w:sz w:val="21"/>
              </w:rPr>
              <w:t xml:space="preserve"> </w:t>
            </w:r>
            <w:r w:rsidRPr="00837EFA">
              <w:rPr>
                <w:rFonts w:ascii="Arial" w:hAnsi="Arial" w:cs="Arial"/>
                <w:sz w:val="21"/>
                <w:szCs w:val="21"/>
              </w:rPr>
              <w:t>Rozporządzeni</w:t>
            </w:r>
            <w:r>
              <w:rPr>
                <w:rFonts w:ascii="Arial" w:hAnsi="Arial" w:cs="Arial"/>
                <w:sz w:val="21"/>
                <w:szCs w:val="21"/>
              </w:rPr>
              <w:t>a</w:t>
            </w:r>
            <w:r w:rsidR="00F13A0A">
              <w:rPr>
                <w:rFonts w:ascii="Arial" w:hAnsi="Arial" w:cs="Arial"/>
                <w:sz w:val="21"/>
                <w:szCs w:val="21"/>
              </w:rPr>
              <w:t xml:space="preserve"> Parlamentu Europejskiego i </w:t>
            </w:r>
            <w:r w:rsidRPr="00837EFA">
              <w:rPr>
                <w:rFonts w:ascii="Arial" w:hAnsi="Arial" w:cs="Arial"/>
                <w:sz w:val="21"/>
                <w:szCs w:val="21"/>
              </w:rPr>
              <w:t>Rady (UE) 2016/679 z dnia 27 kwietnia 2016 r. w sprawie ochrony osób fizycznych w związku z prze</w:t>
            </w:r>
            <w:r w:rsidR="00F13A0A">
              <w:rPr>
                <w:rFonts w:ascii="Arial" w:hAnsi="Arial" w:cs="Arial"/>
                <w:sz w:val="21"/>
                <w:szCs w:val="21"/>
              </w:rPr>
              <w:t>twarzaniem danych osobowych i w </w:t>
            </w:r>
            <w:r w:rsidRPr="00837EFA">
              <w:rPr>
                <w:rFonts w:ascii="Arial" w:hAnsi="Arial" w:cs="Arial"/>
                <w:sz w:val="21"/>
                <w:szCs w:val="21"/>
              </w:rPr>
              <w:t>sprawie swobodnego przepływu takich danych oraz uchylenia dyrektywy 95/46/WE (ogólne rozporządzenie o ochronie danych)</w:t>
            </w:r>
            <w:r>
              <w:rPr>
                <w:rFonts w:ascii="Arial" w:hAnsi="Arial" w:cs="Arial"/>
                <w:sz w:val="21"/>
                <w:szCs w:val="21"/>
              </w:rPr>
              <w:t xml:space="preserve">, </w:t>
            </w:r>
            <w:r w:rsidRPr="00D66EF4">
              <w:rPr>
                <w:rFonts w:ascii="Arial" w:hAnsi="Arial" w:cs="Arial"/>
                <w:sz w:val="21"/>
                <w:szCs w:val="21"/>
              </w:rPr>
              <w:t>Dz.</w:t>
            </w:r>
            <w:r w:rsidR="00380951">
              <w:rPr>
                <w:rFonts w:ascii="Arial" w:hAnsi="Arial" w:cs="Arial"/>
                <w:sz w:val="21"/>
                <w:szCs w:val="21"/>
              </w:rPr>
              <w:t> </w:t>
            </w:r>
            <w:r w:rsidRPr="00D66EF4">
              <w:rPr>
                <w:rFonts w:ascii="Arial" w:hAnsi="Arial" w:cs="Arial"/>
                <w:sz w:val="21"/>
                <w:szCs w:val="21"/>
              </w:rPr>
              <w:t>U. UE. L.</w:t>
            </w:r>
            <w:r>
              <w:rPr>
                <w:rFonts w:ascii="Arial" w:hAnsi="Arial" w:cs="Arial"/>
                <w:sz w:val="21"/>
                <w:szCs w:val="21"/>
              </w:rPr>
              <w:t xml:space="preserve"> 119</w:t>
            </w:r>
            <w:r w:rsidRPr="00D66EF4">
              <w:rPr>
                <w:rFonts w:ascii="Arial" w:hAnsi="Arial" w:cs="Arial"/>
                <w:sz w:val="21"/>
                <w:szCs w:val="21"/>
              </w:rPr>
              <w:t xml:space="preserve"> z </w:t>
            </w:r>
            <w:r>
              <w:rPr>
                <w:rFonts w:ascii="Arial" w:hAnsi="Arial" w:cs="Arial"/>
                <w:sz w:val="21"/>
                <w:szCs w:val="21"/>
              </w:rPr>
              <w:t xml:space="preserve">4 maja </w:t>
            </w:r>
            <w:r w:rsidR="00CC3B9F">
              <w:rPr>
                <w:rFonts w:ascii="Arial" w:hAnsi="Arial" w:cs="Arial"/>
                <w:sz w:val="21"/>
                <w:szCs w:val="21"/>
              </w:rPr>
              <w:t>2016 r.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 xml:space="preserve"> oraz </w:t>
            </w:r>
            <w:r w:rsidR="00C8264E">
              <w:rPr>
                <w:rFonts w:ascii="Arial" w:hAnsi="Arial" w:cs="Arial"/>
                <w:sz w:val="21"/>
                <w:szCs w:val="21"/>
              </w:rPr>
              <w:t>Dz. Urz. UE L 127 z 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23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maja </w:t>
            </w:r>
            <w:r w:rsidR="00C8264E" w:rsidRPr="00C8264E">
              <w:rPr>
                <w:rFonts w:ascii="Arial" w:hAnsi="Arial" w:cs="Arial"/>
                <w:sz w:val="21"/>
                <w:szCs w:val="21"/>
              </w:rPr>
              <w:t>2018</w:t>
            </w:r>
            <w:r w:rsidR="00C8264E">
              <w:rPr>
                <w:rFonts w:ascii="Arial" w:hAnsi="Arial" w:cs="Arial"/>
                <w:sz w:val="21"/>
                <w:szCs w:val="21"/>
              </w:rPr>
              <w:t xml:space="preserve"> r.</w:t>
            </w:r>
          </w:p>
          <w:p w14:paraId="50777CAB" w14:textId="77777777" w:rsidR="00AD2DED" w:rsidRPr="00837EFA" w:rsidRDefault="00AD2DED" w:rsidP="006B0491">
            <w:pPr>
              <w:spacing w:line="276" w:lineRule="auto"/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598B520" w14:textId="77777777" w:rsidTr="00E002B4">
        <w:trPr>
          <w:trHeight w:val="225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155E8CF9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6752FBF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</w:tr>
      <w:tr w:rsidR="00AD2DED" w14:paraId="78A9D209" w14:textId="77777777" w:rsidTr="00E002B4">
        <w:trPr>
          <w:trHeight w:val="225"/>
        </w:trPr>
        <w:tc>
          <w:tcPr>
            <w:tcW w:w="3227" w:type="dxa"/>
            <w:tcBorders>
              <w:bottom w:val="single" w:sz="4" w:space="0" w:color="auto"/>
            </w:tcBorders>
            <w:shd w:val="clear" w:color="auto" w:fill="auto"/>
          </w:tcPr>
          <w:p w14:paraId="7E6985A1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dotycząca</w:t>
            </w:r>
          </w:p>
          <w:p w14:paraId="31387F2E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</w:p>
        </w:tc>
        <w:tc>
          <w:tcPr>
            <w:tcW w:w="6520" w:type="dxa"/>
            <w:tcBorders>
              <w:bottom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F73CDC4" w14:textId="77777777" w:rsidR="00AD2DED" w:rsidRPr="00837EFA" w:rsidRDefault="00AD2DED" w:rsidP="006B0491">
            <w:pPr>
              <w:rPr>
                <w:rFonts w:ascii="Arial" w:hAnsi="Arial" w:cs="Arial"/>
                <w:sz w:val="21"/>
                <w:szCs w:val="21"/>
              </w:rPr>
            </w:pPr>
            <w:r w:rsidRPr="00837EFA">
              <w:rPr>
                <w:rFonts w:ascii="Arial" w:hAnsi="Arial" w:cs="Arial"/>
                <w:sz w:val="21"/>
                <w:szCs w:val="21"/>
              </w:rPr>
              <w:t>powierzenia przetwarzania danych osobowych.</w:t>
            </w:r>
          </w:p>
        </w:tc>
      </w:tr>
      <w:tr w:rsidR="00AD2DED" w14:paraId="07F3F445" w14:textId="77777777" w:rsidTr="00E002B4">
        <w:trPr>
          <w:trHeight w:val="70"/>
        </w:trPr>
        <w:tc>
          <w:tcPr>
            <w:tcW w:w="3227" w:type="dxa"/>
            <w:tcBorders>
              <w:top w:val="single" w:sz="4" w:space="0" w:color="auto"/>
            </w:tcBorders>
            <w:shd w:val="clear" w:color="auto" w:fill="auto"/>
          </w:tcPr>
          <w:p w14:paraId="25EB8A73" w14:textId="77777777" w:rsidR="00AD2DED" w:rsidRDefault="00AD2DED" w:rsidP="006B0491"/>
        </w:tc>
        <w:tc>
          <w:tcPr>
            <w:tcW w:w="6520" w:type="dxa"/>
            <w:tcBorders>
              <w:top w:val="single" w:sz="4" w:space="0" w:color="auto"/>
            </w:tcBorders>
            <w:shd w:val="clear" w:color="auto" w:fill="auto"/>
            <w:tcMar>
              <w:left w:w="57" w:type="dxa"/>
              <w:right w:w="0" w:type="dxa"/>
            </w:tcMar>
          </w:tcPr>
          <w:p w14:paraId="582B15E6" w14:textId="77777777" w:rsidR="00AD2DED" w:rsidRDefault="00AD2DED" w:rsidP="006B0491"/>
        </w:tc>
      </w:tr>
    </w:tbl>
    <w:p w14:paraId="34EEBB22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458DC671" w14:textId="77777777" w:rsidR="00DB74D4" w:rsidRPr="00837EFA" w:rsidRDefault="00DB74D4" w:rsidP="00AD2DED">
      <w:pPr>
        <w:spacing w:line="276" w:lineRule="auto"/>
        <w:jc w:val="both"/>
        <w:rPr>
          <w:rFonts w:ascii="Arial" w:hAnsi="Arial" w:cs="Arial"/>
          <w:b/>
          <w:sz w:val="21"/>
          <w:szCs w:val="21"/>
        </w:rPr>
      </w:pPr>
    </w:p>
    <w:p w14:paraId="6B02B4A4" w14:textId="77777777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</w:p>
    <w:p w14:paraId="61D8DE61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57D8112B" w14:textId="77777777" w:rsidR="001B4D2B" w:rsidRDefault="001B4D2B" w:rsidP="00AD2DED">
      <w:pPr>
        <w:pStyle w:val="Tekstpodstawowy2"/>
        <w:spacing w:line="276" w:lineRule="auto"/>
        <w:rPr>
          <w:sz w:val="21"/>
          <w:szCs w:val="21"/>
        </w:rPr>
      </w:pPr>
    </w:p>
    <w:p w14:paraId="171787F9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Mając na uwadze, że:</w:t>
      </w:r>
    </w:p>
    <w:p w14:paraId="7CC81DC4" w14:textId="77777777" w:rsidR="00BD6718" w:rsidRPr="00BD6718" w:rsidRDefault="006A3588" w:rsidP="00BD6718">
      <w:pPr>
        <w:pStyle w:val="Tekstpodstawowy2"/>
        <w:spacing w:line="276" w:lineRule="auto"/>
        <w:rPr>
          <w:sz w:val="21"/>
          <w:szCs w:val="21"/>
        </w:rPr>
      </w:pPr>
      <w:r>
        <w:rPr>
          <w:sz w:val="21"/>
          <w:szCs w:val="21"/>
        </w:rPr>
        <w:t>-  Strony zawarły umowę</w:t>
      </w:r>
      <w:r w:rsidR="0029078D">
        <w:rPr>
          <w:sz w:val="21"/>
          <w:szCs w:val="21"/>
        </w:rPr>
        <w:t xml:space="preserve"> o dofinansowanie projektu</w:t>
      </w:r>
      <w:r w:rsidR="00BD6718" w:rsidRPr="00BD6718">
        <w:rPr>
          <w:sz w:val="21"/>
          <w:szCs w:val="21"/>
        </w:rPr>
        <w:t xml:space="preserve"> („Umowa </w:t>
      </w:r>
      <w:r w:rsidR="00BD6718">
        <w:rPr>
          <w:sz w:val="21"/>
          <w:szCs w:val="21"/>
        </w:rPr>
        <w:t>główna</w:t>
      </w:r>
      <w:r w:rsidR="00B86B62">
        <w:rPr>
          <w:sz w:val="21"/>
          <w:szCs w:val="21"/>
        </w:rPr>
        <w:t xml:space="preserve">”), w związku </w:t>
      </w:r>
      <w:r w:rsidR="00BD6718" w:rsidRPr="00BD6718">
        <w:rPr>
          <w:sz w:val="21"/>
          <w:szCs w:val="21"/>
        </w:rPr>
        <w:t>z wykonywaniem której Administrator powierzy Przetwarzającemu przetwarzanie danych osobowych w zakresie określonym Umową;</w:t>
      </w:r>
    </w:p>
    <w:p w14:paraId="242ADEE4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 xml:space="preserve">-  </w:t>
      </w:r>
      <w:r w:rsidR="00480E7A">
        <w:rPr>
          <w:sz w:val="21"/>
          <w:szCs w:val="21"/>
        </w:rPr>
        <w:t>k</w:t>
      </w:r>
      <w:r w:rsidR="00B40F0C">
        <w:rPr>
          <w:sz w:val="21"/>
          <w:szCs w:val="21"/>
        </w:rPr>
        <w:t>oniecznym</w:t>
      </w:r>
      <w:r w:rsidRPr="00BD6718">
        <w:rPr>
          <w:sz w:val="21"/>
          <w:szCs w:val="21"/>
        </w:rPr>
        <w:t xml:space="preserve"> jest ustalenie warunków, na jakich Przetwarzający w</w:t>
      </w:r>
      <w:r w:rsidR="00480E7A">
        <w:rPr>
          <w:sz w:val="21"/>
          <w:szCs w:val="21"/>
        </w:rPr>
        <w:t>ykonuje operacje przetwarzania danych o</w:t>
      </w:r>
      <w:r w:rsidRPr="00BD6718">
        <w:rPr>
          <w:sz w:val="21"/>
          <w:szCs w:val="21"/>
        </w:rPr>
        <w:t>sobowych w imieniu Administratora;</w:t>
      </w:r>
    </w:p>
    <w:p w14:paraId="2A17F74D" w14:textId="2A3F47C3" w:rsidR="00E010FA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- Strony zawierając Umowę dążą do takiego ur</w:t>
      </w:r>
      <w:r w:rsidR="00B86B62">
        <w:rPr>
          <w:sz w:val="21"/>
          <w:szCs w:val="21"/>
        </w:rPr>
        <w:t>egulowania zasad przetwarzania danych o</w:t>
      </w:r>
      <w:r w:rsidRPr="00BD6718">
        <w:rPr>
          <w:sz w:val="21"/>
          <w:szCs w:val="21"/>
        </w:rPr>
        <w:t>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</w:t>
      </w:r>
      <w:r w:rsidR="00CC3B9F">
        <w:rPr>
          <w:sz w:val="21"/>
          <w:szCs w:val="21"/>
        </w:rPr>
        <w:t>anych)</w:t>
      </w:r>
      <w:r w:rsidR="00E010FA" w:rsidRPr="006C4F51">
        <w:rPr>
          <w:sz w:val="21"/>
          <w:szCs w:val="21"/>
        </w:rPr>
        <w:t>, Dz. U</w:t>
      </w:r>
      <w:r w:rsidR="00E010FA">
        <w:rPr>
          <w:sz w:val="21"/>
          <w:szCs w:val="21"/>
        </w:rPr>
        <w:t>rz.</w:t>
      </w:r>
      <w:r w:rsidR="00E010FA" w:rsidRPr="006C4F51">
        <w:rPr>
          <w:sz w:val="21"/>
          <w:szCs w:val="21"/>
        </w:rPr>
        <w:t xml:space="preserve"> UE L 119 z </w:t>
      </w:r>
      <w:r w:rsidR="00E010FA">
        <w:rPr>
          <w:sz w:val="21"/>
          <w:szCs w:val="21"/>
        </w:rPr>
        <w:t>0</w:t>
      </w:r>
      <w:r w:rsidR="00E010FA" w:rsidRPr="006C4F51">
        <w:rPr>
          <w:sz w:val="21"/>
          <w:szCs w:val="21"/>
        </w:rPr>
        <w:t>4</w:t>
      </w:r>
      <w:r w:rsidR="00E010FA">
        <w:rPr>
          <w:sz w:val="21"/>
          <w:szCs w:val="21"/>
        </w:rPr>
        <w:t>.05.</w:t>
      </w:r>
      <w:r w:rsidR="00E010FA" w:rsidRPr="006C4F51">
        <w:rPr>
          <w:sz w:val="21"/>
          <w:szCs w:val="21"/>
        </w:rPr>
        <w:t>2016</w:t>
      </w:r>
      <w:r w:rsidR="00E010FA">
        <w:rPr>
          <w:sz w:val="21"/>
          <w:szCs w:val="21"/>
        </w:rPr>
        <w:t xml:space="preserve">, str. 1 oraz </w:t>
      </w:r>
      <w:r w:rsidR="00E010FA" w:rsidRPr="00315EC1">
        <w:rPr>
          <w:sz w:val="21"/>
          <w:szCs w:val="21"/>
        </w:rPr>
        <w:t>Dz. Urz. UE L 127 z 23.05.2018, str. 2</w:t>
      </w:r>
    </w:p>
    <w:p w14:paraId="21C3466B" w14:textId="77777777" w:rsidR="00BD6718" w:rsidRPr="00BD6718" w:rsidRDefault="00BD6718" w:rsidP="00BD6718">
      <w:pPr>
        <w:pStyle w:val="Tekstpodstawowy2"/>
        <w:spacing w:line="276" w:lineRule="auto"/>
        <w:rPr>
          <w:sz w:val="21"/>
          <w:szCs w:val="21"/>
        </w:rPr>
      </w:pPr>
      <w:r w:rsidRPr="00BD6718">
        <w:rPr>
          <w:sz w:val="21"/>
          <w:szCs w:val="21"/>
        </w:rPr>
        <w:t>Strony postanowiły zawrzeć Umowę o następującej treści:</w:t>
      </w:r>
    </w:p>
    <w:p w14:paraId="5B713BE1" w14:textId="77777777" w:rsidR="00BD6718" w:rsidRDefault="00BD6718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2130BBE" w14:textId="77777777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1</w:t>
      </w:r>
    </w:p>
    <w:p w14:paraId="4FB64C2B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Definicje</w:t>
      </w:r>
    </w:p>
    <w:p w14:paraId="1F94E6CA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2E668CB4" w14:textId="2AA96BF6" w:rsidR="00AD2DED" w:rsidRDefault="00AD2DED" w:rsidP="00AD2DED">
      <w:pPr>
        <w:pStyle w:val="Tekstpodstawowy2"/>
        <w:spacing w:line="276" w:lineRule="auto"/>
        <w:rPr>
          <w:sz w:val="21"/>
          <w:szCs w:val="21"/>
        </w:rPr>
      </w:pPr>
      <w:r w:rsidRPr="006C4F51">
        <w:rPr>
          <w:sz w:val="21"/>
          <w:szCs w:val="21"/>
        </w:rPr>
        <w:t>Dla potrzeb niniejszej umowy, Strony ustalają następujące znaczenie niżej wymienionych pojęć:</w:t>
      </w:r>
    </w:p>
    <w:p w14:paraId="409F8B7E" w14:textId="1C2B8632" w:rsidR="007243C6" w:rsidRPr="006C4F51" w:rsidRDefault="00E8432B" w:rsidP="00565581">
      <w:pPr>
        <w:pStyle w:val="Tekstpodstawowy2"/>
        <w:numPr>
          <w:ilvl w:val="0"/>
          <w:numId w:val="1"/>
        </w:numPr>
        <w:spacing w:line="276" w:lineRule="auto"/>
        <w:rPr>
          <w:sz w:val="21"/>
          <w:szCs w:val="21"/>
        </w:rPr>
      </w:pPr>
      <w:r>
        <w:rPr>
          <w:b/>
          <w:sz w:val="21"/>
          <w:szCs w:val="21"/>
        </w:rPr>
        <w:t>Administrator</w:t>
      </w:r>
      <w:r w:rsidR="00004F26">
        <w:rPr>
          <w:b/>
          <w:sz w:val="21"/>
          <w:szCs w:val="21"/>
        </w:rPr>
        <w:t xml:space="preserve"> </w:t>
      </w:r>
      <w:r w:rsidR="007243C6">
        <w:rPr>
          <w:sz w:val="21"/>
          <w:szCs w:val="21"/>
        </w:rPr>
        <w:t>-</w:t>
      </w:r>
      <w:r w:rsidR="007243C6" w:rsidRPr="007243C6">
        <w:rPr>
          <w:sz w:val="21"/>
          <w:szCs w:val="21"/>
        </w:rPr>
        <w:t xml:space="preserve"> oznacza podmiot, który samodzielnie lub wspólnie z innymi ustala cele i sposoby przetwarzania danych osobowych</w:t>
      </w:r>
      <w:r w:rsidR="007243C6">
        <w:rPr>
          <w:sz w:val="21"/>
          <w:szCs w:val="21"/>
        </w:rPr>
        <w:t xml:space="preserve"> oraz decyduje o środkach przetwarzania danych osobowych;</w:t>
      </w:r>
    </w:p>
    <w:p w14:paraId="2F30AD82" w14:textId="6F44A3DF" w:rsidR="00727783" w:rsidRDefault="00AD2DED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727783">
        <w:rPr>
          <w:rFonts w:ascii="Arial" w:hAnsi="Arial" w:cs="Arial"/>
          <w:b/>
          <w:sz w:val="21"/>
          <w:szCs w:val="21"/>
        </w:rPr>
        <w:t xml:space="preserve">Dane osobowe </w:t>
      </w:r>
      <w:r w:rsidRPr="00727783">
        <w:rPr>
          <w:rFonts w:ascii="Arial" w:hAnsi="Arial" w:cs="Arial"/>
          <w:sz w:val="21"/>
          <w:szCs w:val="21"/>
        </w:rPr>
        <w:t>–</w:t>
      </w:r>
      <w:r w:rsidR="00B86B62">
        <w:rPr>
          <w:rFonts w:ascii="Arial" w:hAnsi="Arial" w:cs="Arial"/>
          <w:sz w:val="21"/>
          <w:szCs w:val="21"/>
        </w:rPr>
        <w:t xml:space="preserve"> </w:t>
      </w:r>
      <w:r w:rsidR="00B86B62" w:rsidRPr="00B86B62">
        <w:rPr>
          <w:rFonts w:ascii="Arial" w:hAnsi="Arial" w:cs="Arial"/>
          <w:sz w:val="21"/>
          <w:szCs w:val="21"/>
        </w:rPr>
        <w:t>oznaczają informacje o zidentyfikowanej lub możliwej do zidentyfikowania osobie fizycznej („osobie, której dane dotyczą”); możliwa do zidentyfikowania osoba fizyczna to osoba, którą można bezpośrednio lub pośrednio zidentyfikować, w szczególności na podstawie identyfikatora takiego jak imię i nazwisko, numer identyfikacyjny, dane o lokalizacji, identyfikator internetowy lub jeden bądź kilka szczególnych czynników określających fizyczną, fizjologiczną, genetyczną, psychiczną, ekonomiczną, kulturową lub społeczną tożsamość osoby</w:t>
      </w:r>
      <w:r w:rsidR="00F92136">
        <w:rPr>
          <w:rFonts w:ascii="Arial" w:hAnsi="Arial" w:cs="Arial"/>
          <w:sz w:val="21"/>
          <w:szCs w:val="21"/>
        </w:rPr>
        <w:t>;</w:t>
      </w:r>
    </w:p>
    <w:p w14:paraId="374F9447" w14:textId="0B1F2365" w:rsidR="00F92136" w:rsidRDefault="004F1B0C" w:rsidP="00B86B62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>
        <w:rPr>
          <w:rFonts w:ascii="Arial" w:hAnsi="Arial" w:cs="Arial"/>
          <w:b/>
          <w:sz w:val="21"/>
          <w:szCs w:val="21"/>
          <w:lang w:eastAsia="ar-SA"/>
        </w:rPr>
        <w:t>P</w:t>
      </w:r>
      <w:bookmarkStart w:id="0" w:name="_GoBack"/>
      <w:bookmarkEnd w:id="0"/>
      <w:r w:rsidR="00F92136" w:rsidRPr="00F92136">
        <w:rPr>
          <w:rFonts w:ascii="Arial" w:hAnsi="Arial" w:cs="Arial"/>
          <w:b/>
          <w:sz w:val="21"/>
          <w:szCs w:val="21"/>
          <w:lang w:eastAsia="ar-SA"/>
        </w:rPr>
        <w:t>rzetwarzający</w:t>
      </w:r>
      <w:r w:rsidR="00F92136" w:rsidRPr="00F92136">
        <w:rPr>
          <w:rFonts w:ascii="Arial" w:hAnsi="Arial" w:cs="Arial"/>
          <w:sz w:val="21"/>
          <w:szCs w:val="21"/>
          <w:lang w:eastAsia="ar-SA"/>
        </w:rPr>
        <w:t xml:space="preserve"> - oznacza osobę fizyczną lub prawną, organ publiczny, jednostkę lub inny podmiot, który przetwarza dane osobowe w imieniu administratora;</w:t>
      </w:r>
    </w:p>
    <w:p w14:paraId="797D1F14" w14:textId="7FDE620A" w:rsidR="00AD2DED" w:rsidRDefault="00AD2DED" w:rsidP="006A3588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sz w:val="21"/>
          <w:szCs w:val="21"/>
          <w:lang w:eastAsia="ar-SA"/>
        </w:rPr>
      </w:pPr>
      <w:r w:rsidRPr="00F2054C">
        <w:rPr>
          <w:rFonts w:ascii="Arial" w:hAnsi="Arial" w:cs="Arial"/>
          <w:b/>
          <w:sz w:val="21"/>
          <w:szCs w:val="21"/>
        </w:rPr>
        <w:t xml:space="preserve">Przetwarzanie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F2054C">
        <w:rPr>
          <w:rFonts w:ascii="Arial" w:hAnsi="Arial" w:cs="Arial"/>
          <w:b/>
          <w:sz w:val="21"/>
          <w:szCs w:val="21"/>
        </w:rPr>
        <w:t xml:space="preserve">anych osobowych </w:t>
      </w:r>
      <w:r w:rsidRPr="00F2054C">
        <w:rPr>
          <w:rFonts w:ascii="Arial" w:hAnsi="Arial" w:cs="Arial"/>
          <w:sz w:val="21"/>
          <w:szCs w:val="21"/>
        </w:rPr>
        <w:t>– wszelkie operacje</w:t>
      </w:r>
      <w:r w:rsidR="00CE183A" w:rsidRPr="00F2054C">
        <w:rPr>
          <w:rFonts w:ascii="Arial" w:hAnsi="Arial" w:cs="Arial"/>
          <w:sz w:val="21"/>
          <w:szCs w:val="21"/>
        </w:rPr>
        <w:t xml:space="preserve"> lub zestaw operacji</w:t>
      </w:r>
      <w:r w:rsidRPr="00F2054C">
        <w:rPr>
          <w:rFonts w:ascii="Arial" w:hAnsi="Arial" w:cs="Arial"/>
          <w:sz w:val="21"/>
          <w:szCs w:val="21"/>
        </w:rPr>
        <w:t xml:space="preserve"> wykonywan</w:t>
      </w:r>
      <w:r w:rsidR="00CE183A" w:rsidRPr="00F2054C">
        <w:rPr>
          <w:rFonts w:ascii="Arial" w:hAnsi="Arial" w:cs="Arial"/>
          <w:sz w:val="21"/>
          <w:szCs w:val="21"/>
        </w:rPr>
        <w:t>ych</w:t>
      </w:r>
      <w:r w:rsidR="00480E7A">
        <w:rPr>
          <w:rFonts w:ascii="Arial" w:hAnsi="Arial" w:cs="Arial"/>
          <w:sz w:val="21"/>
          <w:szCs w:val="21"/>
        </w:rPr>
        <w:t xml:space="preserve"> na danych o</w:t>
      </w:r>
      <w:r w:rsidRPr="00F2054C">
        <w:rPr>
          <w:rFonts w:ascii="Arial" w:hAnsi="Arial" w:cs="Arial"/>
          <w:sz w:val="21"/>
          <w:szCs w:val="21"/>
        </w:rPr>
        <w:t>sobowych</w:t>
      </w:r>
      <w:r w:rsidR="00204B04">
        <w:rPr>
          <w:rFonts w:ascii="Arial" w:hAnsi="Arial" w:cs="Arial"/>
          <w:sz w:val="21"/>
          <w:szCs w:val="21"/>
        </w:rPr>
        <w:t xml:space="preserve"> lub zestawach d</w:t>
      </w:r>
      <w:r w:rsidR="00CE183A" w:rsidRPr="00F2054C">
        <w:rPr>
          <w:rFonts w:ascii="Arial" w:hAnsi="Arial" w:cs="Arial"/>
          <w:sz w:val="21"/>
          <w:szCs w:val="21"/>
        </w:rPr>
        <w:t>anych osobowych</w:t>
      </w:r>
      <w:r w:rsidRPr="00F2054C">
        <w:rPr>
          <w:rFonts w:ascii="Arial" w:hAnsi="Arial" w:cs="Arial"/>
          <w:sz w:val="21"/>
          <w:szCs w:val="21"/>
        </w:rPr>
        <w:t xml:space="preserve">, </w:t>
      </w:r>
      <w:r w:rsidR="00CE183A" w:rsidRPr="00F2054C">
        <w:rPr>
          <w:rFonts w:ascii="Arial" w:hAnsi="Arial" w:cs="Arial"/>
          <w:sz w:val="21"/>
          <w:szCs w:val="21"/>
        </w:rPr>
        <w:t xml:space="preserve">w sposób zautomatyzowany lub niezautomatyzowany </w:t>
      </w:r>
      <w:r w:rsidRPr="00F2054C">
        <w:rPr>
          <w:rFonts w:ascii="Arial" w:hAnsi="Arial" w:cs="Arial"/>
          <w:sz w:val="21"/>
          <w:szCs w:val="21"/>
        </w:rPr>
        <w:t>t</w:t>
      </w:r>
      <w:r w:rsidR="00F13A0A" w:rsidRPr="00F2054C">
        <w:rPr>
          <w:rFonts w:ascii="Arial" w:hAnsi="Arial" w:cs="Arial"/>
          <w:sz w:val="21"/>
          <w:szCs w:val="21"/>
        </w:rPr>
        <w:t>akie jak zbieranie, utrwalanie,</w:t>
      </w:r>
      <w:r w:rsidR="00CE183A" w:rsidRPr="00F2054C">
        <w:rPr>
          <w:rFonts w:ascii="Arial" w:hAnsi="Arial" w:cs="Arial"/>
          <w:sz w:val="21"/>
          <w:szCs w:val="21"/>
        </w:rPr>
        <w:t xml:space="preserve"> organizowanie, porządkowanie, przechowywanie, adaptowanie lub modyfikowanie, pobieranie, przeglądanie, wykorzystywanie, ujawnianie poprzez przesłanie, rozpowszechnianie lub innego rodzaju udostępnianie, dopasowywanie lub łączenie, ograniczanie, usuwanie lub niszczenie;</w:t>
      </w:r>
    </w:p>
    <w:p w14:paraId="501E2DB6" w14:textId="77777777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Umowa</w:t>
      </w:r>
      <w:r w:rsidRPr="006C4F51">
        <w:rPr>
          <w:rFonts w:ascii="Arial" w:hAnsi="Arial" w:cs="Arial"/>
          <w:sz w:val="21"/>
          <w:szCs w:val="21"/>
        </w:rPr>
        <w:t xml:space="preserve"> – niniejsza umowa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4762F8">
        <w:rPr>
          <w:rFonts w:ascii="Arial" w:hAnsi="Arial" w:cs="Arial"/>
          <w:sz w:val="21"/>
          <w:szCs w:val="21"/>
        </w:rPr>
        <w:t xml:space="preserve">powierzenia </w:t>
      </w:r>
      <w:r w:rsidR="0023654C" w:rsidRPr="006C4F51">
        <w:rPr>
          <w:rFonts w:ascii="Arial" w:hAnsi="Arial" w:cs="Arial"/>
          <w:sz w:val="21"/>
          <w:szCs w:val="21"/>
        </w:rPr>
        <w:t>przetwarzania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30CC8B3D" w14:textId="097EECBE" w:rsidR="00AD2DED" w:rsidRPr="006C4F51" w:rsidRDefault="00AD2DED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Umowa główna </w:t>
      </w:r>
      <w:r w:rsidRPr="006C4F51">
        <w:rPr>
          <w:rFonts w:ascii="Arial" w:hAnsi="Arial" w:cs="Arial"/>
          <w:sz w:val="21"/>
          <w:szCs w:val="21"/>
        </w:rPr>
        <w:t>– umowa</w:t>
      </w:r>
      <w:r w:rsidR="001B4910">
        <w:rPr>
          <w:rFonts w:ascii="Arial" w:hAnsi="Arial" w:cs="Arial"/>
          <w:sz w:val="21"/>
          <w:szCs w:val="21"/>
        </w:rPr>
        <w:t xml:space="preserve"> o dofinansowanie projektu pn. ……………………………współfinansowanego ze środków Europejskiego Funduszu Społecznego w ramach Regionalnego Programu Operacyjnego Województwa Śląskiego na lata 2014-2020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1B4910">
        <w:rPr>
          <w:rFonts w:ascii="Arial" w:hAnsi="Arial" w:cs="Arial"/>
          <w:sz w:val="21"/>
          <w:szCs w:val="21"/>
        </w:rPr>
        <w:t xml:space="preserve">o numerze </w:t>
      </w:r>
      <w:r w:rsidRPr="00F2054C">
        <w:rPr>
          <w:rFonts w:ascii="Arial" w:hAnsi="Arial" w:cs="Arial"/>
          <w:sz w:val="21"/>
          <w:szCs w:val="21"/>
        </w:rPr>
        <w:t>………….,</w:t>
      </w:r>
      <w:r w:rsidRPr="006C4F51">
        <w:rPr>
          <w:rFonts w:ascii="Arial" w:hAnsi="Arial" w:cs="Arial"/>
          <w:sz w:val="21"/>
          <w:szCs w:val="21"/>
        </w:rPr>
        <w:t xml:space="preserve"> zawarta przez Strony w dniu </w:t>
      </w:r>
      <w:r w:rsidRPr="00F2054C">
        <w:rPr>
          <w:rFonts w:ascii="Arial" w:hAnsi="Arial" w:cs="Arial"/>
          <w:sz w:val="21"/>
          <w:szCs w:val="21"/>
        </w:rPr>
        <w:t>………………</w:t>
      </w:r>
      <w:r w:rsidR="004375E3">
        <w:rPr>
          <w:rFonts w:ascii="Arial" w:hAnsi="Arial" w:cs="Arial"/>
          <w:sz w:val="21"/>
          <w:szCs w:val="21"/>
        </w:rPr>
        <w:t xml:space="preserve"> wraz z późniejszymi aneksami</w:t>
      </w:r>
      <w:r w:rsidR="00215A35">
        <w:rPr>
          <w:rFonts w:ascii="Arial" w:hAnsi="Arial" w:cs="Arial"/>
          <w:sz w:val="21"/>
          <w:szCs w:val="21"/>
        </w:rPr>
        <w:t>;</w:t>
      </w:r>
    </w:p>
    <w:p w14:paraId="3206811F" w14:textId="56EA59FA" w:rsidR="00AD2DED" w:rsidRPr="006C4F51" w:rsidRDefault="00CB1DB1" w:rsidP="006A3588">
      <w:pPr>
        <w:numPr>
          <w:ilvl w:val="0"/>
          <w:numId w:val="1"/>
        </w:num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  <w:bookmarkStart w:id="1" w:name="_Hlk482057555"/>
      <w:r>
        <w:rPr>
          <w:rFonts w:ascii="Arial" w:hAnsi="Arial" w:cs="Arial"/>
          <w:b/>
          <w:sz w:val="21"/>
          <w:szCs w:val="21"/>
        </w:rPr>
        <w:lastRenderedPageBreak/>
        <w:t>RODO</w:t>
      </w:r>
      <w:bookmarkEnd w:id="1"/>
      <w:r w:rsidR="00215A35">
        <w:rPr>
          <w:rFonts w:ascii="Arial" w:hAnsi="Arial" w:cs="Arial"/>
          <w:b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>- rozporządzenie Parlamentu Europejskiego i Rady (UE) 2016/679 z dnia 27 kwietnia 2016 r. w sprawie ochr</w:t>
      </w:r>
      <w:r w:rsidR="00F13A0A">
        <w:rPr>
          <w:rFonts w:ascii="Arial" w:hAnsi="Arial" w:cs="Arial"/>
          <w:sz w:val="21"/>
          <w:szCs w:val="21"/>
        </w:rPr>
        <w:t>ony osób fizycznych w związku z </w:t>
      </w:r>
      <w:r w:rsidR="00AD2DED" w:rsidRPr="006C4F51">
        <w:rPr>
          <w:rFonts w:ascii="Arial" w:hAnsi="Arial" w:cs="Arial"/>
          <w:sz w:val="21"/>
          <w:szCs w:val="21"/>
        </w:rPr>
        <w:t>przetwarzaniem danych osobowych i w sprawie swobodnego przepływu takich danych oraz uchylenia dyrektywy 95/46/WE (ogólne rozporządzenie o ochronie danych)</w:t>
      </w:r>
      <w:r w:rsidR="00004F26" w:rsidRPr="006C4F51">
        <w:rPr>
          <w:rFonts w:ascii="Arial" w:hAnsi="Arial" w:cs="Arial"/>
          <w:sz w:val="21"/>
          <w:szCs w:val="21"/>
        </w:rPr>
        <w:t>, Dz. U</w:t>
      </w:r>
      <w:r w:rsidR="00004F26">
        <w:rPr>
          <w:rFonts w:ascii="Arial" w:hAnsi="Arial" w:cs="Arial"/>
          <w:sz w:val="21"/>
          <w:szCs w:val="21"/>
        </w:rPr>
        <w:t>rz.</w:t>
      </w:r>
      <w:r w:rsidR="00004F26" w:rsidRPr="006C4F51">
        <w:rPr>
          <w:rFonts w:ascii="Arial" w:hAnsi="Arial" w:cs="Arial"/>
          <w:sz w:val="21"/>
          <w:szCs w:val="21"/>
        </w:rPr>
        <w:t xml:space="preserve"> UE L 119 z </w:t>
      </w:r>
      <w:r w:rsidR="00004F26">
        <w:rPr>
          <w:rFonts w:ascii="Arial" w:hAnsi="Arial" w:cs="Arial"/>
          <w:sz w:val="21"/>
          <w:szCs w:val="21"/>
        </w:rPr>
        <w:t>0</w:t>
      </w:r>
      <w:r w:rsidR="00004F26" w:rsidRPr="006C4F51">
        <w:rPr>
          <w:rFonts w:ascii="Arial" w:hAnsi="Arial" w:cs="Arial"/>
          <w:sz w:val="21"/>
          <w:szCs w:val="21"/>
        </w:rPr>
        <w:t>4</w:t>
      </w:r>
      <w:r w:rsidR="00004F26">
        <w:rPr>
          <w:rFonts w:ascii="Arial" w:hAnsi="Arial" w:cs="Arial"/>
          <w:sz w:val="21"/>
          <w:szCs w:val="21"/>
        </w:rPr>
        <w:t>.05.</w:t>
      </w:r>
      <w:r w:rsidR="00004F26" w:rsidRPr="006C4F51">
        <w:rPr>
          <w:rFonts w:ascii="Arial" w:hAnsi="Arial" w:cs="Arial"/>
          <w:sz w:val="21"/>
          <w:szCs w:val="21"/>
        </w:rPr>
        <w:t>2016</w:t>
      </w:r>
      <w:r w:rsidR="00004F26">
        <w:rPr>
          <w:rFonts w:ascii="Arial" w:hAnsi="Arial" w:cs="Arial"/>
          <w:sz w:val="21"/>
          <w:szCs w:val="21"/>
        </w:rPr>
        <w:t xml:space="preserve">, str. 1 oraz </w:t>
      </w:r>
      <w:r w:rsidR="00004F26" w:rsidRPr="00315EC1">
        <w:rPr>
          <w:rFonts w:ascii="Arial" w:hAnsi="Arial" w:cs="Arial"/>
          <w:sz w:val="21"/>
          <w:szCs w:val="21"/>
        </w:rPr>
        <w:t>Dz. Urz. UE L 127 z 23.05.2018, str. 2</w:t>
      </w:r>
      <w:r w:rsidR="00215A35">
        <w:rPr>
          <w:rFonts w:ascii="Arial" w:hAnsi="Arial" w:cs="Arial"/>
          <w:sz w:val="21"/>
          <w:szCs w:val="21"/>
        </w:rPr>
        <w:t>.</w:t>
      </w:r>
    </w:p>
    <w:p w14:paraId="5B5671DC" w14:textId="77777777" w:rsidR="00B86B62" w:rsidRPr="00E002B4" w:rsidRDefault="00B86B62" w:rsidP="00E002B4">
      <w:pPr>
        <w:suppressAutoHyphens w:val="0"/>
        <w:spacing w:line="276" w:lineRule="auto"/>
        <w:ind w:left="360"/>
        <w:jc w:val="center"/>
        <w:rPr>
          <w:rFonts w:ascii="Arial" w:hAnsi="Arial"/>
          <w:b/>
          <w:sz w:val="21"/>
        </w:rPr>
      </w:pPr>
    </w:p>
    <w:p w14:paraId="1E5AE7C1" w14:textId="77777777" w:rsidR="00AD2DED" w:rsidRPr="006C4F51" w:rsidRDefault="00AD2DED" w:rsidP="00AD2DED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2</w:t>
      </w:r>
    </w:p>
    <w:p w14:paraId="2079A0FF" w14:textId="77777777" w:rsidR="00AD2DED" w:rsidRDefault="00AD2DED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Oświadczenia </w:t>
      </w:r>
      <w:r w:rsidR="00081A2D">
        <w:rPr>
          <w:rFonts w:ascii="Arial" w:hAnsi="Arial" w:cs="Arial"/>
          <w:b/>
          <w:sz w:val="21"/>
          <w:szCs w:val="21"/>
        </w:rPr>
        <w:t xml:space="preserve">i obowiązki </w:t>
      </w:r>
      <w:r w:rsidRPr="006C4F51">
        <w:rPr>
          <w:rFonts w:ascii="Arial" w:hAnsi="Arial" w:cs="Arial"/>
          <w:b/>
          <w:sz w:val="21"/>
          <w:szCs w:val="21"/>
        </w:rPr>
        <w:t>Stron</w:t>
      </w:r>
    </w:p>
    <w:p w14:paraId="75220DDB" w14:textId="77777777" w:rsidR="00E17281" w:rsidRPr="006C4F51" w:rsidRDefault="00E17281" w:rsidP="00E50675">
      <w:pPr>
        <w:suppressAutoHyphens w:val="0"/>
        <w:spacing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367A85BE" w14:textId="2B476397" w:rsidR="00AD2DED" w:rsidRPr="00E8432B" w:rsidRDefault="00AD2DED" w:rsidP="00E002B4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9D4052">
        <w:rPr>
          <w:rFonts w:ascii="Arial" w:hAnsi="Arial" w:cs="Arial"/>
          <w:sz w:val="21"/>
          <w:szCs w:val="21"/>
        </w:rPr>
        <w:t xml:space="preserve">Strony oświadczają, że </w:t>
      </w:r>
      <w:r w:rsidR="009D4052" w:rsidRPr="009D4052">
        <w:rPr>
          <w:rFonts w:ascii="Arial" w:hAnsi="Arial" w:cs="Arial"/>
          <w:sz w:val="21"/>
          <w:szCs w:val="21"/>
        </w:rPr>
        <w:t>w związku z zawarciem Umowy głównej</w:t>
      </w:r>
      <w:r w:rsidR="009D4052">
        <w:rPr>
          <w:rFonts w:ascii="Arial" w:hAnsi="Arial" w:cs="Arial"/>
          <w:sz w:val="21"/>
          <w:szCs w:val="21"/>
        </w:rPr>
        <w:t>, zawierają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E8432B">
        <w:rPr>
          <w:rFonts w:ascii="Arial" w:hAnsi="Arial" w:cs="Arial"/>
          <w:sz w:val="21"/>
          <w:szCs w:val="21"/>
        </w:rPr>
        <w:t>niniejsz</w:t>
      </w:r>
      <w:r w:rsidR="009D4052" w:rsidRPr="00E8432B">
        <w:rPr>
          <w:rFonts w:ascii="Arial" w:hAnsi="Arial" w:cs="Arial"/>
          <w:sz w:val="21"/>
          <w:szCs w:val="21"/>
        </w:rPr>
        <w:t>ą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23654C" w:rsidRPr="00E8432B">
        <w:rPr>
          <w:rFonts w:ascii="Arial" w:hAnsi="Arial" w:cs="Arial"/>
          <w:sz w:val="21"/>
          <w:szCs w:val="21"/>
        </w:rPr>
        <w:t>U</w:t>
      </w:r>
      <w:r w:rsidRPr="00E8432B">
        <w:rPr>
          <w:rFonts w:ascii="Arial" w:hAnsi="Arial" w:cs="Arial"/>
          <w:sz w:val="21"/>
          <w:szCs w:val="21"/>
        </w:rPr>
        <w:t>mow</w:t>
      </w:r>
      <w:r w:rsidR="009D4052" w:rsidRPr="00E8432B">
        <w:rPr>
          <w:rFonts w:ascii="Arial" w:hAnsi="Arial" w:cs="Arial"/>
          <w:sz w:val="21"/>
          <w:szCs w:val="21"/>
        </w:rPr>
        <w:t>ę</w:t>
      </w:r>
      <w:r w:rsidRPr="00E8432B">
        <w:rPr>
          <w:rFonts w:ascii="Arial" w:hAnsi="Arial" w:cs="Arial"/>
          <w:sz w:val="21"/>
          <w:szCs w:val="21"/>
        </w:rPr>
        <w:t xml:space="preserve"> </w:t>
      </w:r>
      <w:r w:rsidR="0091469F" w:rsidRPr="00E8432B">
        <w:rPr>
          <w:rFonts w:ascii="Arial" w:hAnsi="Arial" w:cs="Arial"/>
          <w:sz w:val="21"/>
          <w:szCs w:val="21"/>
        </w:rPr>
        <w:t xml:space="preserve">w trybie art. 28 ust 3 RODO </w:t>
      </w:r>
      <w:r w:rsidRPr="00E8432B">
        <w:rPr>
          <w:rFonts w:ascii="Arial" w:hAnsi="Arial" w:cs="Arial"/>
          <w:sz w:val="21"/>
          <w:szCs w:val="21"/>
        </w:rPr>
        <w:t xml:space="preserve">w celu wykonania obowiązków, o których mowa w </w:t>
      </w:r>
      <w:r w:rsidR="00726A01" w:rsidRPr="00E8432B">
        <w:rPr>
          <w:rFonts w:ascii="Arial" w:hAnsi="Arial" w:cs="Arial"/>
          <w:sz w:val="21"/>
          <w:szCs w:val="21"/>
        </w:rPr>
        <w:t>RODO</w:t>
      </w:r>
      <w:r w:rsidR="009D4052" w:rsidRPr="00E8432B">
        <w:rPr>
          <w:rFonts w:ascii="Arial" w:hAnsi="Arial" w:cs="Arial"/>
          <w:sz w:val="21"/>
          <w:szCs w:val="21"/>
        </w:rPr>
        <w:t>.</w:t>
      </w:r>
      <w:r w:rsidRPr="00E8432B">
        <w:rPr>
          <w:rFonts w:ascii="Arial" w:hAnsi="Arial" w:cs="Arial"/>
          <w:sz w:val="21"/>
          <w:szCs w:val="21"/>
        </w:rPr>
        <w:t xml:space="preserve"> </w:t>
      </w:r>
    </w:p>
    <w:p w14:paraId="0E8CC04F" w14:textId="77777777" w:rsidR="00AD2DED" w:rsidRPr="006D628B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>Administrator oświadcza, że spełni</w:t>
      </w:r>
      <w:r w:rsidR="0014233C" w:rsidRPr="006D628B">
        <w:rPr>
          <w:rFonts w:ascii="Arial" w:hAnsi="Arial" w:cs="Arial"/>
          <w:sz w:val="21"/>
          <w:szCs w:val="21"/>
        </w:rPr>
        <w:t>a</w:t>
      </w:r>
      <w:r w:rsidRPr="006D628B">
        <w:rPr>
          <w:rFonts w:ascii="Arial" w:hAnsi="Arial" w:cs="Arial"/>
          <w:sz w:val="21"/>
          <w:szCs w:val="21"/>
        </w:rPr>
        <w:t xml:space="preserve"> warunki legalności </w:t>
      </w:r>
      <w:r w:rsidR="00D82E1D">
        <w:rPr>
          <w:rFonts w:ascii="Arial" w:hAnsi="Arial" w:cs="Arial"/>
          <w:sz w:val="21"/>
          <w:szCs w:val="21"/>
        </w:rPr>
        <w:t>p</w:t>
      </w:r>
      <w:r w:rsidRPr="006D628B">
        <w:rPr>
          <w:rFonts w:ascii="Arial" w:hAnsi="Arial" w:cs="Arial"/>
          <w:sz w:val="21"/>
          <w:szCs w:val="21"/>
        </w:rPr>
        <w:t xml:space="preserve">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osobowych, jak również</w:t>
      </w:r>
      <w:r w:rsidR="00480E7A">
        <w:rPr>
          <w:rFonts w:ascii="Arial" w:hAnsi="Arial" w:cs="Arial"/>
          <w:sz w:val="21"/>
          <w:szCs w:val="21"/>
        </w:rPr>
        <w:t>,</w:t>
      </w:r>
      <w:r w:rsidRPr="006D628B">
        <w:rPr>
          <w:rFonts w:ascii="Arial" w:hAnsi="Arial" w:cs="Arial"/>
          <w:sz w:val="21"/>
          <w:szCs w:val="21"/>
        </w:rPr>
        <w:t xml:space="preserve"> że jest uprawniony do powierzenia </w:t>
      </w:r>
      <w:r w:rsidR="00D82E1D">
        <w:rPr>
          <w:rFonts w:ascii="Arial" w:hAnsi="Arial" w:cs="Arial"/>
          <w:sz w:val="21"/>
          <w:szCs w:val="21"/>
        </w:rPr>
        <w:t>d</w:t>
      </w:r>
      <w:r w:rsidRPr="006D628B">
        <w:rPr>
          <w:rFonts w:ascii="Arial" w:hAnsi="Arial" w:cs="Arial"/>
          <w:sz w:val="21"/>
          <w:szCs w:val="21"/>
        </w:rPr>
        <w:t>anych osobowych.</w:t>
      </w:r>
    </w:p>
    <w:p w14:paraId="48BA4BD3" w14:textId="423C789F" w:rsidR="00AD2DED" w:rsidRDefault="00AD2DED" w:rsidP="00E8432B">
      <w:pPr>
        <w:pStyle w:val="Akapitzlist"/>
        <w:numPr>
          <w:ilvl w:val="0"/>
          <w:numId w:val="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D628B">
        <w:rPr>
          <w:rFonts w:ascii="Arial" w:hAnsi="Arial" w:cs="Arial"/>
          <w:sz w:val="21"/>
          <w:szCs w:val="21"/>
        </w:rPr>
        <w:t xml:space="preserve">Przetwarzający oświadcza, iż dysponuje </w:t>
      </w:r>
      <w:r w:rsidR="00D23373" w:rsidRPr="006D628B">
        <w:rPr>
          <w:rFonts w:ascii="Arial" w:hAnsi="Arial" w:cs="Arial"/>
          <w:sz w:val="21"/>
          <w:szCs w:val="21"/>
        </w:rPr>
        <w:t xml:space="preserve">odpowiednimi </w:t>
      </w:r>
      <w:r w:rsidRPr="006D628B">
        <w:rPr>
          <w:rFonts w:ascii="Arial" w:hAnsi="Arial" w:cs="Arial"/>
          <w:sz w:val="21"/>
          <w:szCs w:val="21"/>
        </w:rPr>
        <w:t>środkami</w:t>
      </w:r>
      <w:r w:rsidR="00F13A0A">
        <w:rPr>
          <w:rFonts w:ascii="Arial" w:hAnsi="Arial" w:cs="Arial"/>
          <w:sz w:val="21"/>
          <w:szCs w:val="21"/>
        </w:rPr>
        <w:t xml:space="preserve"> technicznymi i </w:t>
      </w:r>
      <w:r w:rsidR="00D23373" w:rsidRPr="006D628B">
        <w:rPr>
          <w:rFonts w:ascii="Arial" w:hAnsi="Arial" w:cs="Arial"/>
          <w:sz w:val="21"/>
          <w:szCs w:val="21"/>
        </w:rPr>
        <w:t>organizacyjnymi</w:t>
      </w:r>
      <w:r w:rsidRPr="006D628B">
        <w:rPr>
          <w:rFonts w:ascii="Arial" w:hAnsi="Arial" w:cs="Arial"/>
          <w:sz w:val="21"/>
          <w:szCs w:val="21"/>
        </w:rPr>
        <w:t>, doświadczeniem, wiedzą i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6D628B">
        <w:rPr>
          <w:rFonts w:ascii="Arial" w:hAnsi="Arial" w:cs="Arial"/>
          <w:sz w:val="21"/>
          <w:szCs w:val="21"/>
        </w:rPr>
        <w:t>wykwalifikowanym personelem, umożliwia</w:t>
      </w:r>
      <w:r w:rsidR="00855468" w:rsidRPr="006D628B">
        <w:rPr>
          <w:rFonts w:ascii="Arial" w:hAnsi="Arial" w:cs="Arial"/>
          <w:sz w:val="21"/>
          <w:szCs w:val="21"/>
        </w:rPr>
        <w:t xml:space="preserve">jącymi </w:t>
      </w:r>
      <w:r w:rsidRPr="006D628B">
        <w:rPr>
          <w:rFonts w:ascii="Arial" w:hAnsi="Arial" w:cs="Arial"/>
          <w:sz w:val="21"/>
          <w:szCs w:val="21"/>
        </w:rPr>
        <w:t xml:space="preserve">mu prawidłowe wykonanie niniejszej </w:t>
      </w:r>
      <w:r w:rsidR="0023654C" w:rsidRPr="006D628B">
        <w:rPr>
          <w:rFonts w:ascii="Arial" w:hAnsi="Arial" w:cs="Arial"/>
          <w:sz w:val="21"/>
          <w:szCs w:val="21"/>
        </w:rPr>
        <w:t>U</w:t>
      </w:r>
      <w:r w:rsidRPr="006D628B">
        <w:rPr>
          <w:rFonts w:ascii="Arial" w:hAnsi="Arial" w:cs="Arial"/>
          <w:sz w:val="21"/>
          <w:szCs w:val="21"/>
        </w:rPr>
        <w:t xml:space="preserve">mowy, spełnienie wymogów </w:t>
      </w:r>
      <w:r w:rsidR="00386916" w:rsidRPr="006D628B">
        <w:rPr>
          <w:rFonts w:ascii="Arial" w:hAnsi="Arial" w:cs="Arial"/>
          <w:sz w:val="21"/>
          <w:szCs w:val="21"/>
        </w:rPr>
        <w:t>R</w:t>
      </w:r>
      <w:r w:rsidR="00727783">
        <w:rPr>
          <w:rFonts w:ascii="Arial" w:hAnsi="Arial" w:cs="Arial"/>
          <w:sz w:val="21"/>
          <w:szCs w:val="21"/>
        </w:rPr>
        <w:t xml:space="preserve">ODO </w:t>
      </w:r>
      <w:r w:rsidRPr="006D628B">
        <w:rPr>
          <w:rFonts w:ascii="Arial" w:hAnsi="Arial" w:cs="Arial"/>
          <w:sz w:val="21"/>
          <w:szCs w:val="21"/>
        </w:rPr>
        <w:t>oraz gwarantuje ochronę praw osób, których dane dotyczą.</w:t>
      </w:r>
    </w:p>
    <w:p w14:paraId="77CD59BD" w14:textId="007BEB86" w:rsidR="00004F26" w:rsidRDefault="00081A2D" w:rsidP="00E8432B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Administrator</w:t>
      </w:r>
      <w:r w:rsidRPr="00081A2D">
        <w:rPr>
          <w:rFonts w:ascii="Arial" w:hAnsi="Arial" w:cs="Arial"/>
          <w:sz w:val="21"/>
          <w:szCs w:val="21"/>
        </w:rPr>
        <w:t xml:space="preserve"> zobowiązuje Przetwarzającego do wprowadzenia odpowiednich</w:t>
      </w:r>
      <w:r w:rsidR="00004F26">
        <w:rPr>
          <w:rFonts w:ascii="Arial" w:hAnsi="Arial" w:cs="Arial"/>
          <w:sz w:val="21"/>
          <w:szCs w:val="21"/>
        </w:rPr>
        <w:t xml:space="preserve"> środków technicznych i organizacyjnych w celu ochrony</w:t>
      </w:r>
      <w:r w:rsidR="003757B1">
        <w:rPr>
          <w:rFonts w:ascii="Arial" w:hAnsi="Arial" w:cs="Arial"/>
          <w:sz w:val="21"/>
          <w:szCs w:val="21"/>
        </w:rPr>
        <w:t xml:space="preserve"> powierzanych</w:t>
      </w:r>
      <w:r w:rsidR="00004F26">
        <w:rPr>
          <w:rFonts w:ascii="Arial" w:hAnsi="Arial" w:cs="Arial"/>
          <w:sz w:val="21"/>
          <w:szCs w:val="21"/>
        </w:rPr>
        <w:t xml:space="preserve"> danych</w:t>
      </w:r>
      <w:r w:rsidR="003757B1">
        <w:rPr>
          <w:rFonts w:ascii="Arial" w:hAnsi="Arial" w:cs="Arial"/>
          <w:sz w:val="21"/>
          <w:szCs w:val="21"/>
        </w:rPr>
        <w:t xml:space="preserve"> osobowych</w:t>
      </w:r>
      <w:r w:rsidR="00004F26">
        <w:rPr>
          <w:rFonts w:ascii="Arial" w:hAnsi="Arial" w:cs="Arial"/>
          <w:sz w:val="21"/>
          <w:szCs w:val="21"/>
        </w:rPr>
        <w:t>, których minimalny zakres obejmuje:</w:t>
      </w:r>
    </w:p>
    <w:p w14:paraId="16AB90DB" w14:textId="1E1152BA" w:rsidR="00004F26" w:rsidRPr="00081A2D" w:rsidRDefault="00004F26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wdrożenie odpowiednich </w:t>
      </w:r>
      <w:r w:rsidR="003757B1">
        <w:rPr>
          <w:rFonts w:ascii="Arial" w:hAnsi="Arial" w:cs="Arial"/>
          <w:sz w:val="21"/>
          <w:szCs w:val="21"/>
        </w:rPr>
        <w:t xml:space="preserve">i udokumentowanych </w:t>
      </w:r>
      <w:r>
        <w:rPr>
          <w:rFonts w:ascii="Arial" w:hAnsi="Arial" w:cs="Arial"/>
          <w:sz w:val="21"/>
          <w:szCs w:val="21"/>
        </w:rPr>
        <w:t>polityk ochrony danych;</w:t>
      </w:r>
    </w:p>
    <w:p w14:paraId="424D3EFF" w14:textId="58B21BEC" w:rsidR="003757B1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>przeprowadzeni</w:t>
      </w:r>
      <w:r w:rsidR="003757B1">
        <w:rPr>
          <w:rFonts w:ascii="Arial" w:hAnsi="Arial" w:cs="Arial"/>
          <w:sz w:val="21"/>
          <w:szCs w:val="21"/>
        </w:rPr>
        <w:t>e</w:t>
      </w:r>
      <w:r w:rsidR="006C60FE" w:rsidRPr="00E002B4">
        <w:rPr>
          <w:rFonts w:ascii="Arial" w:hAnsi="Arial" w:cs="Arial"/>
          <w:sz w:val="21"/>
          <w:szCs w:val="21"/>
        </w:rPr>
        <w:t xml:space="preserve"> co najmniej jednego szkolenia</w:t>
      </w:r>
      <w:r w:rsidR="00E8432B" w:rsidRPr="00E002B4">
        <w:rPr>
          <w:rFonts w:ascii="Arial" w:hAnsi="Arial" w:cs="Arial"/>
          <w:sz w:val="21"/>
          <w:szCs w:val="21"/>
        </w:rPr>
        <w:t xml:space="preserve"> </w:t>
      </w:r>
      <w:r w:rsidRPr="00E002B4">
        <w:rPr>
          <w:rFonts w:ascii="Arial" w:hAnsi="Arial" w:cs="Arial"/>
          <w:sz w:val="21"/>
          <w:szCs w:val="21"/>
        </w:rPr>
        <w:t>pracowników</w:t>
      </w:r>
      <w:r w:rsidR="005139B7" w:rsidRPr="005139B7">
        <w:rPr>
          <w:rFonts w:ascii="Arial" w:hAnsi="Arial" w:cs="Arial"/>
          <w:sz w:val="21"/>
          <w:szCs w:val="21"/>
        </w:rPr>
        <w:t xml:space="preserve"> </w:t>
      </w:r>
      <w:r w:rsidR="005139B7" w:rsidRPr="005B1E5C">
        <w:rPr>
          <w:rFonts w:ascii="Arial" w:hAnsi="Arial" w:cs="Arial"/>
          <w:sz w:val="21"/>
          <w:szCs w:val="21"/>
        </w:rPr>
        <w:t>zaangażowanych w realizację projektu, w zakresie przetwarzania danych osobowych,</w:t>
      </w:r>
      <w:r w:rsidRPr="00E002B4">
        <w:rPr>
          <w:rFonts w:ascii="Arial" w:hAnsi="Arial" w:cs="Arial"/>
          <w:sz w:val="21"/>
          <w:szCs w:val="21"/>
        </w:rPr>
        <w:t xml:space="preserve"> </w:t>
      </w:r>
      <w:r w:rsidR="005139B7">
        <w:rPr>
          <w:rFonts w:ascii="Arial" w:hAnsi="Arial" w:cs="Arial"/>
          <w:sz w:val="21"/>
          <w:szCs w:val="21"/>
        </w:rPr>
        <w:t>przed ich przystąpieniem do przetwarzania danych. Przetwarzający zobowiązany jest do udokumentowania przeszkolenia personelu</w:t>
      </w:r>
      <w:r w:rsidR="003757B1" w:rsidRPr="00E002B4">
        <w:rPr>
          <w:rFonts w:ascii="Arial" w:hAnsi="Arial" w:cs="Arial"/>
          <w:sz w:val="21"/>
          <w:szCs w:val="21"/>
        </w:rPr>
        <w:t>;</w:t>
      </w:r>
      <w:r w:rsidR="001072E9" w:rsidRPr="00E002B4">
        <w:rPr>
          <w:rFonts w:ascii="Arial" w:hAnsi="Arial" w:cs="Arial"/>
          <w:sz w:val="21"/>
          <w:szCs w:val="21"/>
        </w:rPr>
        <w:t xml:space="preserve"> </w:t>
      </w:r>
    </w:p>
    <w:p w14:paraId="3C426BBB" w14:textId="2ED07332" w:rsidR="002F217B" w:rsidRDefault="003757B1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wykonywanie</w:t>
      </w:r>
      <w:r w:rsidR="00081A2D" w:rsidRPr="00E002B4">
        <w:rPr>
          <w:rFonts w:ascii="Arial" w:hAnsi="Arial" w:cs="Arial"/>
          <w:sz w:val="21"/>
          <w:szCs w:val="21"/>
        </w:rPr>
        <w:t xml:space="preserve"> okresowych (nie rzadziej niż raz na </w:t>
      </w:r>
      <w:r w:rsidRPr="003757B1">
        <w:rPr>
          <w:rFonts w:ascii="Arial" w:hAnsi="Arial" w:cs="Arial"/>
          <w:sz w:val="21"/>
          <w:szCs w:val="21"/>
        </w:rPr>
        <w:t>rok</w:t>
      </w:r>
      <w:r w:rsidR="00081A2D" w:rsidRPr="00E002B4">
        <w:rPr>
          <w:rFonts w:ascii="Arial" w:hAnsi="Arial" w:cs="Arial"/>
          <w:sz w:val="21"/>
          <w:szCs w:val="21"/>
        </w:rPr>
        <w:t>) przeglądów obowiązujących procedur w zakresie ochrony danych osobowych, w szczególności w kontekście ich adekwatności do zidentyfikowanego ryzyka oraz faktu przestrzegania ich przez wszystkie osoby zaangażowane. Z czynności niniejszej należy sporządzić pisemny raport</w:t>
      </w:r>
      <w:r w:rsidR="002F217B">
        <w:rPr>
          <w:rFonts w:ascii="Arial" w:hAnsi="Arial" w:cs="Arial"/>
          <w:sz w:val="21"/>
          <w:szCs w:val="21"/>
        </w:rPr>
        <w:t>;</w:t>
      </w:r>
    </w:p>
    <w:p w14:paraId="4AEC74E1" w14:textId="7F55F257" w:rsidR="002F217B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E002B4">
        <w:rPr>
          <w:rFonts w:ascii="Arial" w:hAnsi="Arial" w:cs="Arial"/>
          <w:sz w:val="21"/>
          <w:szCs w:val="21"/>
        </w:rPr>
        <w:t xml:space="preserve">przetwarzania </w:t>
      </w:r>
      <w:r w:rsidR="002F217B">
        <w:rPr>
          <w:rFonts w:ascii="Arial" w:hAnsi="Arial" w:cs="Arial"/>
          <w:sz w:val="21"/>
          <w:szCs w:val="21"/>
        </w:rPr>
        <w:t xml:space="preserve">powierzonych </w:t>
      </w:r>
      <w:r w:rsidRPr="00E002B4">
        <w:rPr>
          <w:rFonts w:ascii="Arial" w:hAnsi="Arial" w:cs="Arial"/>
          <w:sz w:val="21"/>
          <w:szCs w:val="21"/>
        </w:rPr>
        <w:t xml:space="preserve">danych osobowych wyłącznie przy użyciu </w:t>
      </w:r>
      <w:r w:rsidR="00B90781">
        <w:rPr>
          <w:rFonts w:ascii="Arial" w:hAnsi="Arial" w:cs="Arial"/>
          <w:sz w:val="21"/>
          <w:szCs w:val="21"/>
        </w:rPr>
        <w:t xml:space="preserve">zabezpieczonego </w:t>
      </w:r>
      <w:r w:rsidRPr="00E002B4">
        <w:rPr>
          <w:rFonts w:ascii="Arial" w:hAnsi="Arial" w:cs="Arial"/>
          <w:sz w:val="21"/>
          <w:szCs w:val="21"/>
        </w:rPr>
        <w:t>sprzętu</w:t>
      </w:r>
      <w:r w:rsidR="002F217B">
        <w:rPr>
          <w:rFonts w:ascii="Arial" w:hAnsi="Arial" w:cs="Arial"/>
          <w:sz w:val="21"/>
          <w:szCs w:val="21"/>
        </w:rPr>
        <w:t xml:space="preserve"> komputerowego</w:t>
      </w:r>
      <w:r w:rsidR="00B90781">
        <w:rPr>
          <w:rFonts w:ascii="Arial" w:hAnsi="Arial" w:cs="Arial"/>
          <w:sz w:val="21"/>
          <w:szCs w:val="21"/>
        </w:rPr>
        <w:t>, w szczególności przy użyciu oprogramowania antywirusowego;</w:t>
      </w:r>
    </w:p>
    <w:p w14:paraId="12699391" w14:textId="7B5F527A" w:rsidR="002F217B" w:rsidRDefault="002F217B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 powierzonych danych w zamykanych pomieszczeniach i zamykanych szafach;</w:t>
      </w:r>
    </w:p>
    <w:p w14:paraId="1B725A0A" w14:textId="09247546" w:rsidR="00081A2D" w:rsidRPr="00E002B4" w:rsidRDefault="00081A2D" w:rsidP="00A621F8">
      <w:pPr>
        <w:pStyle w:val="Akapitzlist"/>
        <w:numPr>
          <w:ilvl w:val="1"/>
          <w:numId w:val="4"/>
        </w:numPr>
        <w:jc w:val="both"/>
        <w:rPr>
          <w:rFonts w:ascii="Arial" w:hAnsi="Arial" w:cs="Arial"/>
          <w:sz w:val="21"/>
          <w:szCs w:val="21"/>
        </w:rPr>
      </w:pPr>
      <w:r w:rsidRPr="00A621F8">
        <w:rPr>
          <w:rFonts w:ascii="Arial" w:hAnsi="Arial" w:cs="Arial"/>
          <w:sz w:val="21"/>
          <w:szCs w:val="21"/>
        </w:rPr>
        <w:t xml:space="preserve">przenoszenia </w:t>
      </w:r>
      <w:r w:rsidR="002F217B">
        <w:rPr>
          <w:rFonts w:ascii="Arial" w:hAnsi="Arial" w:cs="Arial"/>
          <w:sz w:val="21"/>
          <w:szCs w:val="21"/>
        </w:rPr>
        <w:t xml:space="preserve">i przesyłania powierzonych </w:t>
      </w:r>
      <w:r w:rsidRPr="00A621F8">
        <w:rPr>
          <w:rFonts w:ascii="Arial" w:hAnsi="Arial" w:cs="Arial"/>
          <w:sz w:val="21"/>
          <w:szCs w:val="21"/>
        </w:rPr>
        <w:t xml:space="preserve">danych wyłącznie </w:t>
      </w:r>
      <w:r w:rsidR="002F217B">
        <w:rPr>
          <w:rFonts w:ascii="Arial" w:hAnsi="Arial" w:cs="Arial"/>
          <w:sz w:val="21"/>
          <w:szCs w:val="21"/>
        </w:rPr>
        <w:t>po ich zabezpieczeniu kryptograficznym (zaszyfrowaniu), z hasłem zawierającym minimum 8 znaków, duże i małe litery, cyfry i znaki specjalne</w:t>
      </w:r>
      <w:r w:rsidRPr="00E002B4">
        <w:rPr>
          <w:rFonts w:ascii="Arial" w:hAnsi="Arial" w:cs="Arial"/>
          <w:sz w:val="21"/>
          <w:szCs w:val="21"/>
        </w:rPr>
        <w:t>.</w:t>
      </w:r>
    </w:p>
    <w:p w14:paraId="6458CC5C" w14:textId="2BFE983E" w:rsidR="00882B91" w:rsidRPr="00E002B4" w:rsidRDefault="00882B91" w:rsidP="00E002B4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882B91">
        <w:rPr>
          <w:rFonts w:ascii="Arial" w:hAnsi="Arial"/>
          <w:sz w:val="21"/>
          <w:szCs w:val="21"/>
        </w:rPr>
        <w:t>Administrator</w:t>
      </w:r>
      <w:r w:rsidRPr="00E002B4">
        <w:rPr>
          <w:rFonts w:ascii="Arial" w:hAnsi="Arial"/>
          <w:sz w:val="21"/>
          <w:szCs w:val="21"/>
        </w:rPr>
        <w:t xml:space="preserve"> zobowiązuje Przetwarzającego do stosowania dokumentów</w:t>
      </w:r>
      <w:r w:rsidRPr="00882B91">
        <w:rPr>
          <w:rFonts w:ascii="Arial" w:hAnsi="Arial"/>
          <w:sz w:val="21"/>
          <w:szCs w:val="21"/>
        </w:rPr>
        <w:t xml:space="preserve"> i środków</w:t>
      </w:r>
      <w:r w:rsidRPr="00E002B4">
        <w:rPr>
          <w:rFonts w:ascii="Arial" w:hAnsi="Arial"/>
          <w:sz w:val="21"/>
          <w:szCs w:val="21"/>
        </w:rPr>
        <w:t xml:space="preserve"> </w:t>
      </w:r>
      <w:r>
        <w:rPr>
          <w:rFonts w:ascii="Arial" w:hAnsi="Arial"/>
          <w:sz w:val="21"/>
          <w:szCs w:val="21"/>
        </w:rPr>
        <w:t>dotyczących</w:t>
      </w:r>
      <w:r w:rsidRPr="00E002B4">
        <w:rPr>
          <w:rFonts w:ascii="Arial" w:hAnsi="Arial"/>
          <w:sz w:val="21"/>
          <w:szCs w:val="21"/>
        </w:rPr>
        <w:t xml:space="preserve"> zasad ochrony danych osobowych, wskazan</w:t>
      </w:r>
      <w:r>
        <w:rPr>
          <w:rFonts w:ascii="Arial" w:hAnsi="Arial"/>
          <w:sz w:val="21"/>
          <w:szCs w:val="21"/>
        </w:rPr>
        <w:t>ych</w:t>
      </w:r>
      <w:r w:rsidRPr="00E002B4">
        <w:rPr>
          <w:rFonts w:ascii="Arial" w:hAnsi="Arial"/>
          <w:sz w:val="21"/>
          <w:szCs w:val="21"/>
        </w:rPr>
        <w:t xml:space="preserve"> w</w:t>
      </w:r>
      <w:r w:rsidRPr="00882B91">
        <w:rPr>
          <w:rFonts w:ascii="Arial" w:hAnsi="Arial"/>
          <w:sz w:val="21"/>
          <w:szCs w:val="21"/>
        </w:rPr>
        <w:t xml:space="preserve"> </w:t>
      </w:r>
      <w:r w:rsidRPr="00E002B4">
        <w:rPr>
          <w:rFonts w:ascii="Arial" w:hAnsi="Arial"/>
          <w:i/>
          <w:sz w:val="21"/>
          <w:szCs w:val="21"/>
        </w:rPr>
        <w:t>Arkuszu oceny podmiotu przetwarzającego dane osobowe w związku z powierzeniem przetwarzania danych osobowych</w:t>
      </w:r>
      <w:r w:rsidRPr="00E002B4">
        <w:rPr>
          <w:rFonts w:ascii="Arial" w:hAnsi="Arial"/>
          <w:sz w:val="21"/>
          <w:szCs w:val="21"/>
        </w:rPr>
        <w:t>, wypełnian</w:t>
      </w:r>
      <w:r>
        <w:rPr>
          <w:rFonts w:ascii="Arial" w:hAnsi="Arial"/>
          <w:sz w:val="21"/>
          <w:szCs w:val="21"/>
        </w:rPr>
        <w:t>ym</w:t>
      </w:r>
      <w:r w:rsidRPr="00E002B4">
        <w:rPr>
          <w:rFonts w:ascii="Arial" w:hAnsi="Arial"/>
          <w:sz w:val="21"/>
          <w:szCs w:val="21"/>
        </w:rPr>
        <w:t xml:space="preserve"> przed podpisaniem umowy powierzenia danych osobowych.</w:t>
      </w:r>
    </w:p>
    <w:p w14:paraId="0F677DBA" w14:textId="0FB2C3BF" w:rsidR="00C857AB" w:rsidRPr="00E002B4" w:rsidRDefault="00D54CB4" w:rsidP="00A621F8">
      <w:pPr>
        <w:pStyle w:val="Akapitzlist"/>
        <w:numPr>
          <w:ilvl w:val="0"/>
          <w:numId w:val="4"/>
        </w:numPr>
        <w:tabs>
          <w:tab w:val="left" w:pos="360"/>
        </w:tabs>
        <w:spacing w:after="60"/>
        <w:ind w:hanging="436"/>
        <w:jc w:val="both"/>
        <w:rPr>
          <w:rFonts w:ascii="Arial" w:hAnsi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 jest zobowiązany odebrać od każd</w:t>
      </w:r>
      <w:r w:rsidR="00092F6D">
        <w:rPr>
          <w:rFonts w:ascii="Arial" w:hAnsi="Arial" w:cs="Arial"/>
          <w:sz w:val="21"/>
          <w:szCs w:val="21"/>
        </w:rPr>
        <w:t>ego uczestnika projektu</w:t>
      </w:r>
      <w:r>
        <w:rPr>
          <w:rFonts w:ascii="Arial" w:hAnsi="Arial" w:cs="Arial"/>
          <w:sz w:val="21"/>
          <w:szCs w:val="21"/>
        </w:rPr>
        <w:t xml:space="preserve"> oświadczenie</w:t>
      </w:r>
      <w:r w:rsidR="00302A1B">
        <w:rPr>
          <w:rFonts w:ascii="Arial" w:hAnsi="Arial" w:cs="Arial"/>
          <w:sz w:val="21"/>
          <w:szCs w:val="21"/>
        </w:rPr>
        <w:t xml:space="preserve">, którego </w:t>
      </w:r>
      <w:r w:rsidR="00302A1B" w:rsidRPr="00B54CF1">
        <w:rPr>
          <w:rFonts w:ascii="Arial" w:hAnsi="Arial" w:cs="Arial"/>
          <w:sz w:val="21"/>
          <w:szCs w:val="21"/>
        </w:rPr>
        <w:t>zakres</w:t>
      </w:r>
      <w:r w:rsidR="00302A1B">
        <w:rPr>
          <w:rFonts w:ascii="Arial" w:hAnsi="Arial" w:cs="Arial"/>
          <w:sz w:val="21"/>
          <w:szCs w:val="21"/>
        </w:rPr>
        <w:t xml:space="preserve"> stanowi załącznik nr </w:t>
      </w:r>
      <w:r w:rsidR="002245C2">
        <w:rPr>
          <w:rFonts w:ascii="Arial" w:hAnsi="Arial" w:cs="Arial"/>
          <w:sz w:val="21"/>
          <w:szCs w:val="21"/>
        </w:rPr>
        <w:t>1</w:t>
      </w:r>
      <w:r>
        <w:rPr>
          <w:rFonts w:ascii="Arial" w:hAnsi="Arial" w:cs="Arial"/>
          <w:sz w:val="21"/>
          <w:szCs w:val="21"/>
        </w:rPr>
        <w:t>.</w:t>
      </w:r>
      <w:r w:rsidRPr="00D54CB4">
        <w:rPr>
          <w:rFonts w:ascii="Arial" w:hAnsi="Arial" w:cs="Arial"/>
          <w:sz w:val="21"/>
          <w:szCs w:val="21"/>
        </w:rPr>
        <w:t xml:space="preserve"> </w:t>
      </w:r>
      <w:r w:rsidR="00B34E0F">
        <w:rPr>
          <w:rFonts w:ascii="Arial" w:hAnsi="Arial" w:cs="Arial"/>
          <w:sz w:val="21"/>
          <w:szCs w:val="21"/>
        </w:rPr>
        <w:t>Dane osobowe zbierane na potrzeby rekrutacji nie stanowią danych uczestnika projektu.</w:t>
      </w:r>
    </w:p>
    <w:p w14:paraId="4059A443" w14:textId="3850D0D0" w:rsidR="00D54CB4" w:rsidRPr="00D54CB4" w:rsidRDefault="00D54CB4" w:rsidP="00BF3D7A">
      <w:pPr>
        <w:pStyle w:val="Akapitzlist"/>
        <w:numPr>
          <w:ilvl w:val="0"/>
          <w:numId w:val="4"/>
        </w:numPr>
        <w:tabs>
          <w:tab w:val="left" w:pos="709"/>
        </w:tabs>
        <w:spacing w:after="60"/>
        <w:ind w:hanging="436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Oświadczenia przechowuje Przetwarzający w swojej siedzibie lub w innym miejscu, w którym są przechowywane dokumenty związane z projektem. </w:t>
      </w:r>
    </w:p>
    <w:p w14:paraId="0EC5A8A1" w14:textId="77777777" w:rsidR="00A621F8" w:rsidRDefault="00A621F8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</w:p>
    <w:p w14:paraId="38B1D71C" w14:textId="0B2E6AD8" w:rsidR="00AD2DED" w:rsidRPr="006C4F51" w:rsidRDefault="00AD2DED" w:rsidP="00E8432B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3</w:t>
      </w:r>
    </w:p>
    <w:p w14:paraId="1996146E" w14:textId="77777777" w:rsidR="00AD2DED" w:rsidRDefault="00AD2DED" w:rsidP="00E002B4">
      <w:pPr>
        <w:suppressAutoHyphens w:val="0"/>
        <w:spacing w:after="60" w:line="276" w:lineRule="auto"/>
        <w:ind w:left="360"/>
        <w:jc w:val="both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Przedmiot </w:t>
      </w:r>
      <w:r w:rsidR="0023654C" w:rsidRPr="006C4F51">
        <w:rPr>
          <w:rFonts w:ascii="Arial" w:hAnsi="Arial" w:cs="Arial"/>
          <w:b/>
          <w:sz w:val="21"/>
          <w:szCs w:val="21"/>
        </w:rPr>
        <w:t>U</w:t>
      </w:r>
      <w:r w:rsidRPr="006C4F51">
        <w:rPr>
          <w:rFonts w:ascii="Arial" w:hAnsi="Arial" w:cs="Arial"/>
          <w:b/>
          <w:sz w:val="21"/>
          <w:szCs w:val="21"/>
        </w:rPr>
        <w:t>mowy oraz zakres</w:t>
      </w:r>
      <w:r w:rsidR="00E27E3C" w:rsidRPr="006C4F51">
        <w:rPr>
          <w:rFonts w:ascii="Arial" w:hAnsi="Arial" w:cs="Arial"/>
          <w:b/>
          <w:sz w:val="21"/>
          <w:szCs w:val="21"/>
        </w:rPr>
        <w:t>, charakter</w:t>
      </w:r>
      <w:r w:rsidRPr="006C4F51">
        <w:rPr>
          <w:rFonts w:ascii="Arial" w:hAnsi="Arial" w:cs="Arial"/>
          <w:b/>
          <w:sz w:val="21"/>
          <w:szCs w:val="21"/>
        </w:rPr>
        <w:t xml:space="preserve"> i cel </w:t>
      </w:r>
      <w:r w:rsidR="00480E7A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480E7A">
        <w:rPr>
          <w:rFonts w:ascii="Arial" w:hAnsi="Arial" w:cs="Arial"/>
          <w:b/>
          <w:sz w:val="21"/>
          <w:szCs w:val="21"/>
        </w:rPr>
        <w:t>d</w:t>
      </w:r>
      <w:r w:rsidR="0023654C" w:rsidRPr="006C4F51">
        <w:rPr>
          <w:rFonts w:ascii="Arial" w:hAnsi="Arial" w:cs="Arial"/>
          <w:b/>
          <w:sz w:val="21"/>
          <w:szCs w:val="21"/>
        </w:rPr>
        <w:t xml:space="preserve">anych </w:t>
      </w:r>
      <w:r w:rsidRPr="006C4F51">
        <w:rPr>
          <w:rFonts w:ascii="Arial" w:hAnsi="Arial" w:cs="Arial"/>
          <w:b/>
          <w:sz w:val="21"/>
          <w:szCs w:val="21"/>
        </w:rPr>
        <w:t>osobowych</w:t>
      </w:r>
    </w:p>
    <w:p w14:paraId="2D9A8FD6" w14:textId="77777777" w:rsidR="00E17281" w:rsidRPr="006C4F51" w:rsidRDefault="00E17281" w:rsidP="00E50675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sz w:val="21"/>
          <w:szCs w:val="21"/>
        </w:rPr>
      </w:pPr>
    </w:p>
    <w:p w14:paraId="1D8CD059" w14:textId="53CF463F" w:rsidR="00AD2DED" w:rsidRPr="00CB1DB1" w:rsidRDefault="00AD2DED" w:rsidP="001932FD">
      <w:pPr>
        <w:pStyle w:val="Akapitzlist"/>
        <w:numPr>
          <w:ilvl w:val="0"/>
          <w:numId w:val="14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CB1DB1">
        <w:rPr>
          <w:rFonts w:ascii="Arial" w:hAnsi="Arial" w:cs="Arial"/>
          <w:sz w:val="21"/>
          <w:szCs w:val="21"/>
        </w:rPr>
        <w:t xml:space="preserve">Administrator </w:t>
      </w:r>
      <w:r w:rsidR="00CB1DB1">
        <w:rPr>
          <w:rFonts w:ascii="Arial" w:hAnsi="Arial" w:cs="Arial"/>
          <w:sz w:val="21"/>
          <w:szCs w:val="21"/>
        </w:rPr>
        <w:t>w trybie art. 28 ust 3 RODO</w:t>
      </w:r>
      <w:r w:rsidR="00CB1DB1" w:rsidRPr="00CB1DB1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powierza Przetwarzającemu do przetwarzania </w:t>
      </w:r>
      <w:r w:rsidR="00D82E1D">
        <w:rPr>
          <w:rFonts w:ascii="Arial" w:hAnsi="Arial" w:cs="Arial"/>
          <w:sz w:val="21"/>
          <w:szCs w:val="21"/>
        </w:rPr>
        <w:t>d</w:t>
      </w:r>
      <w:r w:rsidRPr="00CB1DB1">
        <w:rPr>
          <w:rFonts w:ascii="Arial" w:hAnsi="Arial" w:cs="Arial"/>
          <w:sz w:val="21"/>
          <w:szCs w:val="21"/>
        </w:rPr>
        <w:t>ane osobowe</w:t>
      </w:r>
      <w:r w:rsidR="0091469F" w:rsidRPr="0091469F">
        <w:t xml:space="preserve"> </w:t>
      </w:r>
      <w:r w:rsidR="0091469F" w:rsidRPr="0091469F">
        <w:rPr>
          <w:rFonts w:ascii="Arial" w:hAnsi="Arial" w:cs="Arial"/>
          <w:sz w:val="21"/>
          <w:szCs w:val="21"/>
        </w:rPr>
        <w:t>w celu realizacji Umowy głównej</w:t>
      </w:r>
      <w:r w:rsidRPr="00CB1DB1">
        <w:rPr>
          <w:rFonts w:ascii="Arial" w:hAnsi="Arial" w:cs="Arial"/>
          <w:sz w:val="21"/>
          <w:szCs w:val="21"/>
        </w:rPr>
        <w:t>, a</w:t>
      </w:r>
      <w:r w:rsidR="00E8432B">
        <w:rPr>
          <w:rFonts w:ascii="Arial" w:hAnsi="Arial" w:cs="Arial"/>
          <w:sz w:val="21"/>
          <w:szCs w:val="21"/>
        </w:rPr>
        <w:t xml:space="preserve"> </w:t>
      </w:r>
      <w:r w:rsidRPr="00CB1DB1">
        <w:rPr>
          <w:rFonts w:ascii="Arial" w:hAnsi="Arial" w:cs="Arial"/>
          <w:sz w:val="21"/>
          <w:szCs w:val="21"/>
        </w:rPr>
        <w:t xml:space="preserve"> Przetwarzający zobowiązuje się do zgodnego z prawem i niniejszą </w:t>
      </w:r>
      <w:r w:rsidR="0023654C" w:rsidRPr="00CB1DB1">
        <w:rPr>
          <w:rFonts w:ascii="Arial" w:hAnsi="Arial" w:cs="Arial"/>
          <w:sz w:val="21"/>
          <w:szCs w:val="21"/>
        </w:rPr>
        <w:t>U</w:t>
      </w:r>
      <w:r w:rsidRPr="00CB1DB1">
        <w:rPr>
          <w:rFonts w:ascii="Arial" w:hAnsi="Arial" w:cs="Arial"/>
          <w:sz w:val="21"/>
          <w:szCs w:val="21"/>
        </w:rPr>
        <w:t>mową ich przetwarzania</w:t>
      </w:r>
      <w:r w:rsidR="00E8432B">
        <w:rPr>
          <w:rFonts w:ascii="Arial" w:hAnsi="Arial" w:cs="Arial"/>
          <w:sz w:val="21"/>
          <w:szCs w:val="21"/>
        </w:rPr>
        <w:t>.</w:t>
      </w:r>
    </w:p>
    <w:p w14:paraId="3E21A460" w14:textId="1335F8E6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Zakres powierzonych do przetwarzania danych osobowych określono w załączniku 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nr </w:t>
      </w:r>
      <w:r w:rsidR="00C004C5">
        <w:rPr>
          <w:rFonts w:ascii="Arial" w:hAnsi="Arial" w:cs="Arial"/>
          <w:kern w:val="3"/>
          <w:sz w:val="21"/>
          <w:szCs w:val="21"/>
          <w:lang w:eastAsia="pl-PL"/>
        </w:rPr>
        <w:t>2</w:t>
      </w:r>
      <w:r w:rsidR="00BB4E82">
        <w:rPr>
          <w:rFonts w:ascii="Arial" w:hAnsi="Arial" w:cs="Arial"/>
          <w:kern w:val="3"/>
          <w:sz w:val="21"/>
          <w:szCs w:val="21"/>
          <w:lang w:eastAsia="pl-PL"/>
        </w:rPr>
        <w:t xml:space="preserve"> do niniejszej Umowy 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 xml:space="preserve">pn. Zakres danych osobowych uczestników projektu </w:t>
      </w:r>
      <w:r w:rsidR="00E8432B">
        <w:rPr>
          <w:rFonts w:ascii="Arial" w:hAnsi="Arial" w:cs="Arial"/>
          <w:kern w:val="3"/>
          <w:sz w:val="21"/>
          <w:szCs w:val="21"/>
          <w:lang w:eastAsia="pl-PL"/>
        </w:rPr>
        <w:t>powierzonych do przetwarzania</w:t>
      </w:r>
      <w:r w:rsidRPr="00CB1DB1">
        <w:rPr>
          <w:rFonts w:ascii="Arial" w:hAnsi="Arial" w:cs="Arial"/>
          <w:kern w:val="3"/>
          <w:sz w:val="21"/>
          <w:szCs w:val="21"/>
          <w:lang w:eastAsia="pl-PL"/>
        </w:rPr>
        <w:t>.</w:t>
      </w:r>
    </w:p>
    <w:p w14:paraId="75FD75FB" w14:textId="2C07B787" w:rsidR="00627C67" w:rsidRDefault="00CB1DB1" w:rsidP="00E002B4">
      <w:pPr>
        <w:numPr>
          <w:ilvl w:val="0"/>
          <w:numId w:val="14"/>
        </w:numPr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Przetwarzanie danych osobowych odbywa się w formie papierowej </w:t>
      </w:r>
      <w:r w:rsidR="009737A8">
        <w:rPr>
          <w:rFonts w:ascii="Arial" w:hAnsi="Arial" w:cs="Arial"/>
          <w:kern w:val="3"/>
          <w:sz w:val="21"/>
          <w:szCs w:val="21"/>
          <w:lang w:eastAsia="pl-PL"/>
        </w:rPr>
        <w:t>lub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 przy wykorzystaniu systemów informatycznych, w szczególności LSI 2014.</w:t>
      </w:r>
    </w:p>
    <w:p w14:paraId="17A4213C" w14:textId="18C207B5" w:rsidR="00CB1DB1" w:rsidRPr="00627C67" w:rsidRDefault="002F217B" w:rsidP="00E002B4">
      <w:pPr>
        <w:numPr>
          <w:ilvl w:val="0"/>
          <w:numId w:val="14"/>
        </w:numPr>
        <w:tabs>
          <w:tab w:val="left" w:pos="5245"/>
        </w:tabs>
        <w:suppressAutoHyphens w:val="0"/>
        <w:spacing w:line="276" w:lineRule="auto"/>
        <w:jc w:val="both"/>
        <w:rPr>
          <w:rFonts w:ascii="Arial" w:hAnsi="Arial" w:cs="Arial"/>
          <w:kern w:val="3"/>
          <w:sz w:val="21"/>
          <w:szCs w:val="21"/>
          <w:lang w:eastAsia="pl-PL"/>
        </w:rPr>
      </w:pPr>
      <w:r>
        <w:rPr>
          <w:rFonts w:ascii="Arial" w:hAnsi="Arial" w:cs="Arial"/>
          <w:kern w:val="3"/>
          <w:sz w:val="21"/>
          <w:szCs w:val="21"/>
          <w:lang w:eastAsia="pl-PL"/>
        </w:rPr>
        <w:t>Powierzone d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 xml:space="preserve">ane osobowe będą przetwarzane </w:t>
      </w:r>
      <w:r>
        <w:rPr>
          <w:rFonts w:ascii="Arial" w:hAnsi="Arial" w:cs="Arial"/>
          <w:kern w:val="3"/>
          <w:sz w:val="21"/>
          <w:szCs w:val="21"/>
          <w:lang w:eastAsia="pl-PL"/>
        </w:rPr>
        <w:t xml:space="preserve">przez Przetwarzającego w imieniu Administratora </w:t>
      </w:r>
      <w:r w:rsidR="00CB1DB1" w:rsidRPr="00627C67">
        <w:rPr>
          <w:rFonts w:ascii="Arial" w:hAnsi="Arial" w:cs="Arial"/>
          <w:kern w:val="3"/>
          <w:sz w:val="21"/>
          <w:szCs w:val="21"/>
          <w:lang w:eastAsia="pl-PL"/>
        </w:rPr>
        <w:t>w celu:</w:t>
      </w:r>
    </w:p>
    <w:p w14:paraId="699547DC" w14:textId="2991F83B" w:rsidR="00732FFC" w:rsidRDefault="002F217B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zebrania danych </w:t>
      </w:r>
      <w:r w:rsidR="00732FFC" w:rsidRPr="00732FFC">
        <w:rPr>
          <w:rFonts w:ascii="Arial" w:hAnsi="Arial" w:cs="Arial"/>
          <w:sz w:val="21"/>
          <w:szCs w:val="21"/>
        </w:rPr>
        <w:t>dotyczących poszczególnych uczestników operacji</w:t>
      </w:r>
      <w:r w:rsidR="00732FFC">
        <w:rPr>
          <w:rFonts w:ascii="Arial" w:hAnsi="Arial" w:cs="Arial"/>
          <w:sz w:val="21"/>
          <w:szCs w:val="21"/>
        </w:rPr>
        <w:t xml:space="preserve"> we wskazanym zakresie;</w:t>
      </w:r>
    </w:p>
    <w:p w14:paraId="1E0F0900" w14:textId="2298B8E8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wprowadzenia danych uczestników operacji do systemu teleinformatycznego Administratora (</w:t>
      </w:r>
      <w:r w:rsidRPr="00627C67">
        <w:rPr>
          <w:rFonts w:ascii="Arial" w:hAnsi="Arial" w:cs="Arial"/>
          <w:kern w:val="3"/>
          <w:sz w:val="21"/>
          <w:szCs w:val="21"/>
          <w:lang w:eastAsia="pl-PL"/>
        </w:rPr>
        <w:t>LSI 2014</w:t>
      </w:r>
      <w:r>
        <w:rPr>
          <w:rFonts w:ascii="Arial" w:hAnsi="Arial" w:cs="Arial"/>
          <w:kern w:val="3"/>
          <w:sz w:val="21"/>
          <w:szCs w:val="21"/>
          <w:lang w:eastAsia="pl-PL"/>
        </w:rPr>
        <w:t>)</w:t>
      </w:r>
      <w:r w:rsidR="00F97E25">
        <w:rPr>
          <w:rFonts w:ascii="Arial" w:hAnsi="Arial" w:cs="Arial"/>
          <w:kern w:val="3"/>
          <w:sz w:val="21"/>
          <w:szCs w:val="21"/>
          <w:lang w:eastAsia="pl-PL"/>
        </w:rPr>
        <w:t xml:space="preserve"> i sprawdzenie ich prawidłowości</w:t>
      </w:r>
      <w:r>
        <w:rPr>
          <w:rFonts w:ascii="Arial" w:hAnsi="Arial" w:cs="Arial"/>
          <w:sz w:val="21"/>
          <w:szCs w:val="21"/>
        </w:rPr>
        <w:t>;</w:t>
      </w:r>
    </w:p>
    <w:p w14:paraId="5C5EA8BF" w14:textId="12CF61DD" w:rsid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przechowywania</w:t>
      </w:r>
      <w:r w:rsidRPr="00732FFC">
        <w:rPr>
          <w:rFonts w:ascii="Arial" w:hAnsi="Arial" w:cs="Arial"/>
          <w:sz w:val="21"/>
          <w:szCs w:val="21"/>
        </w:rPr>
        <w:t xml:space="preserve"> zebranych danych zgodnie z zasadami przechowywania danych w projekcie;</w:t>
      </w:r>
    </w:p>
    <w:p w14:paraId="612A5450" w14:textId="25D27116" w:rsidR="00732FFC" w:rsidRPr="00732FFC" w:rsidRDefault="00732FFC" w:rsidP="004C7668">
      <w:pPr>
        <w:numPr>
          <w:ilvl w:val="0"/>
          <w:numId w:val="57"/>
        </w:numPr>
        <w:suppressAutoHyphens w:val="0"/>
        <w:spacing w:line="276" w:lineRule="auto"/>
        <w:ind w:right="284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wykonywania innych czynności na powierzonych danych w przypadku wydania przez administratora pisemnego polecenia. </w:t>
      </w:r>
    </w:p>
    <w:p w14:paraId="6E85A946" w14:textId="77777777" w:rsidR="009D57B3" w:rsidRPr="00F31059" w:rsidRDefault="009D57B3" w:rsidP="00E002B4">
      <w:pPr>
        <w:suppressAutoHyphens w:val="0"/>
        <w:spacing w:line="276" w:lineRule="auto"/>
        <w:ind w:right="284"/>
        <w:jc w:val="both"/>
        <w:rPr>
          <w:rFonts w:ascii="Tahoma" w:hAnsi="Tahoma" w:cs="Tahoma"/>
          <w:kern w:val="3"/>
          <w:sz w:val="20"/>
          <w:szCs w:val="20"/>
          <w:lang w:eastAsia="pl-PL"/>
        </w:rPr>
      </w:pPr>
    </w:p>
    <w:p w14:paraId="18BBCA0F" w14:textId="77777777" w:rsidR="00AD2DED" w:rsidRPr="006C4F51" w:rsidRDefault="00AD2DED" w:rsidP="00AD2DED">
      <w:pPr>
        <w:suppressAutoHyphens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§ 4</w:t>
      </w:r>
    </w:p>
    <w:p w14:paraId="77435D04" w14:textId="77777777" w:rsidR="00AD2DED" w:rsidRDefault="00AD2DED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Zasady </w:t>
      </w:r>
      <w:r w:rsidR="00D82E1D">
        <w:rPr>
          <w:rFonts w:ascii="Arial" w:hAnsi="Arial" w:cs="Arial"/>
          <w:b/>
          <w:sz w:val="21"/>
          <w:szCs w:val="21"/>
        </w:rPr>
        <w:t>p</w:t>
      </w:r>
      <w:r w:rsidRPr="006C4F51">
        <w:rPr>
          <w:rFonts w:ascii="Arial" w:hAnsi="Arial" w:cs="Arial"/>
          <w:b/>
          <w:sz w:val="21"/>
          <w:szCs w:val="21"/>
        </w:rPr>
        <w:t xml:space="preserve">rzetwarzania </w:t>
      </w:r>
      <w:r w:rsidR="00D82E1D">
        <w:rPr>
          <w:rFonts w:ascii="Arial" w:hAnsi="Arial" w:cs="Arial"/>
          <w:b/>
          <w:sz w:val="21"/>
          <w:szCs w:val="21"/>
        </w:rPr>
        <w:t>d</w:t>
      </w:r>
      <w:r w:rsidRPr="006C4F51">
        <w:rPr>
          <w:rFonts w:ascii="Arial" w:hAnsi="Arial" w:cs="Arial"/>
          <w:b/>
          <w:sz w:val="21"/>
          <w:szCs w:val="21"/>
        </w:rPr>
        <w:t>anych osobowych</w:t>
      </w:r>
    </w:p>
    <w:p w14:paraId="6E544BCD" w14:textId="77777777" w:rsidR="00E17281" w:rsidRPr="006C4F51" w:rsidRDefault="00E17281" w:rsidP="00E50675">
      <w:pPr>
        <w:tabs>
          <w:tab w:val="num" w:pos="720"/>
        </w:tabs>
        <w:suppressAutoHyphens w:val="0"/>
        <w:autoSpaceDE w:val="0"/>
        <w:autoSpaceDN w:val="0"/>
        <w:spacing w:after="60" w:line="276" w:lineRule="auto"/>
        <w:ind w:left="360"/>
        <w:jc w:val="center"/>
        <w:rPr>
          <w:rFonts w:ascii="Arial" w:hAnsi="Arial" w:cs="Arial"/>
          <w:color w:val="000000"/>
          <w:sz w:val="21"/>
          <w:szCs w:val="21"/>
        </w:rPr>
      </w:pPr>
    </w:p>
    <w:p w14:paraId="32ECE04C" w14:textId="77777777" w:rsidR="00AD2DED" w:rsidRPr="006C4F51" w:rsidRDefault="00AD2DED" w:rsidP="00E50675">
      <w:pPr>
        <w:pStyle w:val="Akapitzlist"/>
        <w:numPr>
          <w:ilvl w:val="0"/>
          <w:numId w:val="5"/>
        </w:numPr>
        <w:spacing w:after="60"/>
        <w:ind w:left="714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może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ane osobowe wyłącznie w zakresie i celu przewidzianym w </w:t>
      </w:r>
      <w:r w:rsidR="00B86B62">
        <w:rPr>
          <w:rFonts w:ascii="Arial" w:hAnsi="Arial" w:cs="Arial"/>
          <w:sz w:val="21"/>
          <w:szCs w:val="21"/>
        </w:rPr>
        <w:t>§ 3 niniejszej Umowy.</w:t>
      </w:r>
    </w:p>
    <w:p w14:paraId="4465A1F2" w14:textId="7D504B2D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zobowiązuje się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rzetwarzać </w:t>
      </w:r>
      <w:r w:rsidR="00D82E1D">
        <w:rPr>
          <w:rFonts w:ascii="Arial" w:hAnsi="Arial" w:cs="Arial"/>
          <w:sz w:val="21"/>
          <w:szCs w:val="21"/>
        </w:rPr>
        <w:t>d</w:t>
      </w:r>
      <w:r w:rsidR="00E8432B">
        <w:rPr>
          <w:rFonts w:ascii="Arial" w:hAnsi="Arial" w:cs="Arial"/>
          <w:sz w:val="21"/>
          <w:szCs w:val="21"/>
        </w:rPr>
        <w:t xml:space="preserve">ane osobowe zgodnie z </w:t>
      </w:r>
      <w:r w:rsidRPr="006C4F51">
        <w:rPr>
          <w:rFonts w:ascii="Arial" w:hAnsi="Arial" w:cs="Arial"/>
          <w:sz w:val="21"/>
          <w:szCs w:val="21"/>
        </w:rPr>
        <w:t xml:space="preserve">udokumentowanym poleceniem Administratora, zawartym w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mowie,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mowie głównej lub w innym dokumencie wydanym przez Administratora</w:t>
      </w:r>
      <w:r w:rsidR="001B4D2B">
        <w:rPr>
          <w:rFonts w:ascii="Arial" w:hAnsi="Arial" w:cs="Arial"/>
          <w:sz w:val="21"/>
          <w:szCs w:val="21"/>
        </w:rPr>
        <w:t>, co dotyczy także przekazywania danych do państwa trzeciego lub organizacji międzynarodowej</w:t>
      </w:r>
      <w:r w:rsidRPr="006C4F51">
        <w:rPr>
          <w:rFonts w:ascii="Arial" w:hAnsi="Arial" w:cs="Arial"/>
          <w:sz w:val="21"/>
          <w:szCs w:val="21"/>
        </w:rPr>
        <w:t>.</w:t>
      </w:r>
    </w:p>
    <w:p w14:paraId="0A028EB1" w14:textId="0D2EBBBB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informuje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przed podjęciem przetwarzania </w:t>
      </w:r>
      <w:r w:rsidR="001B4D2B">
        <w:rPr>
          <w:rFonts w:ascii="Arial" w:hAnsi="Arial" w:cs="Arial"/>
          <w:sz w:val="21"/>
          <w:szCs w:val="21"/>
        </w:rPr>
        <w:t xml:space="preserve">polegającego na przekazywaniu danych osobowych do państwa trzeciego lub organizacji międzynarodowej jeśli </w:t>
      </w:r>
      <w:r w:rsidRPr="006C4F51">
        <w:rPr>
          <w:rFonts w:ascii="Arial" w:hAnsi="Arial" w:cs="Arial"/>
          <w:sz w:val="21"/>
          <w:szCs w:val="21"/>
        </w:rPr>
        <w:t xml:space="preserve">wynika </w:t>
      </w:r>
      <w:r w:rsidR="001B4D2B">
        <w:rPr>
          <w:rFonts w:ascii="Arial" w:hAnsi="Arial" w:cs="Arial"/>
          <w:sz w:val="21"/>
          <w:szCs w:val="21"/>
        </w:rPr>
        <w:t xml:space="preserve">ono </w:t>
      </w:r>
      <w:r w:rsidRPr="006C4F51">
        <w:rPr>
          <w:rFonts w:ascii="Arial" w:hAnsi="Arial" w:cs="Arial"/>
          <w:sz w:val="21"/>
          <w:szCs w:val="21"/>
        </w:rPr>
        <w:t>z obowiązku nałożonego na niego przez przepisy prawa Unii lub prawa krajowego, o ile prawo to nie zabrania</w:t>
      </w:r>
      <w:r w:rsidR="00F13A0A">
        <w:rPr>
          <w:rFonts w:ascii="Arial" w:hAnsi="Arial" w:cs="Arial"/>
          <w:sz w:val="21"/>
          <w:szCs w:val="21"/>
        </w:rPr>
        <w:t xml:space="preserve"> udzielania takiej informacji z </w:t>
      </w:r>
      <w:r w:rsidRPr="006C4F51">
        <w:rPr>
          <w:rFonts w:ascii="Arial" w:hAnsi="Arial" w:cs="Arial"/>
          <w:sz w:val="21"/>
          <w:szCs w:val="21"/>
        </w:rPr>
        <w:t>uwagi na ważny interes publiczny</w:t>
      </w:r>
      <w:r w:rsidR="004C7668">
        <w:rPr>
          <w:rFonts w:ascii="Arial" w:hAnsi="Arial" w:cs="Arial"/>
          <w:sz w:val="21"/>
          <w:szCs w:val="21"/>
        </w:rPr>
        <w:t>.</w:t>
      </w:r>
    </w:p>
    <w:p w14:paraId="1F28E49C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Przy </w:t>
      </w:r>
      <w:r w:rsidR="00D82E1D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rzetwarzaniu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</w:t>
      </w:r>
      <w:r w:rsidR="0014233C" w:rsidRPr="006C4F51">
        <w:rPr>
          <w:rFonts w:ascii="Arial" w:hAnsi="Arial" w:cs="Arial"/>
          <w:sz w:val="21"/>
          <w:szCs w:val="21"/>
        </w:rPr>
        <w:t>Przetwarzający</w:t>
      </w:r>
      <w:r w:rsidRPr="006C4F51">
        <w:rPr>
          <w:rFonts w:ascii="Arial" w:hAnsi="Arial" w:cs="Arial"/>
          <w:sz w:val="21"/>
          <w:szCs w:val="21"/>
        </w:rPr>
        <w:t xml:space="preserve"> powinien przestrzegać zasad wskazanych w niniejszej </w:t>
      </w:r>
      <w:r w:rsidR="0023654C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mowie oraz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>.</w:t>
      </w:r>
    </w:p>
    <w:p w14:paraId="7ED6F302" w14:textId="77777777" w:rsidR="00AD2DED" w:rsidRPr="006C4F51" w:rsidRDefault="00AD2DED" w:rsidP="00AD2D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Przetwarzający podejmuje środki zabezpieczające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osobowe, w szczególności obowiązany jest:</w:t>
      </w:r>
    </w:p>
    <w:p w14:paraId="173598BA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wdrożyć odpowiednie środki techniczne i organizacyjne, by przetwarzanie powierzonych danych spełniało wymogi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i chroniło prawa osób, których dane dotyczą, w tym środki techniczne i organizacyjne zapewniające bezpieczeństwo przetwarzania, o którym mowa w art. 32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a przede wszystkim powinien zabezpieczyć dane przed przypadkowym lub niezgodnym z prawem zniszczeniem, utratą, modyfikacją, nieuprawnionym ujawnieniem lub nieuprawnion</w:t>
      </w:r>
      <w:r w:rsidR="00841F52">
        <w:rPr>
          <w:rFonts w:ascii="Arial" w:hAnsi="Arial" w:cs="Arial"/>
          <w:sz w:val="21"/>
          <w:szCs w:val="21"/>
        </w:rPr>
        <w:t>ym</w:t>
      </w:r>
      <w:r w:rsidRPr="006C4F51">
        <w:rPr>
          <w:rFonts w:ascii="Arial" w:hAnsi="Arial" w:cs="Arial"/>
          <w:sz w:val="21"/>
          <w:szCs w:val="21"/>
        </w:rPr>
        <w:t xml:space="preserve"> dostęp</w:t>
      </w:r>
      <w:r w:rsidR="00841F52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do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przesyłanych, przechowywanych lub w inny sposób przetwarzanych;</w:t>
      </w:r>
    </w:p>
    <w:p w14:paraId="7E30DAED" w14:textId="081B2420" w:rsidR="00BC7ED7" w:rsidRPr="006C4F51" w:rsidRDefault="00B86B62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 z</w:t>
      </w:r>
      <w:r w:rsidR="00AD2DED" w:rsidRPr="006C4F51">
        <w:rPr>
          <w:rFonts w:ascii="Arial" w:hAnsi="Arial" w:cs="Arial"/>
          <w:sz w:val="21"/>
          <w:szCs w:val="21"/>
        </w:rPr>
        <w:t xml:space="preserve"> Administrat</w:t>
      </w:r>
      <w:r>
        <w:rPr>
          <w:rFonts w:ascii="Arial" w:hAnsi="Arial" w:cs="Arial"/>
          <w:sz w:val="21"/>
          <w:szCs w:val="21"/>
        </w:rPr>
        <w:t xml:space="preserve">orem </w:t>
      </w:r>
      <w:r w:rsidR="00AD2DED" w:rsidRPr="006C4F51">
        <w:rPr>
          <w:rFonts w:ascii="Arial" w:hAnsi="Arial" w:cs="Arial"/>
          <w:sz w:val="21"/>
          <w:szCs w:val="21"/>
        </w:rPr>
        <w:t>w wywiązywaniu się z obowiązków określonych w art. 32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-36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, w szczególności Przetwarzający zobowiązuje się przekazywać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="00AD2DED" w:rsidRPr="006C4F51">
        <w:rPr>
          <w:rFonts w:ascii="Arial" w:hAnsi="Arial" w:cs="Arial"/>
          <w:sz w:val="21"/>
          <w:szCs w:val="21"/>
        </w:rPr>
        <w:t xml:space="preserve">informacje dotyczące stosowanych środków zabezpieczania </w:t>
      </w:r>
      <w:r w:rsidR="00D82E1D">
        <w:rPr>
          <w:rFonts w:ascii="Arial" w:hAnsi="Arial" w:cs="Arial"/>
          <w:sz w:val="21"/>
          <w:szCs w:val="21"/>
        </w:rPr>
        <w:t>d</w:t>
      </w:r>
      <w:r w:rsidR="00AD2DED" w:rsidRPr="006C4F51">
        <w:rPr>
          <w:rFonts w:ascii="Arial" w:hAnsi="Arial" w:cs="Arial"/>
          <w:sz w:val="21"/>
          <w:szCs w:val="21"/>
        </w:rPr>
        <w:t xml:space="preserve">anych osobowych, </w:t>
      </w:r>
    </w:p>
    <w:p w14:paraId="334BC19E" w14:textId="77777777" w:rsidR="0051519B" w:rsidRDefault="00B86B62" w:rsidP="00810984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współdziałać</w:t>
      </w:r>
      <w:r w:rsidR="0051519B">
        <w:rPr>
          <w:rFonts w:ascii="Arial" w:hAnsi="Arial" w:cs="Arial"/>
          <w:sz w:val="21"/>
          <w:szCs w:val="21"/>
        </w:rPr>
        <w:t xml:space="preserve"> z Administratorem</w:t>
      </w:r>
      <w:r w:rsidR="00D82E1D">
        <w:rPr>
          <w:rFonts w:ascii="Arial" w:hAnsi="Arial" w:cs="Arial"/>
          <w:sz w:val="21"/>
          <w:szCs w:val="21"/>
        </w:rPr>
        <w:t xml:space="preserve"> w sytuacji naruszenia ochrony d</w:t>
      </w:r>
      <w:r w:rsidR="0051519B">
        <w:rPr>
          <w:rFonts w:ascii="Arial" w:hAnsi="Arial" w:cs="Arial"/>
          <w:sz w:val="21"/>
          <w:szCs w:val="21"/>
        </w:rPr>
        <w:t>anych osobowych:</w:t>
      </w:r>
    </w:p>
    <w:p w14:paraId="7C4F8643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niezwłoczn</w:t>
      </w:r>
      <w:r w:rsidR="00BC7ED7" w:rsidRPr="006C4F51">
        <w:rPr>
          <w:rFonts w:ascii="Arial" w:hAnsi="Arial" w:cs="Arial"/>
          <w:sz w:val="21"/>
          <w:szCs w:val="21"/>
        </w:rPr>
        <w:t>i</w:t>
      </w:r>
      <w:r w:rsidRPr="006C4F51">
        <w:rPr>
          <w:rFonts w:ascii="Arial" w:hAnsi="Arial" w:cs="Arial"/>
          <w:sz w:val="21"/>
          <w:szCs w:val="21"/>
        </w:rPr>
        <w:t>e informowa</w:t>
      </w:r>
      <w:r w:rsidR="00BC7ED7" w:rsidRPr="006C4F51">
        <w:rPr>
          <w:rFonts w:ascii="Arial" w:hAnsi="Arial" w:cs="Arial"/>
          <w:sz w:val="21"/>
          <w:szCs w:val="21"/>
        </w:rPr>
        <w:t>ć</w:t>
      </w:r>
      <w:r w:rsidRPr="006C4F51">
        <w:rPr>
          <w:rFonts w:ascii="Arial" w:hAnsi="Arial" w:cs="Arial"/>
          <w:sz w:val="21"/>
          <w:szCs w:val="21"/>
        </w:rPr>
        <w:t xml:space="preserve"> Administratora</w:t>
      </w:r>
      <w:r w:rsidR="00807B98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 xml:space="preserve">o </w:t>
      </w:r>
      <w:r w:rsidR="006D628B">
        <w:rPr>
          <w:rFonts w:ascii="Arial" w:hAnsi="Arial" w:cs="Arial"/>
          <w:sz w:val="21"/>
          <w:szCs w:val="21"/>
        </w:rPr>
        <w:t xml:space="preserve">podejrzeniach  lub </w:t>
      </w:r>
      <w:r w:rsidRPr="006C4F51">
        <w:rPr>
          <w:rFonts w:ascii="Arial" w:hAnsi="Arial" w:cs="Arial"/>
          <w:sz w:val="21"/>
          <w:szCs w:val="21"/>
        </w:rPr>
        <w:t xml:space="preserve">stwierdzonych przypadkach naruszenia ochrony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</w:t>
      </w:r>
      <w:r w:rsidR="0051519B">
        <w:rPr>
          <w:rFonts w:ascii="Arial" w:hAnsi="Arial" w:cs="Arial"/>
          <w:sz w:val="21"/>
          <w:szCs w:val="21"/>
        </w:rPr>
        <w:t xml:space="preserve">, 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 pó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ź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>niej ni</w:t>
      </w:r>
      <w:r w:rsidR="0051519B"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="0051519B" w:rsidRPr="00C41F54">
        <w:rPr>
          <w:rFonts w:ascii="Arial" w:hAnsi="Arial" w:cs="Arial"/>
          <w:sz w:val="21"/>
          <w:szCs w:val="21"/>
          <w:lang w:eastAsia="pl-PL"/>
        </w:rPr>
        <w:t xml:space="preserve"> w 24 godziny od</w:t>
      </w:r>
      <w:r w:rsidR="00807B98">
        <w:rPr>
          <w:rFonts w:ascii="Arial" w:hAnsi="Arial" w:cs="Arial"/>
          <w:sz w:val="21"/>
          <w:szCs w:val="21"/>
          <w:lang w:eastAsia="pl-PL"/>
        </w:rPr>
        <w:t xml:space="preserve"> powzięcia takiej informacji</w:t>
      </w:r>
      <w:r w:rsidR="0051519B">
        <w:rPr>
          <w:rFonts w:ascii="Arial" w:hAnsi="Arial" w:cs="Arial"/>
          <w:sz w:val="21"/>
          <w:szCs w:val="21"/>
          <w:lang w:eastAsia="pl-PL"/>
        </w:rPr>
        <w:t>,</w:t>
      </w:r>
    </w:p>
    <w:p w14:paraId="11DEBD91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współprac</w:t>
      </w:r>
      <w:r w:rsidR="00BC7ED7" w:rsidRPr="006C4F51">
        <w:rPr>
          <w:rFonts w:ascii="Arial" w:hAnsi="Arial" w:cs="Arial"/>
          <w:sz w:val="21"/>
          <w:szCs w:val="21"/>
        </w:rPr>
        <w:t>ować</w:t>
      </w:r>
      <w:r w:rsidRPr="006C4F51">
        <w:rPr>
          <w:rFonts w:ascii="Arial" w:hAnsi="Arial" w:cs="Arial"/>
          <w:sz w:val="21"/>
          <w:szCs w:val="21"/>
        </w:rPr>
        <w:t xml:space="preserve"> przy ocenie naruszenia i ewentualnym zawiadamianiu o tym organu nadzorczego lub osób, których </w:t>
      </w:r>
      <w:r w:rsidR="00D82E1D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dotyczą,</w:t>
      </w:r>
    </w:p>
    <w:p w14:paraId="291B15A8" w14:textId="77777777" w:rsidR="0051519B" w:rsidRDefault="00AD2DED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przekazywać informacje niezbędne Administratorowi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do przeprowadzenia oceny skutków dla ochrony danych oraz przeprowadzania uprzednich konsultacji z organem nadzorczym i wdrożenia zaleceń organu</w:t>
      </w:r>
      <w:r w:rsidR="0051519B">
        <w:rPr>
          <w:rFonts w:ascii="Arial" w:hAnsi="Arial" w:cs="Arial"/>
          <w:sz w:val="21"/>
          <w:szCs w:val="21"/>
        </w:rPr>
        <w:t>,</w:t>
      </w:r>
    </w:p>
    <w:p w14:paraId="0F1A876E" w14:textId="682AE89E" w:rsidR="00BC7ED7" w:rsidRPr="006C4F51" w:rsidRDefault="00BC7ED7" w:rsidP="00E50675">
      <w:pPr>
        <w:pStyle w:val="Tekstpodstawowy"/>
        <w:numPr>
          <w:ilvl w:val="2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  <w:lang w:eastAsia="pl-PL"/>
        </w:rPr>
        <w:t>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liwia</w:t>
      </w:r>
      <w:r w:rsidR="006D628B">
        <w:rPr>
          <w:rFonts w:ascii="Arial" w:hAnsi="Arial" w:cs="Arial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uczestnictwo w czynno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ciach wyja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niaj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>cych i </w:t>
      </w:r>
      <w:r w:rsidRPr="00C41F54">
        <w:rPr>
          <w:rFonts w:ascii="Arial" w:hAnsi="Arial" w:cs="Arial"/>
          <w:sz w:val="21"/>
          <w:szCs w:val="21"/>
          <w:lang w:eastAsia="pl-PL"/>
        </w:rPr>
        <w:t>inform</w:t>
      </w:r>
      <w:r w:rsidR="006D628B">
        <w:rPr>
          <w:rFonts w:ascii="Arial" w:hAnsi="Arial" w:cs="Arial"/>
          <w:sz w:val="21"/>
          <w:szCs w:val="21"/>
          <w:lang w:eastAsia="pl-PL"/>
        </w:rPr>
        <w:t>ować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Administratora o ustaleniach z chwil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="00F13A0A">
        <w:rPr>
          <w:rFonts w:ascii="Arial" w:hAnsi="Arial" w:cs="Arial"/>
          <w:sz w:val="21"/>
          <w:szCs w:val="21"/>
          <w:lang w:eastAsia="pl-PL"/>
        </w:rPr>
        <w:t xml:space="preserve"> ich dokonania, w </w:t>
      </w:r>
      <w:r w:rsidRPr="00C41F54">
        <w:rPr>
          <w:rFonts w:ascii="Arial" w:hAnsi="Arial" w:cs="Arial"/>
          <w:sz w:val="21"/>
          <w:szCs w:val="21"/>
          <w:lang w:eastAsia="pl-PL"/>
        </w:rPr>
        <w:t>szczególno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ś</w:t>
      </w:r>
      <w:r w:rsidRPr="00C41F54">
        <w:rPr>
          <w:rFonts w:ascii="Arial" w:hAnsi="Arial" w:cs="Arial"/>
          <w:sz w:val="21"/>
          <w:szCs w:val="21"/>
          <w:lang w:eastAsia="pl-PL"/>
        </w:rPr>
        <w:t>ci o stwierdzeniu narusze</w:t>
      </w:r>
      <w:r w:rsidR="00F13A0A">
        <w:rPr>
          <w:rFonts w:ascii="Arial" w:hAnsi="Arial" w:cs="Arial"/>
          <w:sz w:val="21"/>
          <w:szCs w:val="21"/>
          <w:lang w:eastAsia="pl-PL"/>
        </w:rPr>
        <w:t>nia, przy czym powiadomienie o </w:t>
      </w:r>
      <w:r w:rsidRPr="00C41F54">
        <w:rPr>
          <w:rFonts w:ascii="Arial" w:hAnsi="Arial" w:cs="Arial"/>
          <w:sz w:val="21"/>
          <w:szCs w:val="21"/>
          <w:lang w:eastAsia="pl-PL"/>
        </w:rPr>
        <w:t>stwierdzeniu naruszenia, powinno by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przes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ane wraz z wszelk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niezb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ę</w:t>
      </w:r>
      <w:r w:rsidRPr="00C41F54">
        <w:rPr>
          <w:rFonts w:ascii="Arial" w:hAnsi="Arial" w:cs="Arial"/>
          <w:sz w:val="21"/>
          <w:szCs w:val="21"/>
          <w:lang w:eastAsia="pl-PL"/>
        </w:rPr>
        <w:t>dn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dokumentacj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dotycz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c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naruszenia, aby umo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ż</w:t>
      </w:r>
      <w:r w:rsidRPr="00C41F54">
        <w:rPr>
          <w:rFonts w:ascii="Arial" w:hAnsi="Arial" w:cs="Arial"/>
          <w:sz w:val="21"/>
          <w:szCs w:val="21"/>
          <w:lang w:eastAsia="pl-PL"/>
        </w:rPr>
        <w:t>liwi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ć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Administratorowi </w:t>
      </w:r>
      <w:r w:rsidR="00841F52">
        <w:rPr>
          <w:rFonts w:ascii="Arial" w:hAnsi="Arial" w:cs="Arial"/>
          <w:sz w:val="21"/>
          <w:szCs w:val="21"/>
          <w:lang w:eastAsia="pl-PL"/>
        </w:rPr>
        <w:t xml:space="preserve"> </w:t>
      </w:r>
      <w:r w:rsidRPr="00C41F54">
        <w:rPr>
          <w:rFonts w:ascii="Arial" w:hAnsi="Arial" w:cs="Arial"/>
          <w:sz w:val="21"/>
          <w:szCs w:val="21"/>
          <w:lang w:eastAsia="pl-PL"/>
        </w:rPr>
        <w:t>spe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ł</w:t>
      </w:r>
      <w:r w:rsidRPr="00C41F54">
        <w:rPr>
          <w:rFonts w:ascii="Arial" w:hAnsi="Arial" w:cs="Arial"/>
          <w:sz w:val="21"/>
          <w:szCs w:val="21"/>
          <w:lang w:eastAsia="pl-PL"/>
        </w:rPr>
        <w:t>nienie obowi</w:t>
      </w:r>
      <w:r w:rsidRPr="00C41F54">
        <w:rPr>
          <w:rFonts w:ascii="Arial" w:hAnsi="Arial" w:cs="Arial" w:hint="eastAsia"/>
          <w:sz w:val="21"/>
          <w:szCs w:val="21"/>
          <w:lang w:eastAsia="pl-PL"/>
        </w:rPr>
        <w:t>ą</w:t>
      </w:r>
      <w:r w:rsidRPr="00C41F54">
        <w:rPr>
          <w:rFonts w:ascii="Arial" w:hAnsi="Arial" w:cs="Arial"/>
          <w:sz w:val="21"/>
          <w:szCs w:val="21"/>
          <w:lang w:eastAsia="pl-PL"/>
        </w:rPr>
        <w:t>zku powiadomienia organ</w:t>
      </w:r>
      <w:r w:rsidR="006D628B">
        <w:rPr>
          <w:rFonts w:ascii="Arial" w:hAnsi="Arial" w:cs="Arial"/>
          <w:sz w:val="21"/>
          <w:szCs w:val="21"/>
          <w:lang w:eastAsia="pl-PL"/>
        </w:rPr>
        <w:t>u</w:t>
      </w:r>
      <w:r w:rsidRPr="00C41F54">
        <w:rPr>
          <w:rFonts w:ascii="Arial" w:hAnsi="Arial" w:cs="Arial"/>
          <w:sz w:val="21"/>
          <w:szCs w:val="21"/>
          <w:lang w:eastAsia="pl-PL"/>
        </w:rPr>
        <w:t xml:space="preserve"> nadzor</w:t>
      </w:r>
      <w:r w:rsidR="00DC455C">
        <w:rPr>
          <w:rFonts w:ascii="Arial" w:hAnsi="Arial" w:cs="Arial"/>
          <w:sz w:val="21"/>
          <w:szCs w:val="21"/>
          <w:lang w:eastAsia="pl-PL"/>
        </w:rPr>
        <w:t>czego.</w:t>
      </w:r>
    </w:p>
    <w:p w14:paraId="07CA3FAF" w14:textId="289E6894" w:rsidR="00AD2DED" w:rsidRPr="006C4F51" w:rsidRDefault="00480E7A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="00B86B62">
        <w:rPr>
          <w:rFonts w:ascii="Arial" w:hAnsi="Arial" w:cs="Arial"/>
          <w:sz w:val="21"/>
          <w:szCs w:val="21"/>
        </w:rPr>
        <w:t xml:space="preserve">spółdziałać z </w:t>
      </w:r>
      <w:r w:rsidR="00AD2DED" w:rsidRPr="006C4F51">
        <w:rPr>
          <w:rFonts w:ascii="Arial" w:hAnsi="Arial" w:cs="Arial"/>
          <w:sz w:val="21"/>
          <w:szCs w:val="21"/>
        </w:rPr>
        <w:t>Administrato</w:t>
      </w:r>
      <w:r w:rsidR="00B86B62">
        <w:rPr>
          <w:rFonts w:ascii="Arial" w:hAnsi="Arial" w:cs="Arial"/>
          <w:sz w:val="21"/>
          <w:szCs w:val="21"/>
        </w:rPr>
        <w:t>rem</w:t>
      </w:r>
      <w:r w:rsidR="00AD2DED" w:rsidRPr="006C4F51">
        <w:rPr>
          <w:rFonts w:ascii="Arial" w:hAnsi="Arial" w:cs="Arial"/>
          <w:sz w:val="21"/>
          <w:szCs w:val="21"/>
        </w:rPr>
        <w:t xml:space="preserve"> w wywiązywaniu się z obowiązku odpowiadania na żądania osób, których dane dotyczą, w zakresie wyk</w:t>
      </w:r>
      <w:r w:rsidR="00F13A0A">
        <w:rPr>
          <w:rFonts w:ascii="Arial" w:hAnsi="Arial" w:cs="Arial"/>
          <w:sz w:val="21"/>
          <w:szCs w:val="21"/>
        </w:rPr>
        <w:t>onywania ich praw określonych w </w:t>
      </w:r>
      <w:r w:rsidR="00AD2DED" w:rsidRPr="006C4F51">
        <w:rPr>
          <w:rFonts w:ascii="Arial" w:hAnsi="Arial" w:cs="Arial"/>
          <w:sz w:val="21"/>
          <w:szCs w:val="21"/>
        </w:rPr>
        <w:t xml:space="preserve">rozdziale III </w:t>
      </w:r>
      <w:r w:rsidR="00727783">
        <w:rPr>
          <w:rFonts w:ascii="Arial" w:hAnsi="Arial" w:cs="Arial"/>
          <w:sz w:val="21"/>
          <w:szCs w:val="21"/>
        </w:rPr>
        <w:t>RODO</w:t>
      </w:r>
      <w:r w:rsidR="00AD2DED" w:rsidRPr="006C4F51">
        <w:rPr>
          <w:rFonts w:ascii="Arial" w:hAnsi="Arial" w:cs="Arial"/>
          <w:sz w:val="21"/>
          <w:szCs w:val="21"/>
        </w:rPr>
        <w:t>;</w:t>
      </w:r>
    </w:p>
    <w:p w14:paraId="74F9E34E" w14:textId="77777777" w:rsidR="00AD2DED" w:rsidRPr="00306DC5" w:rsidRDefault="00AD2DED" w:rsidP="006B0491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306DC5">
        <w:rPr>
          <w:rFonts w:ascii="Arial" w:hAnsi="Arial" w:cs="Arial"/>
          <w:sz w:val="21"/>
          <w:szCs w:val="21"/>
        </w:rPr>
        <w:t xml:space="preserve">niezwłocznie informować Administratora, jeżeli zdaniem Przetwarzającego wydane mu polecenie stanowi naruszenie </w:t>
      </w:r>
      <w:r w:rsidR="00726A01">
        <w:rPr>
          <w:rFonts w:ascii="Arial" w:hAnsi="Arial" w:cs="Arial"/>
          <w:sz w:val="21"/>
          <w:szCs w:val="21"/>
        </w:rPr>
        <w:t>RODO</w:t>
      </w:r>
      <w:r w:rsidR="00F13A0A" w:rsidRPr="00306DC5">
        <w:rPr>
          <w:rFonts w:ascii="Arial" w:hAnsi="Arial" w:cs="Arial"/>
          <w:sz w:val="21"/>
          <w:szCs w:val="21"/>
        </w:rPr>
        <w:t xml:space="preserve"> lub innych przepisów o </w:t>
      </w:r>
      <w:r w:rsidRPr="00306DC5">
        <w:rPr>
          <w:rFonts w:ascii="Arial" w:hAnsi="Arial" w:cs="Arial"/>
          <w:sz w:val="21"/>
          <w:szCs w:val="21"/>
        </w:rPr>
        <w:t xml:space="preserve">ochronie </w:t>
      </w:r>
      <w:r w:rsidR="004375E3">
        <w:rPr>
          <w:rFonts w:ascii="Arial" w:hAnsi="Arial" w:cs="Arial"/>
          <w:sz w:val="21"/>
          <w:szCs w:val="21"/>
        </w:rPr>
        <w:t>d</w:t>
      </w:r>
      <w:r w:rsidRPr="00306DC5">
        <w:rPr>
          <w:rFonts w:ascii="Arial" w:hAnsi="Arial" w:cs="Arial"/>
          <w:sz w:val="21"/>
          <w:szCs w:val="21"/>
        </w:rPr>
        <w:t>anych</w:t>
      </w:r>
      <w:r w:rsidR="0023654C" w:rsidRPr="00306DC5">
        <w:rPr>
          <w:rFonts w:ascii="Arial" w:hAnsi="Arial" w:cs="Arial"/>
          <w:sz w:val="21"/>
          <w:szCs w:val="21"/>
        </w:rPr>
        <w:t xml:space="preserve"> osobowych</w:t>
      </w:r>
      <w:r w:rsidRPr="00306DC5">
        <w:rPr>
          <w:rFonts w:ascii="Arial" w:hAnsi="Arial" w:cs="Arial"/>
          <w:sz w:val="21"/>
          <w:szCs w:val="21"/>
        </w:rPr>
        <w:t>;</w:t>
      </w:r>
    </w:p>
    <w:p w14:paraId="31921329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stosować się do ewentualnych wskazówek lub zaleceń, wydanych przez krajowy organ nadzorczy lub Europejską Radę Ochrony Danych, dotyczących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w zakresie stosowania </w:t>
      </w:r>
      <w:r w:rsidR="00727783">
        <w:rPr>
          <w:rFonts w:ascii="Arial" w:hAnsi="Arial" w:cs="Arial"/>
          <w:sz w:val="21"/>
          <w:szCs w:val="21"/>
        </w:rPr>
        <w:t>RODO</w:t>
      </w:r>
      <w:r w:rsidR="00DB74D4">
        <w:rPr>
          <w:rFonts w:ascii="Arial" w:hAnsi="Arial" w:cs="Arial"/>
          <w:sz w:val="21"/>
          <w:szCs w:val="21"/>
        </w:rPr>
        <w:t>;</w:t>
      </w:r>
    </w:p>
    <w:p w14:paraId="4BF5CE0E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dopuszczać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osobowych, w szczególności do urządzeń w ramach których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ane osobowe są przetwarzane, wyłącznie osoby działające z jego upoważnienia, w zakresie wydanych przez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 </w:t>
      </w:r>
      <w:r w:rsidRPr="006C4F51">
        <w:rPr>
          <w:rFonts w:ascii="Arial" w:hAnsi="Arial" w:cs="Arial"/>
          <w:sz w:val="21"/>
          <w:szCs w:val="21"/>
        </w:rPr>
        <w:t>udokumentowanych poleceń</w:t>
      </w:r>
      <w:r w:rsidR="00F90E78">
        <w:rPr>
          <w:rFonts w:ascii="Arial" w:hAnsi="Arial" w:cs="Arial"/>
          <w:sz w:val="21"/>
          <w:szCs w:val="21"/>
        </w:rPr>
        <w:t xml:space="preserve"> </w:t>
      </w:r>
      <w:r w:rsidR="006A0C8C">
        <w:rPr>
          <w:rFonts w:ascii="Arial" w:hAnsi="Arial" w:cs="Arial"/>
          <w:sz w:val="21"/>
          <w:szCs w:val="21"/>
        </w:rPr>
        <w:t xml:space="preserve">i </w:t>
      </w:r>
      <w:r w:rsidR="00F90E78">
        <w:rPr>
          <w:rFonts w:ascii="Arial" w:hAnsi="Arial" w:cs="Arial"/>
          <w:sz w:val="21"/>
          <w:szCs w:val="21"/>
        </w:rPr>
        <w:t>przeszkolone z zakresu ochrony danych osobowych</w:t>
      </w:r>
      <w:r w:rsidRPr="006C4F51">
        <w:rPr>
          <w:rFonts w:ascii="Arial" w:hAnsi="Arial" w:cs="Arial"/>
          <w:sz w:val="21"/>
          <w:szCs w:val="21"/>
        </w:rPr>
        <w:t>;</w:t>
      </w:r>
    </w:p>
    <w:p w14:paraId="2FEED7D6" w14:textId="77777777" w:rsidR="00AD2DED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zapewnić, aby osoby upoważnione do </w:t>
      </w:r>
      <w:r w:rsidR="004375E3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 zobowiązały się do zachowania tych danych o</w:t>
      </w:r>
      <w:r w:rsidR="00F13A0A">
        <w:rPr>
          <w:rFonts w:ascii="Arial" w:hAnsi="Arial" w:cs="Arial"/>
          <w:sz w:val="21"/>
          <w:szCs w:val="21"/>
        </w:rPr>
        <w:t>raz sposobów ich zabezpieczeń w </w:t>
      </w:r>
      <w:r w:rsidRPr="006C4F51">
        <w:rPr>
          <w:rFonts w:ascii="Arial" w:hAnsi="Arial" w:cs="Arial"/>
          <w:sz w:val="21"/>
          <w:szCs w:val="21"/>
        </w:rPr>
        <w:t xml:space="preserve">tajemnicy, </w:t>
      </w:r>
      <w:r w:rsidR="00E04388" w:rsidRPr="00C41F54">
        <w:rPr>
          <w:rFonts w:ascii="Arial" w:hAnsi="Arial" w:cs="Arial"/>
          <w:sz w:val="21"/>
          <w:szCs w:val="21"/>
        </w:rPr>
        <w:t>lub zapewni</w:t>
      </w:r>
      <w:r w:rsidR="00E04388" w:rsidRPr="00C41F54">
        <w:rPr>
          <w:rFonts w:ascii="Arial" w:hAnsi="Arial" w:cs="Arial" w:hint="eastAsia"/>
          <w:sz w:val="21"/>
          <w:szCs w:val="21"/>
        </w:rPr>
        <w:t>ć</w:t>
      </w:r>
      <w:r w:rsidR="00E04388" w:rsidRPr="00C41F54">
        <w:rPr>
          <w:rFonts w:ascii="Arial" w:hAnsi="Arial" w:cs="Arial"/>
          <w:sz w:val="21"/>
          <w:szCs w:val="21"/>
        </w:rPr>
        <w:t xml:space="preserve"> by osoby podlega</w:t>
      </w:r>
      <w:r w:rsidR="00E04388" w:rsidRPr="00C41F54">
        <w:rPr>
          <w:rFonts w:ascii="Arial" w:hAnsi="Arial" w:cs="Arial" w:hint="eastAsia"/>
          <w:sz w:val="21"/>
          <w:szCs w:val="21"/>
        </w:rPr>
        <w:t>ł</w:t>
      </w:r>
      <w:r w:rsidR="00E04388" w:rsidRPr="00C41F54">
        <w:rPr>
          <w:rFonts w:ascii="Arial" w:hAnsi="Arial" w:cs="Arial"/>
          <w:sz w:val="21"/>
          <w:szCs w:val="21"/>
        </w:rPr>
        <w:t>y odpowiedniemu ustawowemu obowi</w:t>
      </w:r>
      <w:r w:rsidR="00E04388" w:rsidRPr="00C41F54">
        <w:rPr>
          <w:rFonts w:ascii="Arial" w:hAnsi="Arial" w:cs="Arial" w:hint="eastAsia"/>
          <w:sz w:val="21"/>
          <w:szCs w:val="21"/>
        </w:rPr>
        <w:t>ą</w:t>
      </w:r>
      <w:r w:rsidR="00E04388" w:rsidRPr="00C41F54">
        <w:rPr>
          <w:rFonts w:ascii="Arial" w:hAnsi="Arial" w:cs="Arial"/>
          <w:sz w:val="21"/>
          <w:szCs w:val="21"/>
        </w:rPr>
        <w:t xml:space="preserve">zkowi zachowania tajemnicy, </w:t>
      </w:r>
      <w:r w:rsidRPr="006C4F51">
        <w:rPr>
          <w:rFonts w:ascii="Arial" w:hAnsi="Arial" w:cs="Arial"/>
          <w:sz w:val="21"/>
          <w:szCs w:val="21"/>
        </w:rPr>
        <w:t>przy czym obowiązek zachowania tajemnicy istnieje również po realizacji Umowy lub ustaniu zatrudnienia u Przetwarzającego</w:t>
      </w:r>
      <w:r w:rsidR="00E04388" w:rsidRPr="006C4F51">
        <w:rPr>
          <w:rFonts w:ascii="Arial" w:hAnsi="Arial" w:cs="Arial"/>
          <w:sz w:val="21"/>
          <w:szCs w:val="21"/>
        </w:rPr>
        <w:t>;</w:t>
      </w:r>
    </w:p>
    <w:p w14:paraId="78DB0408" w14:textId="1F92D25F" w:rsidR="00BA5A59" w:rsidRPr="006C4F51" w:rsidRDefault="00AD2DED" w:rsidP="00AD2DED">
      <w:pPr>
        <w:pStyle w:val="Tekstpodstawowy"/>
        <w:numPr>
          <w:ilvl w:val="0"/>
          <w:numId w:val="2"/>
        </w:numPr>
        <w:snapToGrid/>
        <w:spacing w:after="120"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prowadzić rejestr kategorii czynności przetwarzania dokonywanych w imieniu Administratora</w:t>
      </w:r>
      <w:r w:rsidR="0023654C" w:rsidRPr="006C4F51">
        <w:rPr>
          <w:rFonts w:ascii="Arial" w:hAnsi="Arial" w:cs="Arial"/>
          <w:sz w:val="21"/>
          <w:szCs w:val="21"/>
        </w:rPr>
        <w:t xml:space="preserve">, </w:t>
      </w:r>
      <w:r w:rsidRPr="006C4F51">
        <w:rPr>
          <w:rFonts w:ascii="Arial" w:hAnsi="Arial" w:cs="Arial"/>
          <w:sz w:val="21"/>
          <w:szCs w:val="21"/>
        </w:rPr>
        <w:t xml:space="preserve">o którym mowa w art. 30 </w:t>
      </w:r>
      <w:r w:rsidR="00727783">
        <w:rPr>
          <w:rFonts w:ascii="Arial" w:hAnsi="Arial" w:cs="Arial"/>
          <w:sz w:val="21"/>
          <w:szCs w:val="21"/>
        </w:rPr>
        <w:t>RODO</w:t>
      </w:r>
      <w:r w:rsidR="00F13A0A">
        <w:rPr>
          <w:rFonts w:ascii="Arial" w:hAnsi="Arial" w:cs="Arial"/>
          <w:sz w:val="21"/>
          <w:szCs w:val="21"/>
        </w:rPr>
        <w:t>.</w:t>
      </w:r>
    </w:p>
    <w:p w14:paraId="1A79A895" w14:textId="4B6796F8" w:rsidR="003E60ED" w:rsidRPr="006C4F51" w:rsidRDefault="003E60ED" w:rsidP="003E60ED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zobowiązuje się do niezwłocznego</w:t>
      </w:r>
      <w:r>
        <w:rPr>
          <w:rFonts w:ascii="Arial" w:hAnsi="Arial" w:cs="Arial"/>
          <w:sz w:val="21"/>
          <w:szCs w:val="21"/>
        </w:rPr>
        <w:t>, tj. w terminie umożliwiającym udział Administratora i/lub Powierzającego w czynnościach kontrolnych</w:t>
      </w:r>
      <w:r w:rsidRPr="006C4F51">
        <w:rPr>
          <w:rFonts w:ascii="Arial" w:hAnsi="Arial" w:cs="Arial"/>
          <w:sz w:val="21"/>
          <w:szCs w:val="21"/>
        </w:rPr>
        <w:t xml:space="preserve">, poinformowania </w:t>
      </w:r>
      <w:r w:rsidR="00030FF5">
        <w:rPr>
          <w:rFonts w:ascii="Arial" w:hAnsi="Arial" w:cs="Arial"/>
          <w:sz w:val="21"/>
          <w:szCs w:val="21"/>
        </w:rPr>
        <w:t>Administratora</w:t>
      </w:r>
      <w:r w:rsidR="00030FF5" w:rsidRPr="006C4F51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o jakimkolwiek postępowaniu, w </w:t>
      </w:r>
      <w:r w:rsidRPr="006C4F51">
        <w:rPr>
          <w:rFonts w:ascii="Arial" w:hAnsi="Arial" w:cs="Arial"/>
          <w:sz w:val="21"/>
          <w:szCs w:val="21"/>
        </w:rPr>
        <w:t xml:space="preserve">szczególności administracyjnym lub sądowym,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Przetwarzającego, o jakiejkolwiek decyzji administracyjnej lub orzeczeniu dotyczącym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osobowych, skierowanej</w:t>
      </w:r>
      <w:r>
        <w:rPr>
          <w:rFonts w:ascii="Arial" w:hAnsi="Arial" w:cs="Arial"/>
          <w:sz w:val="21"/>
          <w:szCs w:val="21"/>
        </w:rPr>
        <w:t xml:space="preserve"> do Przetwarzającego, a także o </w:t>
      </w:r>
      <w:r w:rsidRPr="006C4F51">
        <w:rPr>
          <w:rFonts w:ascii="Arial" w:hAnsi="Arial" w:cs="Arial"/>
          <w:sz w:val="21"/>
          <w:szCs w:val="21"/>
        </w:rPr>
        <w:t>wsz</w:t>
      </w:r>
      <w:r>
        <w:rPr>
          <w:rFonts w:ascii="Arial" w:hAnsi="Arial" w:cs="Arial"/>
          <w:sz w:val="21"/>
          <w:szCs w:val="21"/>
        </w:rPr>
        <w:t>elkich kontrolach i inspekcjach</w:t>
      </w:r>
      <w:r w:rsidRPr="006C4F51">
        <w:rPr>
          <w:rFonts w:ascii="Arial" w:hAnsi="Arial" w:cs="Arial"/>
          <w:sz w:val="21"/>
          <w:szCs w:val="21"/>
        </w:rPr>
        <w:t xml:space="preserve"> dotyczących </w:t>
      </w:r>
      <w:r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 xml:space="preserve">rzetwarzania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 xml:space="preserve">anych osobowych przez Przetwarzającego prowadzonych przez organ nadzorczy w zakresie </w:t>
      </w:r>
      <w:r>
        <w:rPr>
          <w:rFonts w:ascii="Arial" w:hAnsi="Arial" w:cs="Arial"/>
          <w:sz w:val="21"/>
          <w:szCs w:val="21"/>
        </w:rPr>
        <w:t>d</w:t>
      </w:r>
      <w:r w:rsidRPr="006C4F51">
        <w:rPr>
          <w:rFonts w:ascii="Arial" w:hAnsi="Arial" w:cs="Arial"/>
          <w:sz w:val="21"/>
          <w:szCs w:val="21"/>
        </w:rPr>
        <w:t>anych osobowych.</w:t>
      </w:r>
    </w:p>
    <w:p w14:paraId="1E8E06CD" w14:textId="77777777" w:rsidR="005D0C7D" w:rsidRPr="00E50675" w:rsidRDefault="00AD2DED" w:rsidP="00306DC5">
      <w:pPr>
        <w:pStyle w:val="Akapitzlist"/>
        <w:numPr>
          <w:ilvl w:val="0"/>
          <w:numId w:val="5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rozwiązania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lub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mowy głównej Przetwarzający zobowiązany jest, zależnie od decyzji Administratora, do usunięcia lub zwrócenia </w:t>
      </w:r>
      <w:r w:rsidR="0014233C" w:rsidRPr="006C4F51">
        <w:rPr>
          <w:rFonts w:ascii="Arial" w:hAnsi="Arial" w:cs="Arial"/>
          <w:sz w:val="21"/>
          <w:szCs w:val="21"/>
        </w:rPr>
        <w:t xml:space="preserve">Administratorowi  </w:t>
      </w:r>
      <w:r w:rsidR="00480E7A">
        <w:rPr>
          <w:rFonts w:ascii="Arial" w:hAnsi="Arial" w:cs="Arial"/>
          <w:sz w:val="21"/>
          <w:szCs w:val="21"/>
        </w:rPr>
        <w:t>wszelkich d</w:t>
      </w:r>
      <w:r w:rsidRPr="006C4F51">
        <w:rPr>
          <w:rFonts w:ascii="Arial" w:hAnsi="Arial" w:cs="Arial"/>
          <w:sz w:val="21"/>
          <w:szCs w:val="21"/>
        </w:rPr>
        <w:t xml:space="preserve">anych </w:t>
      </w:r>
      <w:r w:rsidR="00EF1352" w:rsidRPr="006C4F51">
        <w:rPr>
          <w:rFonts w:ascii="Arial" w:hAnsi="Arial" w:cs="Arial"/>
          <w:sz w:val="21"/>
          <w:szCs w:val="21"/>
        </w:rPr>
        <w:t>o</w:t>
      </w:r>
      <w:r w:rsidRPr="006C4F51">
        <w:rPr>
          <w:rFonts w:ascii="Arial" w:hAnsi="Arial" w:cs="Arial"/>
          <w:sz w:val="21"/>
          <w:szCs w:val="21"/>
        </w:rPr>
        <w:t>sobowych oraz do usunięcia wsz</w:t>
      </w:r>
      <w:r w:rsidR="00F13A0A">
        <w:rPr>
          <w:rFonts w:ascii="Arial" w:hAnsi="Arial" w:cs="Arial"/>
          <w:sz w:val="21"/>
          <w:szCs w:val="21"/>
        </w:rPr>
        <w:t>elkich ich istniejących kopii i </w:t>
      </w:r>
      <w:r w:rsidRPr="006C4F51">
        <w:rPr>
          <w:rFonts w:ascii="Arial" w:hAnsi="Arial" w:cs="Arial"/>
          <w:sz w:val="21"/>
          <w:szCs w:val="21"/>
        </w:rPr>
        <w:t>potwierdzenia tego faktu odpowiednim protokołem</w:t>
      </w:r>
      <w:r w:rsidR="00EF1352" w:rsidRPr="006C4F51">
        <w:rPr>
          <w:rFonts w:ascii="Arial" w:hAnsi="Arial" w:cs="Arial"/>
          <w:sz w:val="21"/>
          <w:szCs w:val="21"/>
        </w:rPr>
        <w:t xml:space="preserve">, który zostanie przekazany Administratorowi  nie później niż w terminie </w:t>
      </w:r>
      <w:r w:rsidR="00306DC5" w:rsidRPr="004375E3">
        <w:rPr>
          <w:rFonts w:ascii="Arial" w:hAnsi="Arial" w:cs="Arial"/>
          <w:sz w:val="21"/>
          <w:szCs w:val="21"/>
        </w:rPr>
        <w:t>14</w:t>
      </w:r>
      <w:r w:rsidR="00306DC5">
        <w:rPr>
          <w:rFonts w:ascii="Arial" w:hAnsi="Arial" w:cs="Arial"/>
          <w:i/>
          <w:sz w:val="21"/>
          <w:szCs w:val="21"/>
        </w:rPr>
        <w:t xml:space="preserve"> </w:t>
      </w:r>
      <w:r w:rsidR="00EF1352" w:rsidRPr="006C4F51">
        <w:rPr>
          <w:rFonts w:ascii="Arial" w:hAnsi="Arial" w:cs="Arial"/>
          <w:sz w:val="21"/>
          <w:szCs w:val="21"/>
        </w:rPr>
        <w:t>dni od dnia rozwiązania Umowy lub Umowy głównej</w:t>
      </w:r>
      <w:r w:rsidR="0014233C" w:rsidRPr="006C4F51">
        <w:rPr>
          <w:rFonts w:ascii="Arial" w:hAnsi="Arial" w:cs="Arial"/>
          <w:sz w:val="21"/>
          <w:szCs w:val="21"/>
        </w:rPr>
        <w:t xml:space="preserve">, chyba że prawo Unii lub prawo państwa członkowskiego nakazują przechowywanie </w:t>
      </w:r>
      <w:r w:rsidR="004375E3">
        <w:rPr>
          <w:rFonts w:ascii="Arial" w:hAnsi="Arial" w:cs="Arial"/>
          <w:sz w:val="21"/>
          <w:szCs w:val="21"/>
        </w:rPr>
        <w:t>d</w:t>
      </w:r>
      <w:r w:rsidR="0014233C" w:rsidRPr="006C4F51">
        <w:rPr>
          <w:rFonts w:ascii="Arial" w:hAnsi="Arial" w:cs="Arial"/>
          <w:sz w:val="21"/>
          <w:szCs w:val="21"/>
        </w:rPr>
        <w:t>anych osobowych</w:t>
      </w:r>
      <w:r w:rsidRPr="006C4F51">
        <w:rPr>
          <w:rFonts w:ascii="Arial" w:hAnsi="Arial" w:cs="Arial"/>
          <w:sz w:val="21"/>
          <w:szCs w:val="21"/>
        </w:rPr>
        <w:t>.</w:t>
      </w:r>
    </w:p>
    <w:p w14:paraId="49A79620" w14:textId="77777777" w:rsidR="005D0C7D" w:rsidRDefault="00EA29FD" w:rsidP="009A7DC2">
      <w:pPr>
        <w:pStyle w:val="Akapitzlist"/>
        <w:numPr>
          <w:ilvl w:val="0"/>
          <w:numId w:val="5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Planując dokonanie zmian w sposobie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osobowych, Przetwarzający ma obowiązek zastosować się do wymogów, o których mowa w art. 25 ust. 1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>i ma obowiązek z wyprzedzeniem informować Administratora</w:t>
      </w:r>
      <w:r w:rsidR="006525DA">
        <w:rPr>
          <w:rFonts w:ascii="Arial" w:hAnsi="Arial" w:cs="Arial"/>
          <w:sz w:val="21"/>
          <w:szCs w:val="21"/>
        </w:rPr>
        <w:t xml:space="preserve"> </w:t>
      </w:r>
      <w:r w:rsidRPr="00C41F54">
        <w:rPr>
          <w:rFonts w:ascii="Arial" w:hAnsi="Arial" w:cs="Arial"/>
          <w:sz w:val="21"/>
          <w:szCs w:val="21"/>
        </w:rPr>
        <w:t xml:space="preserve">o planowanych zmianach w taki sposób i terminach, aby zapewnić Administratorowi realną możliwość reagowania, jeżeli planowane przez Przetwarzającego zmiany w opinii Administratora grożą uzgodnionemu poziomowi bezpieczeństwa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lub zwiększają ryzyko naruszenia praw lub wolności osób, wskutek przetwarzania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>anych osobowych przez Przetwarzającego.</w:t>
      </w:r>
    </w:p>
    <w:p w14:paraId="3D37378C" w14:textId="77777777" w:rsidR="002D2FFD" w:rsidRDefault="002D2FFD" w:rsidP="00E002B4">
      <w:pPr>
        <w:pStyle w:val="Akapitzlist"/>
        <w:spacing w:after="60"/>
        <w:jc w:val="both"/>
        <w:rPr>
          <w:rFonts w:ascii="Arial" w:hAnsi="Arial" w:cs="Arial"/>
          <w:sz w:val="21"/>
          <w:szCs w:val="21"/>
        </w:rPr>
      </w:pPr>
    </w:p>
    <w:p w14:paraId="0A5ABB3F" w14:textId="6DB5E984" w:rsidR="002D2FFD" w:rsidRPr="00E8432B" w:rsidRDefault="002D2FFD" w:rsidP="00E002B4">
      <w:pPr>
        <w:spacing w:after="6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§5</w:t>
      </w:r>
    </w:p>
    <w:p w14:paraId="55CE1B01" w14:textId="77777777" w:rsidR="009D57B3" w:rsidRPr="00E8432B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E8432B">
        <w:rPr>
          <w:rFonts w:ascii="Arial" w:hAnsi="Arial" w:cs="Arial"/>
          <w:b/>
          <w:sz w:val="21"/>
          <w:szCs w:val="21"/>
        </w:rPr>
        <w:t>Warunki dalszego powierzania przetwarzania</w:t>
      </w:r>
    </w:p>
    <w:p w14:paraId="5EEEDB44" w14:textId="77777777" w:rsidR="002D2FFD" w:rsidRPr="00D54CB4" w:rsidRDefault="002D2FFD" w:rsidP="00E8432B">
      <w:pPr>
        <w:pStyle w:val="Akapitzlist"/>
        <w:spacing w:after="60"/>
        <w:ind w:left="0"/>
        <w:jc w:val="center"/>
        <w:rPr>
          <w:rFonts w:ascii="Arial" w:hAnsi="Arial" w:cs="Arial"/>
          <w:sz w:val="21"/>
          <w:szCs w:val="21"/>
        </w:rPr>
      </w:pPr>
    </w:p>
    <w:p w14:paraId="0C5E9ABF" w14:textId="3E699F26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Administrator umocowuje Przetwarzającego do dalszego powierzenia przetwarzania danych osobowych, w imieniu i na rzecz Administratora podmiotom świadczącym usługi na rzecz Przetwarzającego w związku z realizacją</w:t>
      </w:r>
      <w:r w:rsidR="00B1728B">
        <w:rPr>
          <w:rFonts w:ascii="Arial" w:hAnsi="Arial" w:cs="Arial"/>
          <w:sz w:val="21"/>
          <w:szCs w:val="21"/>
        </w:rPr>
        <w:t xml:space="preserve"> umowy głównej</w:t>
      </w:r>
      <w:r w:rsidRPr="00D54CB4">
        <w:rPr>
          <w:rFonts w:ascii="Arial" w:hAnsi="Arial" w:cs="Arial"/>
          <w:sz w:val="21"/>
          <w:szCs w:val="21"/>
        </w:rPr>
        <w:t>. Powierzenie przetwarzania danych osobowych podmiotom, o których mowa w zdaniu pierwszym,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</w:t>
      </w:r>
      <w:r w:rsidRPr="00D54CB4">
        <w:rPr>
          <w:rFonts w:ascii="Arial" w:hAnsi="Arial" w:cs="Arial"/>
          <w:sz w:val="21"/>
          <w:szCs w:val="21"/>
        </w:rPr>
        <w:t>.</w:t>
      </w:r>
    </w:p>
    <w:p w14:paraId="4E1DF3BB" w14:textId="31CB9B2E" w:rsidR="00BB686E" w:rsidRDefault="00D0281E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>Przetwarzający</w:t>
      </w:r>
      <w:r w:rsidR="002D2FFD" w:rsidRPr="00D54CB4">
        <w:rPr>
          <w:rFonts w:ascii="Arial" w:hAnsi="Arial" w:cs="Arial"/>
          <w:sz w:val="21"/>
          <w:szCs w:val="21"/>
        </w:rPr>
        <w:t xml:space="preserve"> umocowuje podwykonawców do dalszego powierzenia przetwarzania danych osobowych, w imieniu i na rzecz Administratora kolejnym podmiotom świadczącym usługi na rzecz podwykonawców w związku z realizacją </w:t>
      </w:r>
      <w:r w:rsidR="00B1728B">
        <w:rPr>
          <w:rFonts w:ascii="Arial" w:hAnsi="Arial" w:cs="Arial"/>
          <w:sz w:val="21"/>
          <w:szCs w:val="21"/>
        </w:rPr>
        <w:t>powierzonych czynności przetwarzania</w:t>
      </w:r>
      <w:r w:rsidR="00B603F6">
        <w:rPr>
          <w:rFonts w:ascii="Arial" w:hAnsi="Arial" w:cs="Arial"/>
          <w:sz w:val="21"/>
          <w:szCs w:val="21"/>
        </w:rPr>
        <w:t xml:space="preserve">. </w:t>
      </w:r>
      <w:r w:rsidR="002D2FFD" w:rsidRPr="00D54CB4">
        <w:rPr>
          <w:rFonts w:ascii="Arial" w:hAnsi="Arial" w:cs="Arial"/>
          <w:sz w:val="21"/>
          <w:szCs w:val="21"/>
        </w:rPr>
        <w:t>Powierzenie przetwarzania danych osobowych podmiotom, o których mowa w zdaniu pierwszym (na wszystkich poziomach podzlecania), odbywa się na podstawie umów zawieranych na piśmie</w:t>
      </w:r>
      <w:r w:rsidR="004F624E">
        <w:rPr>
          <w:rFonts w:ascii="Arial" w:hAnsi="Arial" w:cs="Arial"/>
          <w:sz w:val="21"/>
          <w:szCs w:val="21"/>
        </w:rPr>
        <w:t xml:space="preserve"> i może nastąpić wyłącznie podmiotom zapewniającym</w:t>
      </w:r>
      <w:r w:rsidR="004F624E" w:rsidRPr="00D54CB4">
        <w:rPr>
          <w:rFonts w:ascii="Arial" w:hAnsi="Arial" w:cs="Arial"/>
          <w:sz w:val="21"/>
          <w:szCs w:val="21"/>
        </w:rPr>
        <w:t xml:space="preserve"> </w:t>
      </w:r>
      <w:r w:rsidR="004F624E">
        <w:rPr>
          <w:rFonts w:ascii="Arial" w:hAnsi="Arial" w:cs="Arial"/>
          <w:sz w:val="21"/>
          <w:szCs w:val="21"/>
        </w:rPr>
        <w:t>wystarczające</w:t>
      </w:r>
      <w:r w:rsidR="004F624E" w:rsidRPr="00D54CB4">
        <w:rPr>
          <w:rFonts w:ascii="Arial" w:hAnsi="Arial" w:cs="Arial"/>
          <w:sz w:val="21"/>
          <w:szCs w:val="21"/>
        </w:rPr>
        <w:t xml:space="preserve"> gwarancj</w:t>
      </w:r>
      <w:r w:rsidR="004F624E">
        <w:rPr>
          <w:rFonts w:ascii="Arial" w:hAnsi="Arial" w:cs="Arial"/>
          <w:sz w:val="21"/>
          <w:szCs w:val="21"/>
        </w:rPr>
        <w:t>e wdrożenia odpowiednich środków technicznych i organizacyjnych w celu ochrony danych,</w:t>
      </w:r>
      <w:r w:rsidR="002D2FFD" w:rsidRPr="00D54CB4">
        <w:rPr>
          <w:rFonts w:ascii="Arial" w:hAnsi="Arial" w:cs="Arial"/>
          <w:sz w:val="21"/>
          <w:szCs w:val="21"/>
        </w:rPr>
        <w:t xml:space="preserve"> zapisy ust. 4 niniejszego paragrafu stosuje się odpowiednio. </w:t>
      </w:r>
    </w:p>
    <w:p w14:paraId="2463391A" w14:textId="2A0412BE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zobowiązany jest do informowania </w:t>
      </w:r>
      <w:r w:rsidR="00D0281E" w:rsidRPr="00D54CB4">
        <w:rPr>
          <w:rFonts w:ascii="Arial" w:hAnsi="Arial" w:cs="Arial"/>
          <w:sz w:val="21"/>
          <w:szCs w:val="21"/>
        </w:rPr>
        <w:t>Administratora</w:t>
      </w:r>
      <w:r w:rsidRPr="00D54CB4">
        <w:rPr>
          <w:rFonts w:ascii="Arial" w:hAnsi="Arial" w:cs="Arial"/>
          <w:sz w:val="21"/>
          <w:szCs w:val="21"/>
        </w:rPr>
        <w:t xml:space="preserve"> o każdym przypadku powierzenia przetwarzania danych osobowych, zarówno przez Przetwarzającego, jak i przez jego dalszych podwykonawców na każdym poziomie podzlecania, zakresie powierzonych danych oraz podmiocie przetwarzającym dane.</w:t>
      </w:r>
    </w:p>
    <w:p w14:paraId="1FFC6661" w14:textId="7B30B1AD" w:rsidR="00C862DB" w:rsidRPr="00D036A2" w:rsidRDefault="002D2FFD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036A2">
        <w:rPr>
          <w:rFonts w:ascii="Arial" w:hAnsi="Arial" w:cs="Arial"/>
          <w:sz w:val="21"/>
          <w:szCs w:val="21"/>
        </w:rPr>
        <w:t>Umowy, o których mowa w ust. 1 oraz ust. 2 zawierają zapisy analogiczne do zapisów niniejsze</w:t>
      </w:r>
      <w:r w:rsidR="004F624E" w:rsidRPr="00D036A2">
        <w:rPr>
          <w:rFonts w:ascii="Arial" w:hAnsi="Arial" w:cs="Arial"/>
          <w:sz w:val="21"/>
          <w:szCs w:val="21"/>
        </w:rPr>
        <w:t>j umowy</w:t>
      </w:r>
      <w:r w:rsidRPr="00D036A2">
        <w:rPr>
          <w:rFonts w:ascii="Arial" w:hAnsi="Arial" w:cs="Arial"/>
          <w:sz w:val="21"/>
          <w:szCs w:val="21"/>
        </w:rPr>
        <w:t xml:space="preserve"> i mogą być zawierane pod warunkiem niewyrażenia sprzeciwu przez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 w terminie 7 dni roboczych od dnia wpłynięcia informacji o zamiarze powierzania przetwarzania danych osobowych do </w:t>
      </w:r>
      <w:r w:rsidR="00D0281E" w:rsidRPr="00D036A2">
        <w:rPr>
          <w:rFonts w:ascii="Arial" w:hAnsi="Arial" w:cs="Arial"/>
          <w:sz w:val="21"/>
          <w:szCs w:val="21"/>
        </w:rPr>
        <w:t>Administratora</w:t>
      </w:r>
      <w:r w:rsidRPr="00D036A2">
        <w:rPr>
          <w:rFonts w:ascii="Arial" w:hAnsi="Arial" w:cs="Arial"/>
          <w:sz w:val="21"/>
          <w:szCs w:val="21"/>
        </w:rPr>
        <w:t xml:space="preserve">. </w:t>
      </w:r>
      <w:r w:rsidR="004F601F" w:rsidRPr="00E002B4">
        <w:rPr>
          <w:rFonts w:ascii="Arial" w:hAnsi="Arial" w:cs="Arial"/>
          <w:sz w:val="21"/>
          <w:szCs w:val="21"/>
        </w:rPr>
        <w:t>Przetwarzający jest zobowiązany do przeprowadzenia bada</w:t>
      </w:r>
      <w:r w:rsidR="00D036A2" w:rsidRPr="00D036A2">
        <w:rPr>
          <w:rFonts w:ascii="Arial" w:hAnsi="Arial" w:cs="Arial"/>
          <w:sz w:val="21"/>
          <w:szCs w:val="21"/>
        </w:rPr>
        <w:t>nia zdolności</w:t>
      </w:r>
      <w:r w:rsidR="004F601F" w:rsidRPr="00E002B4">
        <w:rPr>
          <w:rFonts w:ascii="Arial" w:hAnsi="Arial" w:cs="Arial"/>
          <w:sz w:val="21"/>
          <w:szCs w:val="21"/>
        </w:rPr>
        <w:t xml:space="preserve"> organizacyjno-kadrow</w:t>
      </w:r>
      <w:r w:rsidR="00D036A2" w:rsidRPr="00D036A2">
        <w:rPr>
          <w:rFonts w:ascii="Arial" w:hAnsi="Arial" w:cs="Arial"/>
          <w:sz w:val="21"/>
          <w:szCs w:val="21"/>
        </w:rPr>
        <w:t>ej</w:t>
      </w:r>
      <w:r w:rsidR="004F601F" w:rsidRPr="00E002B4">
        <w:rPr>
          <w:rFonts w:ascii="Arial" w:hAnsi="Arial" w:cs="Arial"/>
          <w:sz w:val="21"/>
          <w:szCs w:val="21"/>
        </w:rPr>
        <w:t xml:space="preserve"> podmiotu</w:t>
      </w:r>
      <w:r w:rsidR="004F601F" w:rsidRPr="00D036A2">
        <w:rPr>
          <w:rFonts w:ascii="Arial" w:hAnsi="Arial" w:cs="Arial"/>
          <w:sz w:val="21"/>
          <w:szCs w:val="21"/>
        </w:rPr>
        <w:t xml:space="preserve"> (na wszystkich poziomach podzlecania)</w:t>
      </w:r>
      <w:r w:rsidR="004F601F" w:rsidRPr="00E002B4">
        <w:rPr>
          <w:rFonts w:ascii="Arial" w:hAnsi="Arial" w:cs="Arial"/>
          <w:sz w:val="21"/>
          <w:szCs w:val="21"/>
        </w:rPr>
        <w:t xml:space="preserve"> do właściwego zabezpieczenia powierzonych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 oraz </w:t>
      </w:r>
      <w:r w:rsidR="004F601F" w:rsidRPr="00C745E1">
        <w:rPr>
          <w:rFonts w:ascii="Arial" w:hAnsi="Arial" w:cs="Arial"/>
          <w:sz w:val="21"/>
          <w:szCs w:val="21"/>
        </w:rPr>
        <w:t>do</w:t>
      </w:r>
      <w:r w:rsidR="004D57DE">
        <w:rPr>
          <w:rFonts w:ascii="Arial" w:hAnsi="Arial" w:cs="Arial"/>
          <w:sz w:val="21"/>
          <w:szCs w:val="21"/>
        </w:rPr>
        <w:t xml:space="preserve"> zobowiązania tego podmiotu do</w:t>
      </w:r>
      <w:r w:rsidR="004F601F" w:rsidRPr="00C745E1">
        <w:rPr>
          <w:rFonts w:ascii="Arial" w:hAnsi="Arial" w:cs="Arial"/>
          <w:sz w:val="21"/>
          <w:szCs w:val="21"/>
        </w:rPr>
        <w:t xml:space="preserve"> stosowania dokumentów i środków dotyczących zasad ochrony danych osobowych, wskazanych w </w:t>
      </w:r>
      <w:r w:rsidR="00C745E1">
        <w:rPr>
          <w:rFonts w:ascii="Arial" w:hAnsi="Arial" w:cs="Arial"/>
          <w:sz w:val="21"/>
          <w:szCs w:val="21"/>
        </w:rPr>
        <w:t>„</w:t>
      </w:r>
      <w:r w:rsidR="004F601F" w:rsidRPr="00C745E1">
        <w:rPr>
          <w:rFonts w:ascii="Arial" w:hAnsi="Arial" w:cs="Arial"/>
          <w:i/>
          <w:sz w:val="21"/>
          <w:szCs w:val="21"/>
        </w:rPr>
        <w:t>Arkuszu oceny podmiotu przetwarzającego dane osobowe w związku z powierzeniem przetwarzania danych osobowych</w:t>
      </w:r>
      <w:r w:rsidR="00C745E1">
        <w:rPr>
          <w:rFonts w:ascii="Arial" w:hAnsi="Arial" w:cs="Arial"/>
          <w:i/>
          <w:sz w:val="21"/>
          <w:szCs w:val="21"/>
        </w:rPr>
        <w:t>”</w:t>
      </w:r>
      <w:r w:rsidR="004F601F" w:rsidRPr="00C745E1">
        <w:rPr>
          <w:rFonts w:ascii="Arial" w:hAnsi="Arial" w:cs="Arial"/>
          <w:sz w:val="21"/>
          <w:szCs w:val="21"/>
        </w:rPr>
        <w:t>, wypełnianym przed podpisaniem</w:t>
      </w:r>
      <w:r w:rsidR="004D57DE">
        <w:rPr>
          <w:rFonts w:ascii="Arial" w:hAnsi="Arial" w:cs="Arial"/>
          <w:sz w:val="21"/>
          <w:szCs w:val="21"/>
        </w:rPr>
        <w:t xml:space="preserve"> przez ten podmiot (</w:t>
      </w:r>
      <w:r w:rsidR="004D57DE" w:rsidRPr="003E2ADF">
        <w:rPr>
          <w:rFonts w:ascii="Arial" w:hAnsi="Arial" w:cs="Arial"/>
          <w:sz w:val="21"/>
          <w:szCs w:val="21"/>
        </w:rPr>
        <w:t>na wszystkich poziomach podzlecania</w:t>
      </w:r>
      <w:r w:rsidR="004D57DE">
        <w:rPr>
          <w:rFonts w:ascii="Arial" w:hAnsi="Arial" w:cs="Arial"/>
          <w:sz w:val="21"/>
          <w:szCs w:val="21"/>
        </w:rPr>
        <w:t>)</w:t>
      </w:r>
      <w:r w:rsidR="004F601F" w:rsidRPr="00C745E1">
        <w:rPr>
          <w:rFonts w:ascii="Arial" w:hAnsi="Arial" w:cs="Arial"/>
          <w:sz w:val="21"/>
          <w:szCs w:val="21"/>
        </w:rPr>
        <w:t xml:space="preserve"> umowy powierzenia danych osobowych</w:t>
      </w:r>
      <w:r w:rsidR="00D036A2" w:rsidRPr="00D036A2">
        <w:rPr>
          <w:rFonts w:ascii="Arial" w:hAnsi="Arial" w:cs="Arial"/>
          <w:sz w:val="21"/>
          <w:szCs w:val="21"/>
        </w:rPr>
        <w:t xml:space="preserve">. </w:t>
      </w:r>
      <w:r w:rsidRPr="00D036A2">
        <w:rPr>
          <w:rFonts w:ascii="Arial" w:hAnsi="Arial" w:cs="Arial"/>
          <w:sz w:val="21"/>
          <w:szCs w:val="21"/>
        </w:rPr>
        <w:t xml:space="preserve">Przetwarzający dane osobowe jest zobowiązany do każdorazowego dostosowania zakresu danych osobowych </w:t>
      </w:r>
      <w:r w:rsidR="00BB686E" w:rsidRPr="00D036A2">
        <w:rPr>
          <w:rFonts w:ascii="Arial" w:hAnsi="Arial" w:cs="Arial"/>
          <w:sz w:val="21"/>
          <w:szCs w:val="21"/>
        </w:rPr>
        <w:t xml:space="preserve">i zakresu czynności </w:t>
      </w:r>
      <w:r w:rsidRPr="00D036A2">
        <w:rPr>
          <w:rFonts w:ascii="Arial" w:hAnsi="Arial" w:cs="Arial"/>
          <w:sz w:val="21"/>
          <w:szCs w:val="21"/>
        </w:rPr>
        <w:t>powierzanych do przetwarzania, przy czym</w:t>
      </w:r>
      <w:r w:rsidR="004F624E" w:rsidRPr="00D036A2">
        <w:rPr>
          <w:rFonts w:ascii="Arial" w:hAnsi="Arial" w:cs="Arial"/>
          <w:sz w:val="21"/>
          <w:szCs w:val="21"/>
        </w:rPr>
        <w:t xml:space="preserve"> ich</w:t>
      </w:r>
      <w:r w:rsidRPr="00D036A2">
        <w:rPr>
          <w:rFonts w:ascii="Arial" w:hAnsi="Arial" w:cs="Arial"/>
          <w:sz w:val="21"/>
          <w:szCs w:val="21"/>
        </w:rPr>
        <w:t xml:space="preserve"> zakres nie może być szerszy niż zakres określony § 3 ust. 2</w:t>
      </w:r>
      <w:r w:rsidR="00BB686E" w:rsidRPr="00D036A2">
        <w:rPr>
          <w:rFonts w:ascii="Arial" w:hAnsi="Arial" w:cs="Arial"/>
          <w:sz w:val="21"/>
          <w:szCs w:val="21"/>
        </w:rPr>
        <w:t xml:space="preserve"> i 4</w:t>
      </w:r>
      <w:r w:rsidR="00D54CB4" w:rsidRPr="00D036A2">
        <w:rPr>
          <w:rFonts w:ascii="Arial" w:hAnsi="Arial" w:cs="Arial"/>
          <w:sz w:val="21"/>
          <w:szCs w:val="21"/>
        </w:rPr>
        <w:t>.</w:t>
      </w:r>
    </w:p>
    <w:p w14:paraId="32440C15" w14:textId="7B9AD03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B603F6">
        <w:rPr>
          <w:rFonts w:ascii="Arial" w:hAnsi="Arial" w:cs="Arial"/>
          <w:sz w:val="21"/>
          <w:szCs w:val="21"/>
        </w:rPr>
        <w:t xml:space="preserve">Przetwarzający </w:t>
      </w:r>
      <w:r w:rsidR="00670B21" w:rsidRPr="00E002B4">
        <w:rPr>
          <w:rFonts w:ascii="Arial" w:hAnsi="Arial" w:cs="Arial"/>
          <w:sz w:val="21"/>
          <w:szCs w:val="21"/>
        </w:rPr>
        <w:t xml:space="preserve">może przygotować i przekazać </w:t>
      </w:r>
      <w:r w:rsidRPr="00B603F6">
        <w:rPr>
          <w:rFonts w:ascii="Arial" w:hAnsi="Arial" w:cs="Arial"/>
          <w:sz w:val="21"/>
          <w:szCs w:val="21"/>
        </w:rPr>
        <w:t>wzór umowy o powierzeniu przetwarzania danych osobowych</w:t>
      </w:r>
      <w:r w:rsidR="00117A0F" w:rsidRPr="00E002B4">
        <w:rPr>
          <w:rFonts w:ascii="Arial" w:hAnsi="Arial" w:cs="Arial"/>
          <w:sz w:val="21"/>
          <w:szCs w:val="21"/>
        </w:rPr>
        <w:t xml:space="preserve">, który będzie odpowiadał regulacjom RODO i niniejszej </w:t>
      </w:r>
      <w:r w:rsidR="00B1728B" w:rsidRPr="00E002B4">
        <w:rPr>
          <w:rFonts w:ascii="Arial" w:hAnsi="Arial" w:cs="Arial"/>
          <w:sz w:val="21"/>
          <w:szCs w:val="21"/>
        </w:rPr>
        <w:t>umowy</w:t>
      </w:r>
      <w:r w:rsidR="00117A0F" w:rsidRPr="00E002B4">
        <w:rPr>
          <w:rFonts w:ascii="Arial" w:hAnsi="Arial" w:cs="Arial"/>
          <w:sz w:val="21"/>
          <w:szCs w:val="21"/>
        </w:rPr>
        <w:t>.</w:t>
      </w:r>
      <w:r w:rsidRPr="00B603F6">
        <w:rPr>
          <w:rFonts w:ascii="Arial" w:hAnsi="Arial" w:cs="Arial"/>
          <w:sz w:val="21"/>
          <w:szCs w:val="21"/>
        </w:rPr>
        <w:t xml:space="preserve"> wszystkim podwykonawcom w ramach projektu</w:t>
      </w:r>
      <w:r w:rsidRPr="00B1728B">
        <w:rPr>
          <w:rFonts w:ascii="Arial" w:hAnsi="Arial" w:cs="Arial"/>
          <w:sz w:val="21"/>
          <w:szCs w:val="21"/>
        </w:rPr>
        <w:t xml:space="preserve"> (na wszystkich poziomach podzlecania)</w:t>
      </w:r>
      <w:r w:rsidR="006956F6" w:rsidRPr="00B1728B">
        <w:rPr>
          <w:rFonts w:ascii="Arial" w:hAnsi="Arial" w:cs="Arial"/>
          <w:sz w:val="21"/>
          <w:szCs w:val="21"/>
        </w:rPr>
        <w:t xml:space="preserve"> </w:t>
      </w:r>
      <w:r w:rsidRPr="00B1728B">
        <w:rPr>
          <w:rFonts w:ascii="Arial" w:hAnsi="Arial" w:cs="Arial"/>
          <w:sz w:val="21"/>
          <w:szCs w:val="21"/>
        </w:rPr>
        <w:t>oraz zobowiązuje wszystkie podmioty przetwarzające dane osobowe uczestników projektu do przestrzegania obowiązków wynikających z przepisów o ochronie danych osobowych w tym zakresie.</w:t>
      </w:r>
    </w:p>
    <w:p w14:paraId="7853F94A" w14:textId="73E31398" w:rsidR="002D2FFD" w:rsidRPr="00D54CB4" w:rsidRDefault="002D2FFD" w:rsidP="00565581">
      <w:pPr>
        <w:pStyle w:val="Akapitzlist"/>
        <w:numPr>
          <w:ilvl w:val="0"/>
          <w:numId w:val="59"/>
        </w:numPr>
        <w:spacing w:after="60"/>
        <w:jc w:val="both"/>
        <w:rPr>
          <w:rFonts w:ascii="Arial" w:hAnsi="Arial" w:cs="Arial"/>
          <w:sz w:val="21"/>
          <w:szCs w:val="21"/>
        </w:rPr>
      </w:pPr>
      <w:r w:rsidRPr="00D54CB4">
        <w:rPr>
          <w:rFonts w:ascii="Arial" w:hAnsi="Arial" w:cs="Arial"/>
          <w:sz w:val="21"/>
          <w:szCs w:val="21"/>
        </w:rPr>
        <w:t xml:space="preserve">Przetwarzający gromadzi umowy dotyczące każdego powierzenia przetwarzania danych osobowych w ramach projektu, w tym </w:t>
      </w:r>
      <w:r w:rsidR="004F624E">
        <w:rPr>
          <w:rFonts w:ascii="Arial" w:hAnsi="Arial" w:cs="Arial"/>
          <w:sz w:val="21"/>
          <w:szCs w:val="21"/>
        </w:rPr>
        <w:t xml:space="preserve">kopie umów </w:t>
      </w:r>
      <w:r w:rsidRPr="00D54CB4">
        <w:rPr>
          <w:rFonts w:ascii="Arial" w:hAnsi="Arial" w:cs="Arial"/>
          <w:sz w:val="21"/>
          <w:szCs w:val="21"/>
        </w:rPr>
        <w:t>dotycząc</w:t>
      </w:r>
      <w:r w:rsidR="004F624E">
        <w:rPr>
          <w:rFonts w:ascii="Arial" w:hAnsi="Arial" w:cs="Arial"/>
          <w:sz w:val="21"/>
          <w:szCs w:val="21"/>
        </w:rPr>
        <w:t>ych</w:t>
      </w:r>
      <w:r w:rsidRPr="00D54CB4">
        <w:rPr>
          <w:rFonts w:ascii="Arial" w:hAnsi="Arial" w:cs="Arial"/>
          <w:sz w:val="21"/>
          <w:szCs w:val="21"/>
        </w:rPr>
        <w:t xml:space="preserve"> powierzenia przetwarzania danych osobowych przez podwykonawców kolejnym podmiotom</w:t>
      </w:r>
      <w:r w:rsidR="00D0281E" w:rsidRPr="00D54CB4">
        <w:rPr>
          <w:rFonts w:ascii="Arial" w:hAnsi="Arial" w:cs="Arial"/>
          <w:sz w:val="21"/>
          <w:szCs w:val="21"/>
        </w:rPr>
        <w:t>.</w:t>
      </w:r>
    </w:p>
    <w:p w14:paraId="04F60A49" w14:textId="77777777" w:rsidR="002D2FFD" w:rsidRPr="00D54CB4" w:rsidRDefault="002D2FFD" w:rsidP="00565581">
      <w:pPr>
        <w:pStyle w:val="Akapitzlist"/>
        <w:rPr>
          <w:rFonts w:ascii="Arial" w:hAnsi="Arial" w:cs="Arial"/>
          <w:sz w:val="21"/>
          <w:szCs w:val="21"/>
        </w:rPr>
      </w:pPr>
    </w:p>
    <w:p w14:paraId="6DF548EA" w14:textId="6881BDED" w:rsidR="004643BF" w:rsidRDefault="004643BF" w:rsidP="00E843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565581">
        <w:rPr>
          <w:rFonts w:ascii="Arial" w:hAnsi="Arial" w:cs="Arial"/>
          <w:b/>
          <w:sz w:val="21"/>
          <w:szCs w:val="21"/>
        </w:rPr>
        <w:t xml:space="preserve">§ </w:t>
      </w:r>
      <w:r w:rsidR="002D2FFD" w:rsidRPr="002D2FFD">
        <w:rPr>
          <w:rFonts w:ascii="Arial" w:hAnsi="Arial" w:cs="Arial"/>
          <w:b/>
          <w:sz w:val="21"/>
          <w:szCs w:val="21"/>
        </w:rPr>
        <w:t>6</w:t>
      </w:r>
    </w:p>
    <w:p w14:paraId="4110E6E6" w14:textId="77777777" w:rsidR="001B4D2B" w:rsidRDefault="004643BF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Prawo kontroli</w:t>
      </w:r>
    </w:p>
    <w:p w14:paraId="4076E96F" w14:textId="77777777" w:rsidR="00E17281" w:rsidRPr="00E50675" w:rsidRDefault="00E17281" w:rsidP="001B4D2B">
      <w:pPr>
        <w:pStyle w:val="Akapitzlist"/>
        <w:spacing w:after="60"/>
        <w:ind w:left="0"/>
        <w:jc w:val="center"/>
        <w:rPr>
          <w:rFonts w:ascii="Arial" w:hAnsi="Arial" w:cs="Arial"/>
          <w:b/>
          <w:sz w:val="21"/>
          <w:szCs w:val="21"/>
        </w:rPr>
      </w:pPr>
    </w:p>
    <w:p w14:paraId="2CE62609" w14:textId="77777777" w:rsidR="0099476D" w:rsidRPr="006C4F51" w:rsidRDefault="0099476D" w:rsidP="00E50675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zgodnie z art. 28 ust. 3 pkt h) </w:t>
      </w:r>
      <w:r w:rsidR="00726A01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="00957721"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ma prawo kontroli, czy środki zastosowane przez Przetwarzającego przy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 xml:space="preserve">rzetwarzaniu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="00F13A0A">
        <w:rPr>
          <w:rFonts w:ascii="Arial" w:eastAsiaTheme="minorHAnsi" w:hAnsi="Arial" w:cs="Arial"/>
          <w:sz w:val="21"/>
          <w:szCs w:val="21"/>
          <w:lang w:eastAsia="en-US"/>
        </w:rPr>
        <w:t>anych osobowych i 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zabezpieczeniu powierzonych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anych oso</w:t>
      </w:r>
      <w:r w:rsidR="00C4619B">
        <w:rPr>
          <w:rFonts w:ascii="Arial" w:eastAsiaTheme="minorHAnsi" w:hAnsi="Arial" w:cs="Arial"/>
          <w:sz w:val="21"/>
          <w:szCs w:val="21"/>
          <w:lang w:eastAsia="en-US"/>
        </w:rPr>
        <w:t>bowych spełniają postanowienia U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mowy. </w:t>
      </w:r>
    </w:p>
    <w:p w14:paraId="144DF187" w14:textId="76A66EB7" w:rsidR="0099476D" w:rsidRPr="00E50675" w:rsidRDefault="0099476D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Przetwarzający zobowiązany jest umożliwiać Administratorowi lub wskazanej przez Administratora osobie trzeciej, dokonania audytów lub inspekcji, aby potwierdzić, iż przetwarzanie toczy się zgodnie z prawem oraz niniejszą Umową, a także wykonać wynikające z nich zalecenia, aby zapewnić zgodne z prawem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 xml:space="preserve">rzetwarzanie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E50675">
        <w:rPr>
          <w:rFonts w:ascii="Arial" w:eastAsiaTheme="minorHAnsi" w:hAnsi="Arial" w:cs="Arial"/>
          <w:sz w:val="21"/>
          <w:szCs w:val="21"/>
          <w:lang w:eastAsia="en-US"/>
        </w:rPr>
        <w:t>anych osobowych powierzonych Przetwarzającemu.</w:t>
      </w:r>
    </w:p>
    <w:p w14:paraId="0D377BBF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Administrator realizować będzie prawo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godzinach pracy 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>rzetwarzającego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>.</w:t>
      </w:r>
    </w:p>
    <w:p w14:paraId="24930E9A" w14:textId="77777777" w:rsidR="004643BF" w:rsidRPr="006C4F51" w:rsidRDefault="004643BF" w:rsidP="00810984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zobowiązuje się do usunięcia uchybień stwierdzonych podczas </w:t>
      </w:r>
      <w:r w:rsidR="006525DA">
        <w:rPr>
          <w:rFonts w:ascii="Arial" w:eastAsiaTheme="minorHAnsi" w:hAnsi="Arial" w:cs="Arial"/>
          <w:sz w:val="21"/>
          <w:szCs w:val="21"/>
          <w:lang w:eastAsia="en-US"/>
        </w:rPr>
        <w:t>audytu lub inspekcji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 w terminie wskazanym przez Administratora.</w:t>
      </w:r>
    </w:p>
    <w:p w14:paraId="38A3F6F9" w14:textId="77777777" w:rsidR="00E17281" w:rsidRPr="00721002" w:rsidRDefault="004643BF" w:rsidP="00721002">
      <w:pPr>
        <w:pStyle w:val="Tekstpodstawowy"/>
        <w:numPr>
          <w:ilvl w:val="0"/>
          <w:numId w:val="9"/>
        </w:numPr>
        <w:tabs>
          <w:tab w:val="clear" w:pos="1068"/>
          <w:tab w:val="num" w:pos="349"/>
        </w:tabs>
        <w:snapToGrid/>
        <w:spacing w:after="120" w:line="276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eastAsiaTheme="minorHAnsi" w:hAnsi="Arial" w:cs="Arial"/>
          <w:sz w:val="21"/>
          <w:szCs w:val="21"/>
          <w:lang w:eastAsia="en-US"/>
        </w:rPr>
        <w:t>P</w:t>
      </w:r>
      <w:r w:rsidR="0099476D"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rzetwarzający 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udostępnia Administratorowi wszelkie informacje niezbędne do wykazania spełnienia obowiązków określonych w art. 28 </w:t>
      </w:r>
      <w:r w:rsidR="00727783">
        <w:rPr>
          <w:rFonts w:ascii="Arial" w:eastAsiaTheme="minorHAnsi" w:hAnsi="Arial" w:cs="Arial"/>
          <w:sz w:val="21"/>
          <w:szCs w:val="21"/>
          <w:lang w:eastAsia="en-US"/>
        </w:rPr>
        <w:t>RODO</w:t>
      </w:r>
      <w:r w:rsidRPr="006C4F51">
        <w:rPr>
          <w:rFonts w:ascii="Arial" w:eastAsiaTheme="minorHAnsi" w:hAnsi="Arial" w:cs="Arial"/>
          <w:sz w:val="21"/>
          <w:szCs w:val="21"/>
          <w:lang w:eastAsia="en-US"/>
        </w:rPr>
        <w:t xml:space="preserve">. </w:t>
      </w:r>
    </w:p>
    <w:p w14:paraId="710B3FA8" w14:textId="2C4E115C" w:rsidR="00E8432B" w:rsidRDefault="00E8432B" w:rsidP="00B86B62">
      <w:pPr>
        <w:suppressAutoHyphens w:val="0"/>
        <w:spacing w:after="60" w:line="276" w:lineRule="auto"/>
        <w:rPr>
          <w:rFonts w:ascii="Arial" w:hAnsi="Arial" w:cs="Arial"/>
          <w:b/>
          <w:sz w:val="21"/>
          <w:szCs w:val="21"/>
        </w:rPr>
      </w:pPr>
    </w:p>
    <w:p w14:paraId="7C552F62" w14:textId="3A054CC4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7</w:t>
      </w:r>
    </w:p>
    <w:p w14:paraId="6B07C3DA" w14:textId="77777777" w:rsidR="001B4D2B" w:rsidRDefault="00B86B62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Odpowiedzialność S</w:t>
      </w:r>
      <w:r w:rsidR="00AD2DED" w:rsidRPr="006C4F51">
        <w:rPr>
          <w:rFonts w:ascii="Arial" w:hAnsi="Arial" w:cs="Arial"/>
          <w:b/>
          <w:sz w:val="21"/>
          <w:szCs w:val="21"/>
        </w:rPr>
        <w:t>tron</w:t>
      </w:r>
    </w:p>
    <w:p w14:paraId="23F168C6" w14:textId="77777777" w:rsidR="00E17281" w:rsidRPr="006C4F51" w:rsidRDefault="00E17281" w:rsidP="001B4D2B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7F4D4107" w14:textId="77777777" w:rsidR="009C2D2D" w:rsidRPr="00C41F54" w:rsidRDefault="009C2D2D" w:rsidP="00E50675">
      <w:pPr>
        <w:pStyle w:val="Akapitzlist"/>
        <w:numPr>
          <w:ilvl w:val="0"/>
          <w:numId w:val="6"/>
        </w:numPr>
        <w:spacing w:after="60" w:line="259" w:lineRule="auto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jest odpowiedzialny za udostępnienie lub wykorzystanie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niezgodnie z treścią Umowy, a w szczególności za udostępnienie powierzonych do </w:t>
      </w:r>
      <w:r w:rsidR="004375E3">
        <w:rPr>
          <w:rFonts w:ascii="Arial" w:hAnsi="Arial" w:cs="Arial"/>
          <w:sz w:val="21"/>
          <w:szCs w:val="21"/>
        </w:rPr>
        <w:t>p</w:t>
      </w:r>
      <w:r w:rsidRPr="00C41F54">
        <w:rPr>
          <w:rFonts w:ascii="Arial" w:hAnsi="Arial" w:cs="Arial"/>
          <w:sz w:val="21"/>
          <w:szCs w:val="21"/>
        </w:rPr>
        <w:t xml:space="preserve">rzetwarzania </w:t>
      </w:r>
      <w:r w:rsidR="004375E3">
        <w:rPr>
          <w:rFonts w:ascii="Arial" w:hAnsi="Arial" w:cs="Arial"/>
          <w:sz w:val="21"/>
          <w:szCs w:val="21"/>
        </w:rPr>
        <w:t>d</w:t>
      </w:r>
      <w:r w:rsidRPr="00C41F54">
        <w:rPr>
          <w:rFonts w:ascii="Arial" w:hAnsi="Arial" w:cs="Arial"/>
          <w:sz w:val="21"/>
          <w:szCs w:val="21"/>
        </w:rPr>
        <w:t xml:space="preserve">anych osobowych osobom nieupoważnionym. </w:t>
      </w:r>
    </w:p>
    <w:p w14:paraId="51C4A639" w14:textId="77777777" w:rsidR="00205CC3" w:rsidRPr="00C41F54" w:rsidRDefault="00205CC3" w:rsidP="00E50675">
      <w:pPr>
        <w:pStyle w:val="Akapitzlist"/>
        <w:numPr>
          <w:ilvl w:val="0"/>
          <w:numId w:val="6"/>
        </w:numPr>
        <w:spacing w:after="160" w:line="259" w:lineRule="auto"/>
        <w:ind w:left="284" w:hanging="284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 xml:space="preserve">Przetwarzający odpowiada za szkody spowodowane zastosowaniem lub </w:t>
      </w:r>
      <w:r w:rsidR="004375E3">
        <w:rPr>
          <w:rFonts w:ascii="Arial" w:hAnsi="Arial" w:cs="Arial"/>
          <w:sz w:val="21"/>
          <w:szCs w:val="21"/>
        </w:rPr>
        <w:t>brakiem zastosowania</w:t>
      </w:r>
      <w:r w:rsidRPr="00C41F54">
        <w:rPr>
          <w:rFonts w:ascii="Arial" w:hAnsi="Arial" w:cs="Arial"/>
          <w:sz w:val="21"/>
          <w:szCs w:val="21"/>
        </w:rPr>
        <w:t xml:space="preserve"> właściwych środków bezpieczeństwa.</w:t>
      </w:r>
    </w:p>
    <w:p w14:paraId="0029BC24" w14:textId="77777777" w:rsidR="00AD2DED" w:rsidRPr="006C4F51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Przetwarzający odpowiada za szkody, jakie powstaną u Administratora lub osób</w:t>
      </w:r>
      <w:r w:rsidR="00F13A0A">
        <w:rPr>
          <w:rFonts w:ascii="Arial" w:hAnsi="Arial" w:cs="Arial"/>
          <w:sz w:val="21"/>
          <w:szCs w:val="21"/>
        </w:rPr>
        <w:t xml:space="preserve"> trzecich w </w:t>
      </w:r>
      <w:r w:rsidRPr="006C4F51">
        <w:rPr>
          <w:rFonts w:ascii="Arial" w:hAnsi="Arial" w:cs="Arial"/>
          <w:sz w:val="21"/>
          <w:szCs w:val="21"/>
        </w:rPr>
        <w:t xml:space="preserve">wyniku niezgodnego z </w:t>
      </w:r>
      <w:r w:rsidR="00727783">
        <w:rPr>
          <w:rFonts w:ascii="Arial" w:hAnsi="Arial" w:cs="Arial"/>
          <w:sz w:val="21"/>
          <w:szCs w:val="21"/>
        </w:rPr>
        <w:t>RODO</w:t>
      </w:r>
      <w:r w:rsidRPr="006C4F51">
        <w:rPr>
          <w:rFonts w:ascii="Arial" w:hAnsi="Arial" w:cs="Arial"/>
          <w:sz w:val="21"/>
          <w:szCs w:val="21"/>
        </w:rPr>
        <w:t xml:space="preserve"> lub niniejszą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 xml:space="preserve">mową </w:t>
      </w:r>
      <w:r w:rsidR="00B86B62">
        <w:rPr>
          <w:rFonts w:ascii="Arial" w:hAnsi="Arial" w:cs="Arial"/>
          <w:sz w:val="21"/>
          <w:szCs w:val="21"/>
        </w:rPr>
        <w:t>p</w:t>
      </w:r>
      <w:r w:rsidRPr="006C4F51">
        <w:rPr>
          <w:rFonts w:ascii="Arial" w:hAnsi="Arial" w:cs="Arial"/>
          <w:sz w:val="21"/>
          <w:szCs w:val="21"/>
        </w:rPr>
        <w:t>rzetwarzani</w:t>
      </w:r>
      <w:r w:rsidR="0057001D">
        <w:rPr>
          <w:rFonts w:ascii="Arial" w:hAnsi="Arial" w:cs="Arial"/>
          <w:sz w:val="21"/>
          <w:szCs w:val="21"/>
        </w:rPr>
        <w:t>em</w:t>
      </w:r>
      <w:r w:rsidRPr="006C4F51">
        <w:rPr>
          <w:rFonts w:ascii="Arial" w:hAnsi="Arial" w:cs="Arial"/>
          <w:sz w:val="21"/>
          <w:szCs w:val="21"/>
        </w:rPr>
        <w:t xml:space="preserve"> </w:t>
      </w:r>
      <w:r w:rsidR="00B86B62">
        <w:rPr>
          <w:rFonts w:ascii="Arial" w:hAnsi="Arial" w:cs="Arial"/>
          <w:sz w:val="21"/>
          <w:szCs w:val="21"/>
        </w:rPr>
        <w:t>d</w:t>
      </w:r>
      <w:r w:rsidR="00EF1352" w:rsidRPr="006C4F51">
        <w:rPr>
          <w:rFonts w:ascii="Arial" w:hAnsi="Arial" w:cs="Arial"/>
          <w:sz w:val="21"/>
          <w:szCs w:val="21"/>
        </w:rPr>
        <w:t xml:space="preserve">anych osobowych </w:t>
      </w:r>
      <w:r w:rsidR="00B86B62">
        <w:rPr>
          <w:rFonts w:ascii="Arial" w:hAnsi="Arial" w:cs="Arial"/>
          <w:sz w:val="21"/>
          <w:szCs w:val="21"/>
        </w:rPr>
        <w:t>przez Przetwarzającego, w szczególności w sytuacji zapłaty odszkodowania przez Administratora na podstawie art. 82 RODO.</w:t>
      </w:r>
    </w:p>
    <w:p w14:paraId="5C2365FA" w14:textId="77777777" w:rsidR="00AD2DED" w:rsidRDefault="00AD2DED" w:rsidP="00E50675">
      <w:pPr>
        <w:pStyle w:val="Akapitzlist"/>
        <w:numPr>
          <w:ilvl w:val="0"/>
          <w:numId w:val="6"/>
        </w:numPr>
        <w:spacing w:after="60"/>
        <w:ind w:left="284" w:hanging="284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W przypadku niewykonania lub nienależytego wykonania przez Przetwarzającego niniejszej </w:t>
      </w:r>
      <w:r w:rsidR="00EF1352" w:rsidRPr="006C4F51">
        <w:rPr>
          <w:rFonts w:ascii="Arial" w:hAnsi="Arial" w:cs="Arial"/>
          <w:sz w:val="21"/>
          <w:szCs w:val="21"/>
        </w:rPr>
        <w:t>U</w:t>
      </w:r>
      <w:r w:rsidRPr="006C4F51">
        <w:rPr>
          <w:rFonts w:ascii="Arial" w:hAnsi="Arial" w:cs="Arial"/>
          <w:sz w:val="21"/>
          <w:szCs w:val="21"/>
        </w:rPr>
        <w:t>mowy, Przetwarzający zobowiązuje się do zapłaty odszkodowania na zasadach ogólnych.</w:t>
      </w:r>
    </w:p>
    <w:p w14:paraId="0F572471" w14:textId="4C29C6B6" w:rsidR="00E8432B" w:rsidRDefault="00E8432B" w:rsidP="00E002B4">
      <w:pPr>
        <w:pStyle w:val="Akapitzlist"/>
        <w:spacing w:after="60"/>
        <w:ind w:left="284"/>
        <w:jc w:val="center"/>
        <w:rPr>
          <w:rFonts w:ascii="Arial" w:hAnsi="Arial" w:cs="Arial"/>
          <w:sz w:val="21"/>
          <w:szCs w:val="21"/>
        </w:rPr>
      </w:pPr>
    </w:p>
    <w:p w14:paraId="4A0740AD" w14:textId="0438E861" w:rsidR="00AD2DED" w:rsidRPr="006C4F51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8</w:t>
      </w:r>
    </w:p>
    <w:p w14:paraId="1348FD66" w14:textId="77777777" w:rsidR="00AD2DED" w:rsidRDefault="00AD2DED" w:rsidP="00CA0563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Wynagrodzenie</w:t>
      </w:r>
    </w:p>
    <w:p w14:paraId="722DEFA5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674F729E" w14:textId="206068A7" w:rsidR="009D57B3" w:rsidRDefault="00AD2DED" w:rsidP="009A7DC2">
      <w:pPr>
        <w:pStyle w:val="Tekstpodstawowy"/>
        <w:snapToGrid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Wykonanie przedmiotu niniejszej Umowy przez Przetwarz</w:t>
      </w:r>
      <w:r w:rsidR="00F13A0A">
        <w:rPr>
          <w:rFonts w:ascii="Arial" w:hAnsi="Arial" w:cs="Arial"/>
          <w:sz w:val="21"/>
          <w:szCs w:val="21"/>
        </w:rPr>
        <w:t>ającego nie będzie wiązać się z </w:t>
      </w:r>
      <w:r w:rsidRPr="006C4F51">
        <w:rPr>
          <w:rFonts w:ascii="Arial" w:hAnsi="Arial" w:cs="Arial"/>
          <w:sz w:val="21"/>
          <w:szCs w:val="21"/>
        </w:rPr>
        <w:t>dodatkowymi kosztami dla Administratora, ponad koszt</w:t>
      </w:r>
      <w:r w:rsidR="009A7DC2">
        <w:rPr>
          <w:rFonts w:ascii="Arial" w:hAnsi="Arial" w:cs="Arial"/>
          <w:sz w:val="21"/>
          <w:szCs w:val="21"/>
        </w:rPr>
        <w:t>y przewidziane w Umowie głównej</w:t>
      </w:r>
      <w:r w:rsidR="00E8432B">
        <w:rPr>
          <w:rFonts w:ascii="Arial" w:hAnsi="Arial" w:cs="Arial"/>
          <w:sz w:val="21"/>
          <w:szCs w:val="21"/>
        </w:rPr>
        <w:t>.</w:t>
      </w:r>
    </w:p>
    <w:p w14:paraId="2D9B9627" w14:textId="77777777" w:rsidR="00E8432B" w:rsidRPr="00E002B4" w:rsidRDefault="00E8432B" w:rsidP="00E002B4">
      <w:pPr>
        <w:pStyle w:val="Tekstpodstawowy"/>
        <w:snapToGrid/>
        <w:spacing w:line="276" w:lineRule="auto"/>
        <w:jc w:val="both"/>
        <w:rPr>
          <w:rFonts w:ascii="Arial" w:hAnsi="Arial"/>
          <w:sz w:val="21"/>
        </w:rPr>
      </w:pPr>
    </w:p>
    <w:p w14:paraId="4B392CD5" w14:textId="15F0A34D" w:rsidR="00196082" w:rsidRPr="00C41F54" w:rsidRDefault="00196082" w:rsidP="00E002B4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</w:rPr>
      </w:pPr>
      <w:r w:rsidRPr="00C41F54">
        <w:rPr>
          <w:rFonts w:ascii="Arial" w:eastAsiaTheme="minorHAnsi" w:hAnsi="Arial" w:cs="Arial"/>
          <w:b/>
          <w:sz w:val="21"/>
          <w:szCs w:val="21"/>
        </w:rPr>
        <w:t xml:space="preserve">§ </w:t>
      </w:r>
      <w:r w:rsidR="00143BFC">
        <w:rPr>
          <w:rFonts w:ascii="Arial" w:eastAsiaTheme="minorHAnsi" w:hAnsi="Arial" w:cs="Arial"/>
          <w:b/>
          <w:sz w:val="21"/>
          <w:szCs w:val="21"/>
        </w:rPr>
        <w:t>9</w:t>
      </w:r>
    </w:p>
    <w:p w14:paraId="6B79B899" w14:textId="77777777" w:rsidR="00196082" w:rsidRDefault="00196082" w:rsidP="00CA0563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b/>
          <w:sz w:val="21"/>
          <w:szCs w:val="21"/>
          <w:lang w:eastAsia="en-US"/>
        </w:rPr>
        <w:t>Zasady zachowania poufności</w:t>
      </w:r>
    </w:p>
    <w:p w14:paraId="37ABC1E4" w14:textId="77777777" w:rsidR="00E17281" w:rsidRPr="00C41F54" w:rsidRDefault="00E17281" w:rsidP="00E50675">
      <w:pPr>
        <w:suppressAutoHyphens w:val="0"/>
        <w:spacing w:after="60" w:line="259" w:lineRule="auto"/>
        <w:jc w:val="center"/>
        <w:rPr>
          <w:rFonts w:ascii="Arial" w:eastAsiaTheme="minorHAnsi" w:hAnsi="Arial" w:cs="Arial"/>
          <w:b/>
          <w:sz w:val="21"/>
          <w:szCs w:val="21"/>
          <w:lang w:eastAsia="en-US"/>
        </w:rPr>
      </w:pPr>
    </w:p>
    <w:p w14:paraId="533A087E" w14:textId="77777777" w:rsidR="00196082" w:rsidRPr="00C41F54" w:rsidRDefault="00196082" w:rsidP="00E50675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zobowiązuje się do zachowania w tajemnicy wszelkich informacji, da</w:t>
      </w:r>
      <w:r w:rsidR="00834311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nych, materiałów, dokumentów i </w:t>
      </w:r>
      <w:r w:rsidR="004375E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osobowych otrzymanych od Administratora i od współpracujących z nim osób oraz danych uzyskanych w jakikolwiek inny sposób, zamierzony czy przypadkowy w formie ustnej, pisemnej lub elektronicznej („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ane poufne”).</w:t>
      </w:r>
    </w:p>
    <w:p w14:paraId="74649A3E" w14:textId="77777777" w:rsidR="006A3588" w:rsidRPr="00B86B62" w:rsidRDefault="00196082" w:rsidP="006A3588">
      <w:pPr>
        <w:numPr>
          <w:ilvl w:val="0"/>
          <w:numId w:val="13"/>
        </w:numPr>
        <w:suppressAutoHyphens w:val="0"/>
        <w:spacing w:after="60" w:line="259" w:lineRule="auto"/>
        <w:ind w:left="284" w:hanging="284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  <w:r w:rsidRPr="00C41F54">
        <w:rPr>
          <w:rFonts w:ascii="Arial" w:eastAsiaTheme="minorHAnsi" w:hAnsi="Arial" w:cs="Arial"/>
          <w:sz w:val="21"/>
          <w:szCs w:val="21"/>
          <w:lang w:eastAsia="en-US"/>
        </w:rPr>
        <w:t>Przetwarzający oświadcza, że w związku ze zobowiąza</w:t>
      </w:r>
      <w:r w:rsidR="00961415" w:rsidRPr="00C41F54">
        <w:rPr>
          <w:rFonts w:ascii="Arial" w:eastAsiaTheme="minorHAnsi" w:hAnsi="Arial" w:cs="Arial"/>
          <w:sz w:val="21"/>
          <w:szCs w:val="21"/>
          <w:lang w:eastAsia="en-US"/>
        </w:rPr>
        <w:t xml:space="preserve">niem do zachowania w tajemnicy </w:t>
      </w:r>
      <w:r w:rsidR="009D57B3">
        <w:rPr>
          <w:rFonts w:ascii="Arial" w:eastAsiaTheme="minorHAnsi" w:hAnsi="Arial" w:cs="Arial"/>
          <w:sz w:val="21"/>
          <w:szCs w:val="21"/>
          <w:lang w:eastAsia="en-US"/>
        </w:rPr>
        <w:t>d</w:t>
      </w:r>
      <w:r w:rsidRPr="00C41F54">
        <w:rPr>
          <w:rFonts w:ascii="Arial" w:eastAsiaTheme="minorHAnsi" w:hAnsi="Arial" w:cs="Arial"/>
          <w:sz w:val="21"/>
          <w:szCs w:val="21"/>
          <w:lang w:eastAsia="en-US"/>
        </w:rPr>
        <w:t>anych poufnych nie będą one wykorzystywane, ujawniane ani udostępniane bez pisemnej zgody Administratora w innym celu niż wykonanie Umowy, chyba że konieczność ujawnienia posiadanych informacji wynika  z obowiązujących przepisów prawa lub Umowy.</w:t>
      </w:r>
    </w:p>
    <w:p w14:paraId="527E3FDF" w14:textId="16FDF3C9" w:rsidR="006A3588" w:rsidRDefault="006A3588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33D7BBE0" w14:textId="023443C7" w:rsidR="003757B1" w:rsidRPr="006C4F5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>
        <w:rPr>
          <w:rFonts w:ascii="Arial" w:hAnsi="Arial" w:cs="Arial"/>
          <w:b/>
          <w:sz w:val="21"/>
          <w:szCs w:val="21"/>
        </w:rPr>
        <w:t>10</w:t>
      </w:r>
    </w:p>
    <w:p w14:paraId="764F5737" w14:textId="12DB124E" w:rsidR="003757B1" w:rsidRDefault="003757B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Osoby do kontaktu w zakresie Przetwarzania danych osobowych</w:t>
      </w:r>
    </w:p>
    <w:p w14:paraId="1E56F40E" w14:textId="77777777" w:rsidR="004C4ED1" w:rsidRDefault="004C4ED1" w:rsidP="003757B1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5CD1C6D3" w14:textId="77777777" w:rsidR="003757B1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Dane kontaktowe i</w:t>
      </w:r>
      <w:r w:rsidRPr="00FC3967">
        <w:rPr>
          <w:rFonts w:ascii="Arial" w:hAnsi="Arial" w:cs="Arial"/>
          <w:sz w:val="21"/>
          <w:szCs w:val="21"/>
        </w:rPr>
        <w:t>nspektor</w:t>
      </w:r>
      <w:r>
        <w:rPr>
          <w:rFonts w:ascii="Arial" w:hAnsi="Arial" w:cs="Arial"/>
          <w:sz w:val="21"/>
          <w:szCs w:val="21"/>
        </w:rPr>
        <w:t xml:space="preserve">a danych osobowych Administratora: </w:t>
      </w:r>
      <w:hyperlink r:id="rId9" w:history="1">
        <w:r w:rsidRPr="008931CE">
          <w:rPr>
            <w:rStyle w:val="Hipercze"/>
            <w:rFonts w:ascii="Arial" w:hAnsi="Arial" w:cs="Arial"/>
            <w:sz w:val="21"/>
            <w:szCs w:val="21"/>
          </w:rPr>
          <w:t>iod@slaskie.pl</w:t>
        </w:r>
      </w:hyperlink>
      <w:r>
        <w:rPr>
          <w:rFonts w:ascii="Arial" w:hAnsi="Arial" w:cs="Arial"/>
          <w:sz w:val="21"/>
          <w:szCs w:val="21"/>
        </w:rPr>
        <w:t>.</w:t>
      </w:r>
      <w:r w:rsidRPr="00F622D0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Pozostałe aktualne dane dostępne są na stronie bip.slaskie.pl</w:t>
      </w:r>
    </w:p>
    <w:p w14:paraId="76C57194" w14:textId="0814E4B9" w:rsidR="003757B1" w:rsidRPr="001D23FE" w:rsidRDefault="003757B1" w:rsidP="003757B1">
      <w:pPr>
        <w:numPr>
          <w:ilvl w:val="0"/>
          <w:numId w:val="61"/>
        </w:numPr>
        <w:suppressAutoHyphens w:val="0"/>
        <w:spacing w:after="60" w:line="259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Dane kontaktowe </w:t>
      </w:r>
      <w:r w:rsidRPr="001D23FE">
        <w:rPr>
          <w:rFonts w:ascii="Arial" w:hAnsi="Arial" w:cs="Arial"/>
          <w:i/>
          <w:sz w:val="21"/>
          <w:szCs w:val="21"/>
        </w:rPr>
        <w:t>&lt;</w:t>
      </w:r>
      <w:r w:rsidR="00B357F0" w:rsidRPr="001D23FE">
        <w:rPr>
          <w:rFonts w:ascii="Arial" w:hAnsi="Arial" w:cs="Arial"/>
          <w:i/>
          <w:sz w:val="21"/>
          <w:szCs w:val="21"/>
        </w:rPr>
        <w:t xml:space="preserve">adres email </w:t>
      </w:r>
      <w:r w:rsidRPr="001D23FE">
        <w:rPr>
          <w:rFonts w:ascii="Arial" w:hAnsi="Arial" w:cs="Arial"/>
          <w:i/>
          <w:sz w:val="21"/>
          <w:szCs w:val="21"/>
        </w:rPr>
        <w:t>inspektora danych osobowych Przetwarzającego / osoby wyznaczonej do kontaktu w sprawie przetwarzania danych osobowych: ………………………………..&gt;</w:t>
      </w:r>
    </w:p>
    <w:p w14:paraId="6E830806" w14:textId="77777777" w:rsidR="003757B1" w:rsidRDefault="003757B1" w:rsidP="006A3588">
      <w:pPr>
        <w:suppressAutoHyphens w:val="0"/>
        <w:spacing w:after="60" w:line="259" w:lineRule="auto"/>
        <w:jc w:val="both"/>
        <w:rPr>
          <w:rFonts w:ascii="Arial" w:eastAsiaTheme="minorHAnsi" w:hAnsi="Arial" w:cs="Arial"/>
          <w:sz w:val="21"/>
          <w:szCs w:val="21"/>
          <w:lang w:eastAsia="en-US"/>
        </w:rPr>
      </w:pPr>
    </w:p>
    <w:p w14:paraId="506537E2" w14:textId="67AE38CE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4D2D8C">
        <w:rPr>
          <w:rFonts w:ascii="Arial" w:hAnsi="Arial" w:cs="Arial"/>
          <w:b/>
          <w:sz w:val="21"/>
          <w:szCs w:val="21"/>
        </w:rPr>
        <w:t>§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1</w:t>
      </w:r>
      <w:r w:rsidR="00143BFC">
        <w:rPr>
          <w:rFonts w:ascii="Arial" w:hAnsi="Arial" w:cs="Arial"/>
          <w:b/>
          <w:sz w:val="21"/>
          <w:szCs w:val="21"/>
        </w:rPr>
        <w:t xml:space="preserve"> </w:t>
      </w:r>
    </w:p>
    <w:p w14:paraId="561DCC31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Rozwiązanie umowy</w:t>
      </w:r>
    </w:p>
    <w:p w14:paraId="502F4DA4" w14:textId="77777777" w:rsidR="00F2054C" w:rsidRDefault="00F2054C" w:rsidP="00F2054C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41C25E40" w14:textId="6BA3913C" w:rsidR="00F2054C" w:rsidRPr="00F2054C" w:rsidRDefault="00F2054C" w:rsidP="00F1088F">
      <w:pPr>
        <w:pStyle w:val="Akapitzlist"/>
        <w:numPr>
          <w:ilvl w:val="0"/>
          <w:numId w:val="7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Administrator może rozwiązać niniejszą Umowę ze skutkiem natychmiastowym gdy Przetwarzający:</w:t>
      </w:r>
    </w:p>
    <w:p w14:paraId="7C4AF637" w14:textId="6048AC3B" w:rsidR="004C4ED1" w:rsidRPr="00F2054C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F2054C">
        <w:rPr>
          <w:rFonts w:ascii="Arial" w:hAnsi="Arial" w:cs="Arial"/>
          <w:sz w:val="21"/>
          <w:szCs w:val="21"/>
        </w:rPr>
        <w:t>pomimo zobowiązania go do usunięcia uchybień stwierdzonych podczas kontroli nie usunie ich w wyznaczonym terminie;</w:t>
      </w:r>
    </w:p>
    <w:p w14:paraId="5B31E704" w14:textId="3F4767AF" w:rsidR="004C4ED1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przetwarza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ane osobowe w sposób niezgodny z Umową;</w:t>
      </w:r>
    </w:p>
    <w:p w14:paraId="05AFAD98" w14:textId="1C4600FE" w:rsidR="00196082" w:rsidRPr="00DE3D30" w:rsidRDefault="00F2054C" w:rsidP="00F1088F">
      <w:pPr>
        <w:pStyle w:val="Akapitzlist"/>
        <w:numPr>
          <w:ilvl w:val="0"/>
          <w:numId w:val="63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DE3D30">
        <w:rPr>
          <w:rFonts w:ascii="Arial" w:hAnsi="Arial" w:cs="Arial"/>
          <w:sz w:val="21"/>
          <w:szCs w:val="21"/>
        </w:rPr>
        <w:t xml:space="preserve">powierzył przetwarzanie </w:t>
      </w:r>
      <w:r w:rsidR="009D57B3" w:rsidRPr="00DE3D30">
        <w:rPr>
          <w:rFonts w:ascii="Arial" w:hAnsi="Arial" w:cs="Arial"/>
          <w:sz w:val="21"/>
          <w:szCs w:val="21"/>
        </w:rPr>
        <w:t>d</w:t>
      </w:r>
      <w:r w:rsidRPr="00DE3D30">
        <w:rPr>
          <w:rFonts w:ascii="Arial" w:hAnsi="Arial" w:cs="Arial"/>
          <w:sz w:val="21"/>
          <w:szCs w:val="21"/>
        </w:rPr>
        <w:t>anych osobowych innemu podm</w:t>
      </w:r>
      <w:r w:rsidR="006A3588" w:rsidRPr="00DE3D30">
        <w:rPr>
          <w:rFonts w:ascii="Arial" w:hAnsi="Arial" w:cs="Arial"/>
          <w:sz w:val="21"/>
          <w:szCs w:val="21"/>
        </w:rPr>
        <w:t xml:space="preserve">iotowi </w:t>
      </w:r>
      <w:r w:rsidR="00143BFC" w:rsidRPr="00DE3D30">
        <w:rPr>
          <w:rFonts w:ascii="Arial" w:hAnsi="Arial" w:cs="Arial"/>
          <w:sz w:val="21"/>
          <w:szCs w:val="21"/>
        </w:rPr>
        <w:t>z naruszeniem przepisów o ochronie danych osobowych.</w:t>
      </w:r>
    </w:p>
    <w:p w14:paraId="6F84E248" w14:textId="08F0E624" w:rsidR="00844CE9" w:rsidRDefault="00844CE9" w:rsidP="009D57B3">
      <w:pPr>
        <w:suppressAutoHyphens w:val="0"/>
        <w:spacing w:after="60" w:line="276" w:lineRule="auto"/>
        <w:jc w:val="both"/>
        <w:rPr>
          <w:rFonts w:ascii="Arial" w:hAnsi="Arial" w:cs="Arial"/>
          <w:sz w:val="21"/>
          <w:szCs w:val="21"/>
        </w:rPr>
      </w:pPr>
    </w:p>
    <w:p w14:paraId="3FA345D5" w14:textId="2E5C80C8" w:rsidR="00AD2DED" w:rsidRPr="006C4F51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 xml:space="preserve">§ </w:t>
      </w:r>
      <w:r w:rsidR="00143BFC">
        <w:rPr>
          <w:rFonts w:ascii="Arial" w:hAnsi="Arial" w:cs="Arial"/>
          <w:b/>
          <w:sz w:val="21"/>
          <w:szCs w:val="21"/>
        </w:rPr>
        <w:t>1</w:t>
      </w:r>
      <w:r w:rsidR="003757B1">
        <w:rPr>
          <w:rFonts w:ascii="Arial" w:hAnsi="Arial" w:cs="Arial"/>
          <w:b/>
          <w:sz w:val="21"/>
          <w:szCs w:val="21"/>
        </w:rPr>
        <w:t>2</w:t>
      </w:r>
    </w:p>
    <w:p w14:paraId="75BADD42" w14:textId="77777777" w:rsidR="00AD2DED" w:rsidRDefault="00AD2DED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  <w:r w:rsidRPr="006C4F51">
        <w:rPr>
          <w:rFonts w:ascii="Arial" w:hAnsi="Arial" w:cs="Arial"/>
          <w:b/>
          <w:sz w:val="21"/>
          <w:szCs w:val="21"/>
        </w:rPr>
        <w:t>Postanowienia końcowe</w:t>
      </w:r>
    </w:p>
    <w:p w14:paraId="1CC727DD" w14:textId="77777777" w:rsidR="00E17281" w:rsidRPr="006C4F51" w:rsidRDefault="00E17281" w:rsidP="00AD2DED">
      <w:pPr>
        <w:suppressAutoHyphens w:val="0"/>
        <w:spacing w:after="60" w:line="276" w:lineRule="auto"/>
        <w:jc w:val="center"/>
        <w:rPr>
          <w:rFonts w:ascii="Arial" w:hAnsi="Arial" w:cs="Arial"/>
          <w:b/>
          <w:sz w:val="21"/>
          <w:szCs w:val="21"/>
        </w:rPr>
      </w:pPr>
    </w:p>
    <w:p w14:paraId="005C9DC2" w14:textId="5E039393" w:rsidR="00AD2DED" w:rsidRPr="00143BFC" w:rsidRDefault="00AD2DED" w:rsidP="00F1088F">
      <w:pPr>
        <w:pStyle w:val="Akapitzlist"/>
        <w:numPr>
          <w:ilvl w:val="0"/>
          <w:numId w:val="62"/>
        </w:numPr>
        <w:spacing w:after="60"/>
        <w:contextualSpacing w:val="0"/>
        <w:jc w:val="both"/>
        <w:rPr>
          <w:rFonts w:ascii="Arial" w:hAnsi="Arial" w:cs="Arial"/>
          <w:sz w:val="21"/>
          <w:szCs w:val="21"/>
        </w:rPr>
      </w:pPr>
      <w:r w:rsidRPr="00143BFC">
        <w:rPr>
          <w:rFonts w:ascii="Arial" w:hAnsi="Arial" w:cs="Arial"/>
          <w:sz w:val="21"/>
          <w:szCs w:val="21"/>
        </w:rPr>
        <w:t xml:space="preserve">Niniejsza </w:t>
      </w:r>
      <w:r w:rsidR="00EF1352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 xml:space="preserve">mowa wchodzi w życie z dniem jej podpisania i zostaje zawarta na czas obowiązywania </w:t>
      </w:r>
      <w:r w:rsidR="00143BFC" w:rsidRPr="00143BFC">
        <w:rPr>
          <w:rFonts w:ascii="Arial" w:hAnsi="Arial" w:cs="Arial"/>
          <w:sz w:val="21"/>
          <w:szCs w:val="21"/>
        </w:rPr>
        <w:t xml:space="preserve">oraz wykonania wszelkich zobowiązań wynikających z </w:t>
      </w:r>
      <w:r w:rsidR="00386916" w:rsidRPr="00143BFC">
        <w:rPr>
          <w:rFonts w:ascii="Arial" w:hAnsi="Arial" w:cs="Arial"/>
          <w:sz w:val="21"/>
          <w:szCs w:val="21"/>
        </w:rPr>
        <w:t>U</w:t>
      </w:r>
      <w:r w:rsidRPr="00143BFC">
        <w:rPr>
          <w:rFonts w:ascii="Arial" w:hAnsi="Arial" w:cs="Arial"/>
          <w:sz w:val="21"/>
          <w:szCs w:val="21"/>
        </w:rPr>
        <w:t>mowy głównej</w:t>
      </w:r>
      <w:r w:rsidR="00143BFC" w:rsidRPr="00143BFC">
        <w:rPr>
          <w:rFonts w:ascii="Arial" w:hAnsi="Arial" w:cs="Arial"/>
          <w:sz w:val="21"/>
          <w:szCs w:val="21"/>
        </w:rPr>
        <w:t>.</w:t>
      </w:r>
      <w:r w:rsidRPr="00143BFC">
        <w:rPr>
          <w:rFonts w:ascii="Arial" w:hAnsi="Arial" w:cs="Arial"/>
          <w:sz w:val="21"/>
          <w:szCs w:val="21"/>
        </w:rPr>
        <w:t xml:space="preserve"> Wszelkie zmiany niniejszej Umowy wymagają formy pisemnej pod rygorem nieważności.</w:t>
      </w:r>
    </w:p>
    <w:p w14:paraId="7C1CCF19" w14:textId="11F32323" w:rsidR="00205CC3" w:rsidRDefault="00205CC3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C41F54">
        <w:rPr>
          <w:rFonts w:ascii="Arial" w:hAnsi="Arial" w:cs="Arial"/>
          <w:sz w:val="21"/>
          <w:szCs w:val="21"/>
        </w:rPr>
        <w:t>W razie sprzeczności pomiędzy postanowieniami niniejszej Umowy a Umowy głównej, pierwszeństwo mają postanowienia niniejszej Umowy. Oznacza to także, że kwestie dotyczące przetwarzania danych osobowych pomiędzy Administratorem a Przetwarzającym należy regulować poprzez zmiany niniejszej Umowy.</w:t>
      </w:r>
    </w:p>
    <w:p w14:paraId="1824C151" w14:textId="3F65B5FD" w:rsidR="00030FF5" w:rsidRPr="00030FF5" w:rsidRDefault="00030FF5" w:rsidP="00F1088F">
      <w:pPr>
        <w:pStyle w:val="Akapitzlist"/>
        <w:numPr>
          <w:ilvl w:val="0"/>
          <w:numId w:val="62"/>
        </w:numPr>
        <w:rPr>
          <w:rFonts w:ascii="Arial" w:hAnsi="Arial" w:cs="Arial"/>
          <w:sz w:val="21"/>
          <w:szCs w:val="21"/>
        </w:rPr>
      </w:pPr>
      <w:r w:rsidRPr="00030FF5">
        <w:rPr>
          <w:rFonts w:ascii="Arial" w:hAnsi="Arial" w:cs="Arial"/>
          <w:sz w:val="21"/>
          <w:szCs w:val="21"/>
        </w:rPr>
        <w:t xml:space="preserve">Integralną część umowy stanowi </w:t>
      </w:r>
      <w:r w:rsidR="00234782">
        <w:rPr>
          <w:rFonts w:ascii="Arial" w:hAnsi="Arial" w:cs="Arial"/>
          <w:sz w:val="21"/>
          <w:szCs w:val="21"/>
        </w:rPr>
        <w:t xml:space="preserve">załącznik nr 1 pn. </w:t>
      </w:r>
      <w:r w:rsidR="00C745E1">
        <w:rPr>
          <w:rFonts w:ascii="Arial" w:hAnsi="Arial" w:cs="Arial"/>
          <w:sz w:val="21"/>
          <w:szCs w:val="21"/>
        </w:rPr>
        <w:t>„</w:t>
      </w:r>
      <w:r w:rsidR="00234782">
        <w:rPr>
          <w:rFonts w:ascii="Arial" w:hAnsi="Arial" w:cs="Arial"/>
          <w:sz w:val="21"/>
          <w:szCs w:val="21"/>
        </w:rPr>
        <w:t>Wzór zakresu oświadczenia uczestnika projektu</w:t>
      </w:r>
      <w:r w:rsidR="00C745E1">
        <w:rPr>
          <w:rFonts w:ascii="Arial" w:hAnsi="Arial" w:cs="Arial"/>
          <w:sz w:val="21"/>
          <w:szCs w:val="21"/>
        </w:rPr>
        <w:t>”</w:t>
      </w:r>
      <w:r w:rsidR="00234782">
        <w:rPr>
          <w:rFonts w:ascii="Arial" w:hAnsi="Arial" w:cs="Arial"/>
          <w:sz w:val="21"/>
          <w:szCs w:val="21"/>
        </w:rPr>
        <w:t xml:space="preserve"> oraz </w:t>
      </w:r>
      <w:r>
        <w:rPr>
          <w:rFonts w:ascii="Arial" w:hAnsi="Arial" w:cs="Arial"/>
          <w:sz w:val="21"/>
          <w:szCs w:val="21"/>
        </w:rPr>
        <w:t>z</w:t>
      </w:r>
      <w:r w:rsidRPr="00030FF5">
        <w:rPr>
          <w:rFonts w:ascii="Arial" w:hAnsi="Arial" w:cs="Arial"/>
          <w:sz w:val="21"/>
          <w:szCs w:val="21"/>
        </w:rPr>
        <w:t xml:space="preserve">ałącznik nr </w:t>
      </w:r>
      <w:r w:rsidR="00E172D0">
        <w:rPr>
          <w:rFonts w:ascii="Arial" w:hAnsi="Arial" w:cs="Arial"/>
          <w:sz w:val="21"/>
          <w:szCs w:val="21"/>
        </w:rPr>
        <w:t>2</w:t>
      </w:r>
      <w:r w:rsidRPr="00030FF5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 xml:space="preserve">pn. </w:t>
      </w:r>
      <w:r w:rsidR="00C745E1">
        <w:rPr>
          <w:rFonts w:ascii="Arial" w:hAnsi="Arial" w:cs="Arial"/>
          <w:sz w:val="21"/>
          <w:szCs w:val="21"/>
        </w:rPr>
        <w:t>„</w:t>
      </w:r>
      <w:r w:rsidRPr="00030FF5">
        <w:rPr>
          <w:rFonts w:ascii="Arial" w:hAnsi="Arial" w:cs="Arial"/>
          <w:sz w:val="21"/>
          <w:szCs w:val="21"/>
        </w:rPr>
        <w:t>Zakres danych osobowych uczestników projektu oraz innych danych osobowych powierzonych do przetwarzania</w:t>
      </w:r>
      <w:r w:rsidR="00C745E1">
        <w:rPr>
          <w:rFonts w:ascii="Arial" w:hAnsi="Arial" w:cs="Arial"/>
          <w:sz w:val="21"/>
          <w:szCs w:val="21"/>
        </w:rPr>
        <w:t>”</w:t>
      </w:r>
      <w:r w:rsidR="00302A1B">
        <w:rPr>
          <w:rFonts w:ascii="Arial" w:hAnsi="Arial" w:cs="Arial"/>
          <w:sz w:val="21"/>
          <w:szCs w:val="21"/>
        </w:rPr>
        <w:t>.</w:t>
      </w:r>
    </w:p>
    <w:p w14:paraId="2659D3D5" w14:textId="7B1EB1EB" w:rsidR="002C73AF" w:rsidRPr="008B4FF7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2245C2">
        <w:rPr>
          <w:rFonts w:ascii="Arial" w:hAnsi="Arial" w:cs="Arial"/>
          <w:sz w:val="21"/>
          <w:szCs w:val="21"/>
        </w:rPr>
        <w:t xml:space="preserve">W sprawach nie uregulowanych niniejszą Umową mają zastosowanie przepisy </w:t>
      </w:r>
      <w:r w:rsidR="00F2054C" w:rsidRPr="002245C2">
        <w:rPr>
          <w:rFonts w:ascii="Arial" w:hAnsi="Arial" w:cs="Arial"/>
          <w:sz w:val="21"/>
          <w:szCs w:val="21"/>
        </w:rPr>
        <w:t>RODO</w:t>
      </w:r>
      <w:r w:rsidR="00B3156F" w:rsidRPr="002245C2">
        <w:rPr>
          <w:rFonts w:ascii="Arial" w:hAnsi="Arial" w:cs="Arial"/>
          <w:sz w:val="21"/>
          <w:szCs w:val="21"/>
        </w:rPr>
        <w:t xml:space="preserve"> oraz </w:t>
      </w:r>
      <w:r w:rsidR="00F2054C" w:rsidRPr="002245C2">
        <w:rPr>
          <w:rFonts w:ascii="Arial" w:hAnsi="Arial" w:cs="Arial"/>
          <w:sz w:val="21"/>
          <w:szCs w:val="21"/>
        </w:rPr>
        <w:t>przepisy krajowe.</w:t>
      </w:r>
    </w:p>
    <w:p w14:paraId="15D6109F" w14:textId="77777777" w:rsidR="00AD2DED" w:rsidRPr="006C4F51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Spory związane z wykonywaniem niniejszej Umowy rozstrzygane będą przez sąd właściwy dla siedziby Administratora.</w:t>
      </w:r>
    </w:p>
    <w:p w14:paraId="50486E04" w14:textId="77777777" w:rsidR="00AD2DED" w:rsidRPr="009D57B3" w:rsidRDefault="00AD2DED" w:rsidP="00F1088F">
      <w:pPr>
        <w:pStyle w:val="Akapitzlist"/>
        <w:numPr>
          <w:ilvl w:val="0"/>
          <w:numId w:val="62"/>
        </w:numPr>
        <w:spacing w:after="60"/>
        <w:ind w:left="357" w:hanging="357"/>
        <w:contextualSpacing w:val="0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 xml:space="preserve">Umowa została sporządzona w </w:t>
      </w:r>
      <w:r w:rsidR="00F2054C">
        <w:rPr>
          <w:rFonts w:ascii="Arial" w:hAnsi="Arial" w:cs="Arial"/>
          <w:sz w:val="21"/>
          <w:szCs w:val="21"/>
        </w:rPr>
        <w:t>dwóch</w:t>
      </w:r>
      <w:r w:rsidRPr="006C4F51">
        <w:rPr>
          <w:rFonts w:ascii="Arial" w:hAnsi="Arial" w:cs="Arial"/>
          <w:sz w:val="21"/>
          <w:szCs w:val="21"/>
        </w:rPr>
        <w:t xml:space="preserve"> jednobrzmiących egzemplarzach, </w:t>
      </w:r>
      <w:r w:rsidR="004375E3">
        <w:rPr>
          <w:rFonts w:ascii="Arial" w:hAnsi="Arial" w:cs="Arial"/>
          <w:sz w:val="21"/>
          <w:szCs w:val="21"/>
        </w:rPr>
        <w:t>po jednym dla każdej ze Stron.</w:t>
      </w:r>
    </w:p>
    <w:p w14:paraId="2150FE00" w14:textId="76134A54" w:rsidR="00E8432B" w:rsidRDefault="00E8432B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5D1765D6" w14:textId="1051804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21B2DA0B" w14:textId="77777777" w:rsidR="00A11F58" w:rsidRDefault="00A11F58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0229D389" w14:textId="15BE46AE" w:rsidR="009D57B3" w:rsidRPr="006C4F51" w:rsidRDefault="006D09D6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…………………………………..</w:t>
      </w:r>
      <w:r>
        <w:rPr>
          <w:rFonts w:ascii="Arial" w:hAnsi="Arial" w:cs="Arial"/>
          <w:sz w:val="21"/>
          <w:szCs w:val="21"/>
        </w:rPr>
        <w:tab/>
        <w:t>………………………………..</w:t>
      </w:r>
    </w:p>
    <w:p w14:paraId="19A4D56F" w14:textId="77777777" w:rsidR="00AD2DED" w:rsidRDefault="00AD2DED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639CD2AC" w14:textId="77777777" w:rsidR="006D09D6" w:rsidRPr="006C4F51" w:rsidRDefault="006D09D6" w:rsidP="00AD2DED">
      <w:pPr>
        <w:spacing w:line="276" w:lineRule="auto"/>
        <w:jc w:val="both"/>
        <w:rPr>
          <w:rFonts w:ascii="Arial" w:hAnsi="Arial" w:cs="Arial"/>
          <w:sz w:val="21"/>
          <w:szCs w:val="21"/>
        </w:rPr>
      </w:pPr>
    </w:p>
    <w:p w14:paraId="124B0F0B" w14:textId="3F312C48" w:rsidR="00AD2DED" w:rsidRPr="006C4F51" w:rsidRDefault="00AD2DED" w:rsidP="00F1088F">
      <w:pPr>
        <w:tabs>
          <w:tab w:val="left" w:pos="6096"/>
        </w:tabs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6C4F51">
        <w:rPr>
          <w:rFonts w:ascii="Arial" w:hAnsi="Arial" w:cs="Arial"/>
          <w:sz w:val="21"/>
          <w:szCs w:val="21"/>
        </w:rPr>
        <w:t>…………………………………..</w:t>
      </w:r>
      <w:r w:rsidRPr="006C4F51">
        <w:rPr>
          <w:rFonts w:ascii="Arial" w:hAnsi="Arial" w:cs="Arial"/>
          <w:sz w:val="21"/>
          <w:szCs w:val="21"/>
        </w:rPr>
        <w:tab/>
        <w:t>…..……………………………</w:t>
      </w:r>
    </w:p>
    <w:p w14:paraId="07597D78" w14:textId="7FD0FB4F" w:rsidR="006D09D6" w:rsidRPr="00E50675" w:rsidRDefault="004D17C1" w:rsidP="00DE3D30">
      <w:pPr>
        <w:tabs>
          <w:tab w:val="left" w:pos="708"/>
          <w:tab w:val="left" w:pos="1416"/>
          <w:tab w:val="left" w:pos="6663"/>
          <w:tab w:val="left" w:pos="6804"/>
          <w:tab w:val="left" w:pos="7065"/>
        </w:tabs>
        <w:spacing w:line="276" w:lineRule="auto"/>
        <w:ind w:firstLine="708"/>
        <w:jc w:val="both"/>
        <w:rPr>
          <w:rFonts w:ascii="Arial" w:hAnsi="Arial"/>
          <w:sz w:val="21"/>
        </w:rPr>
      </w:pPr>
      <w:r w:rsidRPr="004D17C1">
        <w:rPr>
          <w:rFonts w:ascii="Arial" w:hAnsi="Arial" w:cs="Arial"/>
          <w:b/>
          <w:sz w:val="21"/>
          <w:szCs w:val="21"/>
        </w:rPr>
        <w:t>Administrator</w:t>
      </w:r>
      <w:r w:rsidR="00F1088F">
        <w:rPr>
          <w:rFonts w:ascii="Arial" w:hAnsi="Arial" w:cs="Arial"/>
          <w:b/>
          <w:sz w:val="21"/>
          <w:szCs w:val="21"/>
        </w:rPr>
        <w:tab/>
      </w:r>
      <w:r w:rsidRPr="00DE3D30">
        <w:rPr>
          <w:rFonts w:ascii="Arial" w:hAnsi="Arial"/>
          <w:b/>
          <w:sz w:val="21"/>
        </w:rPr>
        <w:t>Przetwarzający</w:t>
      </w:r>
    </w:p>
    <w:sectPr w:rsidR="006D09D6" w:rsidRPr="00E50675" w:rsidSect="005B6FD7"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620387CD" w16cid:durableId="3E611C01"/>
  <w16cid:commentId w16cid:paraId="03317563" w16cid:durableId="706006C4"/>
  <w16cid:commentId w16cid:paraId="060C5A7C" w16cid:durableId="65B185C3"/>
  <w16cid:commentId w16cid:paraId="658959BF" w16cid:durableId="77EA1064"/>
  <w16cid:commentId w16cid:paraId="5F89B93B" w16cid:durableId="13B36DBA"/>
  <w16cid:commentId w16cid:paraId="2CB41570" w16cid:durableId="50952005"/>
  <w16cid:commentId w16cid:paraId="7EAC976E" w16cid:durableId="499FC5CC"/>
  <w16cid:commentId w16cid:paraId="65075782" w16cid:durableId="1BE3251D"/>
  <w16cid:commentId w16cid:paraId="497C42AB" w16cid:durableId="48A9BF78"/>
  <w16cid:commentId w16cid:paraId="66BC276F" w16cid:durableId="5D7E6436"/>
  <w16cid:commentId w16cid:paraId="0B143FE2" w16cid:durableId="75807626"/>
  <w16cid:commentId w16cid:paraId="325159E9" w16cid:durableId="032D93F6"/>
  <w16cid:commentId w16cid:paraId="1BFA2A97" w16cid:durableId="0BD2A91B"/>
  <w16cid:commentId w16cid:paraId="03AF65F4" w16cid:durableId="44FAAAA9"/>
  <w16cid:commentId w16cid:paraId="7AD8738E" w16cid:durableId="28004635"/>
  <w16cid:commentId w16cid:paraId="125952A4" w16cid:durableId="630B89CC"/>
  <w16cid:commentId w16cid:paraId="7FA07156" w16cid:durableId="7DC9D953"/>
  <w16cid:commentId w16cid:paraId="2FAF5D8B" w16cid:durableId="44375D90"/>
  <w16cid:commentId w16cid:paraId="5CA7CEA9" w16cid:durableId="62A8D9D4"/>
  <w16cid:commentId w16cid:paraId="1D3E2954" w16cid:durableId="608F28D6"/>
  <w16cid:commentId w16cid:paraId="12ED40DE" w16cid:durableId="37019148"/>
  <w16cid:commentId w16cid:paraId="5F8B85D5" w16cid:durableId="081B916B"/>
  <w16cid:commentId w16cid:paraId="7A6F8DDF" w16cid:durableId="7E99D028"/>
  <w16cid:commentId w16cid:paraId="262FA0F5" w16cid:durableId="4D654738"/>
  <w16cid:commentId w16cid:paraId="41D3D326" w16cid:durableId="579043A9"/>
  <w16cid:commentId w16cid:paraId="65DD7575" w16cid:durableId="173F4E13"/>
  <w16cid:commentId w16cid:paraId="50AC4BE1" w16cid:durableId="6FA81CAE"/>
  <w16cid:commentId w16cid:paraId="56284915" w16cid:durableId="2618D8AA"/>
  <w16cid:commentId w16cid:paraId="4EF9AE04" w16cid:durableId="2BCD37F8"/>
  <w16cid:commentId w16cid:paraId="38ABC721" w16cid:durableId="6AFDC75E"/>
  <w16cid:commentId w16cid:paraId="4052F98C" w16cid:durableId="6C5B3C42"/>
  <w16cid:commentId w16cid:paraId="74F859F2" w16cid:durableId="579ACB50"/>
  <w16cid:commentId w16cid:paraId="53737AEE" w16cid:durableId="3AAEC0A5"/>
  <w16cid:commentId w16cid:paraId="74319C1F" w16cid:durableId="0E5EDD7D"/>
  <w16cid:commentId w16cid:paraId="316E1947" w16cid:durableId="0F611EB2"/>
  <w16cid:commentId w16cid:paraId="7A80449E" w16cid:durableId="28406D3A"/>
  <w16cid:commentId w16cid:paraId="10E40965" w16cid:durableId="68A831CE"/>
  <w16cid:commentId w16cid:paraId="23EF7E7F" w16cid:durableId="26444280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E659CBE" w14:textId="77777777" w:rsidR="009502CA" w:rsidRDefault="009502CA" w:rsidP="00810984">
      <w:r>
        <w:separator/>
      </w:r>
    </w:p>
  </w:endnote>
  <w:endnote w:type="continuationSeparator" w:id="0">
    <w:p w14:paraId="5FC0A7EF" w14:textId="77777777" w:rsidR="009502CA" w:rsidRDefault="009502CA" w:rsidP="00810984">
      <w:r>
        <w:continuationSeparator/>
      </w:r>
    </w:p>
  </w:endnote>
  <w:endnote w:type="continuationNotice" w:id="1">
    <w:p w14:paraId="372851BC" w14:textId="77777777" w:rsidR="009502CA" w:rsidRDefault="009502C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</w:rPr>
      <w:id w:val="-176097627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</w:rPr>
          <w:id w:val="1049026963"/>
          <w:docPartObj>
            <w:docPartGallery w:val="Page Numbers (Top of Page)"/>
            <w:docPartUnique/>
          </w:docPartObj>
        </w:sdtPr>
        <w:sdtEndPr/>
        <w:sdtContent>
          <w:p w14:paraId="2A60CBB2" w14:textId="593E8A8B" w:rsidR="00810984" w:rsidRPr="00E50675" w:rsidRDefault="00EA4191" w:rsidP="00E002B4">
            <w:pPr>
              <w:pStyle w:val="Stopka"/>
              <w:jc w:val="right"/>
              <w:rPr>
                <w:rFonts w:ascii="Arial" w:hAnsi="Arial" w:cs="Arial"/>
                <w:sz w:val="20"/>
              </w:rPr>
            </w:pPr>
            <w:r w:rsidRPr="00E50675">
              <w:rPr>
                <w:rFonts w:ascii="Arial" w:hAnsi="Arial" w:cs="Arial"/>
                <w:sz w:val="20"/>
              </w:rPr>
              <w:t xml:space="preserve">Strona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PAGE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4F1B0C">
              <w:rPr>
                <w:rFonts w:ascii="Arial" w:hAnsi="Arial" w:cs="Arial"/>
                <w:bCs/>
                <w:noProof/>
                <w:sz w:val="20"/>
              </w:rPr>
              <w:t>2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  <w:r w:rsidRPr="00E50675">
              <w:rPr>
                <w:rFonts w:ascii="Arial" w:hAnsi="Arial" w:cs="Arial"/>
                <w:sz w:val="20"/>
              </w:rPr>
              <w:t xml:space="preserve"> z 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begin"/>
            </w:r>
            <w:r w:rsidRPr="00E50675">
              <w:rPr>
                <w:rFonts w:ascii="Arial" w:hAnsi="Arial" w:cs="Arial"/>
                <w:bCs/>
                <w:sz w:val="20"/>
              </w:rPr>
              <w:instrText>NUMPAGES</w:instrText>
            </w:r>
            <w:r w:rsidRPr="00E50675">
              <w:rPr>
                <w:rFonts w:ascii="Arial" w:hAnsi="Arial" w:cs="Arial"/>
                <w:bCs/>
                <w:sz w:val="20"/>
              </w:rPr>
              <w:fldChar w:fldCharType="separate"/>
            </w:r>
            <w:r w:rsidR="004F1B0C">
              <w:rPr>
                <w:rFonts w:ascii="Arial" w:hAnsi="Arial" w:cs="Arial"/>
                <w:bCs/>
                <w:noProof/>
                <w:sz w:val="20"/>
              </w:rPr>
              <w:t>9</w:t>
            </w:r>
            <w:r w:rsidRPr="00E50675">
              <w:rPr>
                <w:rFonts w:ascii="Arial" w:hAnsi="Arial" w:cs="Arial"/>
                <w:bCs/>
                <w:sz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865D241" w14:textId="77777777" w:rsidR="009502CA" w:rsidRDefault="009502CA" w:rsidP="00810984">
      <w:r>
        <w:separator/>
      </w:r>
    </w:p>
  </w:footnote>
  <w:footnote w:type="continuationSeparator" w:id="0">
    <w:p w14:paraId="6C0FC677" w14:textId="77777777" w:rsidR="009502CA" w:rsidRDefault="009502CA" w:rsidP="00810984">
      <w:r>
        <w:continuationSeparator/>
      </w:r>
    </w:p>
  </w:footnote>
  <w:footnote w:type="continuationNotice" w:id="1">
    <w:p w14:paraId="3BF5FF52" w14:textId="77777777" w:rsidR="009502CA" w:rsidRDefault="009502C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1F38E49" w14:textId="4E8718DF" w:rsidR="00DB74D4" w:rsidRPr="00535246" w:rsidRDefault="009D7BDF" w:rsidP="009D7BDF">
    <w:pPr>
      <w:tabs>
        <w:tab w:val="center" w:pos="4536"/>
        <w:tab w:val="right" w:pos="9072"/>
      </w:tabs>
      <w:suppressAutoHyphens w:val="0"/>
      <w:rPr>
        <w:i/>
        <w:sz w:val="20"/>
        <w:szCs w:val="20"/>
        <w:lang w:eastAsia="x-none"/>
      </w:rPr>
    </w:pPr>
    <w:r>
      <w:rPr>
        <w:i/>
        <w:sz w:val="20"/>
        <w:szCs w:val="20"/>
        <w:lang w:val="x-none" w:eastAsia="x-none"/>
      </w:rPr>
      <w:t xml:space="preserve">Załącznik nr </w:t>
    </w:r>
    <w:r>
      <w:rPr>
        <w:i/>
        <w:sz w:val="20"/>
        <w:szCs w:val="20"/>
        <w:lang w:eastAsia="x-none"/>
      </w:rPr>
      <w:t>3b</w:t>
    </w:r>
    <w:r>
      <w:rPr>
        <w:i/>
        <w:sz w:val="20"/>
        <w:szCs w:val="20"/>
        <w:lang w:val="x-none" w:eastAsia="x-none"/>
      </w:rPr>
      <w:t xml:space="preserve"> do Regulaminu konkursu </w:t>
    </w:r>
    <w:r w:rsidR="00535246">
      <w:rPr>
        <w:i/>
        <w:sz w:val="20"/>
        <w:szCs w:val="20"/>
        <w:lang w:eastAsia="x-none"/>
      </w:rPr>
      <w:t>– wzór umowy powierzenia przetwarzania danych osobowych</w:t>
    </w:r>
  </w:p>
  <w:p w14:paraId="7E20BD3C" w14:textId="77777777" w:rsidR="009D7BDF" w:rsidRPr="009D7BDF" w:rsidRDefault="009D7BDF" w:rsidP="009D7BDF">
    <w:pPr>
      <w:tabs>
        <w:tab w:val="center" w:pos="4536"/>
        <w:tab w:val="right" w:pos="9072"/>
      </w:tabs>
      <w:suppressAutoHyphens w:val="0"/>
      <w:rPr>
        <w:rFonts w:ascii="Calibri" w:hAnsi="Calibri"/>
        <w:sz w:val="22"/>
        <w:szCs w:val="22"/>
        <w:lang w:val="x-none" w:eastAsia="en-US"/>
      </w:rPr>
    </w:pPr>
  </w:p>
  <w:p w14:paraId="57A664B5" w14:textId="77777777" w:rsidR="00794F7F" w:rsidRPr="00DB74D4" w:rsidRDefault="00DB74D4" w:rsidP="00DB74D4">
    <w:pPr>
      <w:pStyle w:val="Nagwek"/>
    </w:pPr>
    <w:r>
      <w:rPr>
        <w:rFonts w:ascii="Tahoma" w:hAnsi="Tahoma" w:cs="Tahoma"/>
        <w:noProof/>
        <w:sz w:val="28"/>
        <w:szCs w:val="28"/>
        <w:lang w:eastAsia="pl-PL"/>
      </w:rPr>
      <w:drawing>
        <wp:inline distT="0" distB="0" distL="0" distR="0" wp14:anchorId="41442597" wp14:editId="6E62F775">
          <wp:extent cx="5688330" cy="542290"/>
          <wp:effectExtent l="0" t="0" r="7620" b="0"/>
          <wp:docPr id="1" name="Obraz 1" descr="EFS 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EFS 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88330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Nagwek1"/>
      <w:lvlText w:val=""/>
      <w:lvlJc w:val="left"/>
      <w:pPr>
        <w:tabs>
          <w:tab w:val="num" w:pos="858"/>
        </w:tabs>
        <w:ind w:left="858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1002"/>
        </w:tabs>
        <w:ind w:left="1002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1290"/>
        </w:tabs>
        <w:ind w:left="1290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434"/>
        </w:tabs>
        <w:ind w:left="1434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578"/>
        </w:tabs>
        <w:ind w:left="1578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722"/>
        </w:tabs>
        <w:ind w:left="1722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866"/>
        </w:tabs>
        <w:ind w:left="1866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2010"/>
        </w:tabs>
        <w:ind w:left="2010" w:hanging="1584"/>
      </w:pPr>
      <w:rPr>
        <w:rFonts w:cs="Times New Roman"/>
      </w:rPr>
    </w:lvl>
  </w:abstractNum>
  <w:abstractNum w:abstractNumId="1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">
    <w:nsid w:val="00000018"/>
    <w:multiLevelType w:val="multilevel"/>
    <w:tmpl w:val="00000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">
    <w:nsid w:val="03D10B93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04F4463E"/>
    <w:multiLevelType w:val="multilevel"/>
    <w:tmpl w:val="B816BD20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096E692B"/>
    <w:multiLevelType w:val="hybridMultilevel"/>
    <w:tmpl w:val="C1C2CC1E"/>
    <w:lvl w:ilvl="0" w:tplc="FFFFFFFF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CAA1493"/>
    <w:multiLevelType w:val="hybridMultilevel"/>
    <w:tmpl w:val="033A0238"/>
    <w:lvl w:ilvl="0" w:tplc="885481B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D5F2D99"/>
    <w:multiLevelType w:val="hybridMultilevel"/>
    <w:tmpl w:val="34589C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F82222E"/>
    <w:multiLevelType w:val="hybridMultilevel"/>
    <w:tmpl w:val="1406A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0CB6E0B"/>
    <w:multiLevelType w:val="hybridMultilevel"/>
    <w:tmpl w:val="9F948ACC"/>
    <w:lvl w:ilvl="0" w:tplc="7E7E3020">
      <w:start w:val="1"/>
      <w:numFmt w:val="lowerLetter"/>
      <w:lvlText w:val="%1)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59E0291"/>
    <w:multiLevelType w:val="hybridMultilevel"/>
    <w:tmpl w:val="56B82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2F1640"/>
    <w:multiLevelType w:val="hybridMultilevel"/>
    <w:tmpl w:val="96C80018"/>
    <w:lvl w:ilvl="0" w:tplc="FFFFFFFF">
      <w:start w:val="1"/>
      <w:numFmt w:val="lowerLetter"/>
      <w:lvlText w:val="%1)"/>
      <w:lvlJc w:val="left"/>
      <w:pPr>
        <w:tabs>
          <w:tab w:val="num" w:pos="1004"/>
        </w:tabs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>
    <w:nsid w:val="1A1428DF"/>
    <w:multiLevelType w:val="multilevel"/>
    <w:tmpl w:val="56E62394"/>
    <w:lvl w:ilvl="0">
      <w:start w:val="10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3">
    <w:nsid w:val="1B524519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1E3621DC"/>
    <w:multiLevelType w:val="hybridMultilevel"/>
    <w:tmpl w:val="54ACA004"/>
    <w:lvl w:ilvl="0" w:tplc="61544074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0650CAB"/>
    <w:multiLevelType w:val="hybridMultilevel"/>
    <w:tmpl w:val="57D4EED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>
    <w:nsid w:val="21736870"/>
    <w:multiLevelType w:val="hybridMultilevel"/>
    <w:tmpl w:val="96500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41907F8"/>
    <w:multiLevelType w:val="hybridMultilevel"/>
    <w:tmpl w:val="E21AAC1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25B014F4"/>
    <w:multiLevelType w:val="hybridMultilevel"/>
    <w:tmpl w:val="35289E2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2C7379A3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1444507"/>
    <w:multiLevelType w:val="hybridMultilevel"/>
    <w:tmpl w:val="BE5ECA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23E3F22"/>
    <w:multiLevelType w:val="hybridMultilevel"/>
    <w:tmpl w:val="325A2784"/>
    <w:lvl w:ilvl="0" w:tplc="D2EC4EA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31B2FAA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37667BC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3">
    <w:nsid w:val="35163C4D"/>
    <w:multiLevelType w:val="hybridMultilevel"/>
    <w:tmpl w:val="36E42A78"/>
    <w:lvl w:ilvl="0" w:tplc="04150001">
      <w:start w:val="1"/>
      <w:numFmt w:val="bullet"/>
      <w:lvlText w:val=""/>
      <w:lvlJc w:val="left"/>
      <w:pPr>
        <w:ind w:left="116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83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6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43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03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23" w:hanging="360"/>
      </w:pPr>
      <w:rPr>
        <w:rFonts w:ascii="Wingdings" w:hAnsi="Wingdings" w:hint="default"/>
      </w:rPr>
    </w:lvl>
  </w:abstractNum>
  <w:abstractNum w:abstractNumId="24">
    <w:nsid w:val="36B33E80"/>
    <w:multiLevelType w:val="hybridMultilevel"/>
    <w:tmpl w:val="D1F40E8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>
    <w:nsid w:val="377B1CA8"/>
    <w:multiLevelType w:val="hybridMultilevel"/>
    <w:tmpl w:val="2B0A83C4"/>
    <w:lvl w:ilvl="0" w:tplc="C09EE3B6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7F31130"/>
    <w:multiLevelType w:val="hybridMultilevel"/>
    <w:tmpl w:val="97E2551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38986481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8">
    <w:nsid w:val="3953749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9">
    <w:nsid w:val="39DC6175"/>
    <w:multiLevelType w:val="hybridMultilevel"/>
    <w:tmpl w:val="11DC8D1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>
    <w:nsid w:val="3BEC1995"/>
    <w:multiLevelType w:val="hybridMultilevel"/>
    <w:tmpl w:val="A25658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406F29EC"/>
    <w:multiLevelType w:val="hybridMultilevel"/>
    <w:tmpl w:val="37786190"/>
    <w:lvl w:ilvl="0" w:tplc="51EE6A0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31B2FA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2EB6AA7"/>
    <w:multiLevelType w:val="hybridMultilevel"/>
    <w:tmpl w:val="AB7C5D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6BF529F"/>
    <w:multiLevelType w:val="hybridMultilevel"/>
    <w:tmpl w:val="ABFC96F8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4">
    <w:nsid w:val="482C15DA"/>
    <w:multiLevelType w:val="hybridMultilevel"/>
    <w:tmpl w:val="E5B016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486F0466"/>
    <w:multiLevelType w:val="hybridMultilevel"/>
    <w:tmpl w:val="EA72C62E"/>
    <w:lvl w:ilvl="0" w:tplc="04150017">
      <w:start w:val="1"/>
      <w:numFmt w:val="lowerLetter"/>
      <w:lvlText w:val="%1)"/>
      <w:lvlJc w:val="left"/>
      <w:pPr>
        <w:ind w:left="1131" w:hanging="360"/>
      </w:pPr>
    </w:lvl>
    <w:lvl w:ilvl="1" w:tplc="04150019" w:tentative="1">
      <w:start w:val="1"/>
      <w:numFmt w:val="lowerLetter"/>
      <w:lvlText w:val="%2."/>
      <w:lvlJc w:val="left"/>
      <w:pPr>
        <w:ind w:left="1851" w:hanging="360"/>
      </w:pPr>
    </w:lvl>
    <w:lvl w:ilvl="2" w:tplc="0415001B" w:tentative="1">
      <w:start w:val="1"/>
      <w:numFmt w:val="lowerRoman"/>
      <w:lvlText w:val="%3."/>
      <w:lvlJc w:val="right"/>
      <w:pPr>
        <w:ind w:left="2571" w:hanging="180"/>
      </w:pPr>
    </w:lvl>
    <w:lvl w:ilvl="3" w:tplc="0415000F" w:tentative="1">
      <w:start w:val="1"/>
      <w:numFmt w:val="decimal"/>
      <w:lvlText w:val="%4."/>
      <w:lvlJc w:val="left"/>
      <w:pPr>
        <w:ind w:left="3291" w:hanging="360"/>
      </w:pPr>
    </w:lvl>
    <w:lvl w:ilvl="4" w:tplc="04150019" w:tentative="1">
      <w:start w:val="1"/>
      <w:numFmt w:val="lowerLetter"/>
      <w:lvlText w:val="%5."/>
      <w:lvlJc w:val="left"/>
      <w:pPr>
        <w:ind w:left="4011" w:hanging="360"/>
      </w:pPr>
    </w:lvl>
    <w:lvl w:ilvl="5" w:tplc="0415001B" w:tentative="1">
      <w:start w:val="1"/>
      <w:numFmt w:val="lowerRoman"/>
      <w:lvlText w:val="%6."/>
      <w:lvlJc w:val="right"/>
      <w:pPr>
        <w:ind w:left="4731" w:hanging="180"/>
      </w:pPr>
    </w:lvl>
    <w:lvl w:ilvl="6" w:tplc="0415000F" w:tentative="1">
      <w:start w:val="1"/>
      <w:numFmt w:val="decimal"/>
      <w:lvlText w:val="%7."/>
      <w:lvlJc w:val="left"/>
      <w:pPr>
        <w:ind w:left="5451" w:hanging="360"/>
      </w:pPr>
    </w:lvl>
    <w:lvl w:ilvl="7" w:tplc="04150019" w:tentative="1">
      <w:start w:val="1"/>
      <w:numFmt w:val="lowerLetter"/>
      <w:lvlText w:val="%8."/>
      <w:lvlJc w:val="left"/>
      <w:pPr>
        <w:ind w:left="6171" w:hanging="360"/>
      </w:pPr>
    </w:lvl>
    <w:lvl w:ilvl="8" w:tplc="0415001B" w:tentative="1">
      <w:start w:val="1"/>
      <w:numFmt w:val="lowerRoman"/>
      <w:lvlText w:val="%9."/>
      <w:lvlJc w:val="right"/>
      <w:pPr>
        <w:ind w:left="6891" w:hanging="180"/>
      </w:pPr>
    </w:lvl>
  </w:abstractNum>
  <w:abstractNum w:abstractNumId="36">
    <w:nsid w:val="4CB92AB3"/>
    <w:multiLevelType w:val="hybridMultilevel"/>
    <w:tmpl w:val="B728FB92"/>
    <w:lvl w:ilvl="0" w:tplc="E7403F70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7">
    <w:nsid w:val="4D5862B3"/>
    <w:multiLevelType w:val="hybridMultilevel"/>
    <w:tmpl w:val="73D4E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>
    <w:nsid w:val="4F861DD7"/>
    <w:multiLevelType w:val="multilevel"/>
    <w:tmpl w:val="940029E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50575848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50E35BCE"/>
    <w:multiLevelType w:val="hybridMultilevel"/>
    <w:tmpl w:val="195AE7D6"/>
    <w:lvl w:ilvl="0" w:tplc="D20239CE">
      <w:start w:val="1"/>
      <w:numFmt w:val="decimal"/>
      <w:lvlText w:val="%1."/>
      <w:lvlJc w:val="left"/>
      <w:pPr>
        <w:ind w:left="1404" w:hanging="6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4" w:hanging="360"/>
      </w:pPr>
    </w:lvl>
    <w:lvl w:ilvl="2" w:tplc="0415001B" w:tentative="1">
      <w:start w:val="1"/>
      <w:numFmt w:val="lowerRoman"/>
      <w:lvlText w:val="%3."/>
      <w:lvlJc w:val="right"/>
      <w:pPr>
        <w:ind w:left="2514" w:hanging="180"/>
      </w:pPr>
    </w:lvl>
    <w:lvl w:ilvl="3" w:tplc="0415000F" w:tentative="1">
      <w:start w:val="1"/>
      <w:numFmt w:val="decimal"/>
      <w:lvlText w:val="%4."/>
      <w:lvlJc w:val="left"/>
      <w:pPr>
        <w:ind w:left="3234" w:hanging="360"/>
      </w:pPr>
    </w:lvl>
    <w:lvl w:ilvl="4" w:tplc="04150019" w:tentative="1">
      <w:start w:val="1"/>
      <w:numFmt w:val="lowerLetter"/>
      <w:lvlText w:val="%5."/>
      <w:lvlJc w:val="left"/>
      <w:pPr>
        <w:ind w:left="3954" w:hanging="360"/>
      </w:pPr>
    </w:lvl>
    <w:lvl w:ilvl="5" w:tplc="0415001B" w:tentative="1">
      <w:start w:val="1"/>
      <w:numFmt w:val="lowerRoman"/>
      <w:lvlText w:val="%6."/>
      <w:lvlJc w:val="right"/>
      <w:pPr>
        <w:ind w:left="4674" w:hanging="180"/>
      </w:pPr>
    </w:lvl>
    <w:lvl w:ilvl="6" w:tplc="0415000F" w:tentative="1">
      <w:start w:val="1"/>
      <w:numFmt w:val="decimal"/>
      <w:lvlText w:val="%7."/>
      <w:lvlJc w:val="left"/>
      <w:pPr>
        <w:ind w:left="5394" w:hanging="360"/>
      </w:pPr>
    </w:lvl>
    <w:lvl w:ilvl="7" w:tplc="04150019" w:tentative="1">
      <w:start w:val="1"/>
      <w:numFmt w:val="lowerLetter"/>
      <w:lvlText w:val="%8."/>
      <w:lvlJc w:val="left"/>
      <w:pPr>
        <w:ind w:left="6114" w:hanging="360"/>
      </w:pPr>
    </w:lvl>
    <w:lvl w:ilvl="8" w:tplc="041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41">
    <w:nsid w:val="52026227"/>
    <w:multiLevelType w:val="hybridMultilevel"/>
    <w:tmpl w:val="F8DCCE1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42">
    <w:nsid w:val="53093FF5"/>
    <w:multiLevelType w:val="hybridMultilevel"/>
    <w:tmpl w:val="B8A2AA3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F601E1"/>
    <w:multiLevelType w:val="hybridMultilevel"/>
    <w:tmpl w:val="998AB87A"/>
    <w:lvl w:ilvl="0" w:tplc="0415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8" w:hanging="360"/>
      </w:pPr>
    </w:lvl>
    <w:lvl w:ilvl="2" w:tplc="0415001B" w:tentative="1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44">
    <w:nsid w:val="599A30E0"/>
    <w:multiLevelType w:val="hybridMultilevel"/>
    <w:tmpl w:val="A08240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>
    <w:nsid w:val="5B947926"/>
    <w:multiLevelType w:val="hybridMultilevel"/>
    <w:tmpl w:val="E4040F36"/>
    <w:lvl w:ilvl="0" w:tplc="04150017">
      <w:start w:val="1"/>
      <w:numFmt w:val="lowerLetter"/>
      <w:lvlText w:val="%1)"/>
      <w:lvlJc w:val="left"/>
      <w:pPr>
        <w:ind w:left="1146" w:hanging="360"/>
      </w:pPr>
      <w:rPr>
        <w:rFonts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>
    <w:nsid w:val="5C38237C"/>
    <w:multiLevelType w:val="multilevel"/>
    <w:tmpl w:val="165ADAD2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7">
    <w:nsid w:val="60AE4145"/>
    <w:multiLevelType w:val="hybridMultilevel"/>
    <w:tmpl w:val="2020DE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>
    <w:nsid w:val="616652E0"/>
    <w:multiLevelType w:val="multilevel"/>
    <w:tmpl w:val="BD1C5CF8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4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9">
    <w:nsid w:val="65763CF2"/>
    <w:multiLevelType w:val="hybridMultilevel"/>
    <w:tmpl w:val="9050B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65BA4A72"/>
    <w:multiLevelType w:val="hybridMultilevel"/>
    <w:tmpl w:val="CCD6D2B0"/>
    <w:lvl w:ilvl="0" w:tplc="3DA0A9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E2605D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2">
    <w:nsid w:val="66A87AAD"/>
    <w:multiLevelType w:val="hybridMultilevel"/>
    <w:tmpl w:val="0AD84D6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3">
    <w:nsid w:val="69BC2083"/>
    <w:multiLevelType w:val="hybridMultilevel"/>
    <w:tmpl w:val="C0E4A3DC"/>
    <w:lvl w:ilvl="0" w:tplc="CE48260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4">
    <w:nsid w:val="6A576BCF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5">
    <w:nsid w:val="6FC41389"/>
    <w:multiLevelType w:val="hybridMultilevel"/>
    <w:tmpl w:val="CEA4E4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4DFE7BAA">
      <w:start w:val="1"/>
      <w:numFmt w:val="lowerLetter"/>
      <w:lvlText w:val="%2)"/>
      <w:lvlJc w:val="left"/>
      <w:pPr>
        <w:ind w:left="1440" w:hanging="360"/>
      </w:pPr>
      <w:rPr>
        <w:rFonts w:ascii="Arial" w:eastAsia="Times New Roman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179073A"/>
    <w:multiLevelType w:val="hybridMultilevel"/>
    <w:tmpl w:val="9B126B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77174D6"/>
    <w:multiLevelType w:val="hybridMultilevel"/>
    <w:tmpl w:val="7EEA753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8">
    <w:nsid w:val="78C03BD4"/>
    <w:multiLevelType w:val="hybridMultilevel"/>
    <w:tmpl w:val="26D4111C"/>
    <w:lvl w:ilvl="0" w:tplc="31B2FAA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68" w:hanging="360"/>
      </w:pPr>
    </w:lvl>
    <w:lvl w:ilvl="2" w:tplc="0415001B">
      <w:start w:val="1"/>
      <w:numFmt w:val="lowerRoman"/>
      <w:lvlText w:val="%3."/>
      <w:lvlJc w:val="right"/>
      <w:pPr>
        <w:ind w:left="1788" w:hanging="180"/>
      </w:pPr>
    </w:lvl>
    <w:lvl w:ilvl="3" w:tplc="0415000F" w:tentative="1">
      <w:start w:val="1"/>
      <w:numFmt w:val="decimal"/>
      <w:lvlText w:val="%4."/>
      <w:lvlJc w:val="left"/>
      <w:pPr>
        <w:ind w:left="2508" w:hanging="360"/>
      </w:pPr>
    </w:lvl>
    <w:lvl w:ilvl="4" w:tplc="04150019" w:tentative="1">
      <w:start w:val="1"/>
      <w:numFmt w:val="lowerLetter"/>
      <w:lvlText w:val="%5."/>
      <w:lvlJc w:val="left"/>
      <w:pPr>
        <w:ind w:left="3228" w:hanging="360"/>
      </w:pPr>
    </w:lvl>
    <w:lvl w:ilvl="5" w:tplc="0415001B" w:tentative="1">
      <w:start w:val="1"/>
      <w:numFmt w:val="lowerRoman"/>
      <w:lvlText w:val="%6."/>
      <w:lvlJc w:val="right"/>
      <w:pPr>
        <w:ind w:left="3948" w:hanging="180"/>
      </w:pPr>
    </w:lvl>
    <w:lvl w:ilvl="6" w:tplc="0415000F" w:tentative="1">
      <w:start w:val="1"/>
      <w:numFmt w:val="decimal"/>
      <w:lvlText w:val="%7."/>
      <w:lvlJc w:val="left"/>
      <w:pPr>
        <w:ind w:left="4668" w:hanging="360"/>
      </w:pPr>
    </w:lvl>
    <w:lvl w:ilvl="7" w:tplc="04150019" w:tentative="1">
      <w:start w:val="1"/>
      <w:numFmt w:val="lowerLetter"/>
      <w:lvlText w:val="%8."/>
      <w:lvlJc w:val="left"/>
      <w:pPr>
        <w:ind w:left="5388" w:hanging="360"/>
      </w:pPr>
    </w:lvl>
    <w:lvl w:ilvl="8" w:tplc="0415001B" w:tentative="1">
      <w:start w:val="1"/>
      <w:numFmt w:val="lowerRoman"/>
      <w:lvlText w:val="%9."/>
      <w:lvlJc w:val="right"/>
      <w:pPr>
        <w:ind w:left="6108" w:hanging="180"/>
      </w:pPr>
    </w:lvl>
  </w:abstractNum>
  <w:abstractNum w:abstractNumId="59">
    <w:nsid w:val="7C163827"/>
    <w:multiLevelType w:val="hybridMultilevel"/>
    <w:tmpl w:val="C39E3FEE"/>
    <w:lvl w:ilvl="0" w:tplc="72D4B7E0">
      <w:start w:val="1"/>
      <w:numFmt w:val="decimal"/>
      <w:lvlText w:val="§ 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>
    <w:nsid w:val="7C5354EB"/>
    <w:multiLevelType w:val="hybridMultilevel"/>
    <w:tmpl w:val="E7E4AE7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1">
    <w:nsid w:val="7CC57452"/>
    <w:multiLevelType w:val="hybridMultilevel"/>
    <w:tmpl w:val="4DB6AB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>
    <w:nsid w:val="7E2238AA"/>
    <w:multiLevelType w:val="multilevel"/>
    <w:tmpl w:val="2D9C01E6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38"/>
  </w:num>
  <w:num w:numId="2">
    <w:abstractNumId w:val="58"/>
  </w:num>
  <w:num w:numId="3">
    <w:abstractNumId w:val="32"/>
  </w:num>
  <w:num w:numId="4">
    <w:abstractNumId w:val="21"/>
  </w:num>
  <w:num w:numId="5">
    <w:abstractNumId w:val="56"/>
  </w:num>
  <w:num w:numId="6">
    <w:abstractNumId w:val="8"/>
  </w:num>
  <w:num w:numId="7">
    <w:abstractNumId w:val="37"/>
  </w:num>
  <w:num w:numId="8">
    <w:abstractNumId w:val="61"/>
  </w:num>
  <w:num w:numId="9">
    <w:abstractNumId w:val="43"/>
  </w:num>
  <w:num w:numId="10">
    <w:abstractNumId w:val="16"/>
  </w:num>
  <w:num w:numId="11">
    <w:abstractNumId w:val="47"/>
  </w:num>
  <w:num w:numId="12">
    <w:abstractNumId w:val="9"/>
  </w:num>
  <w:num w:numId="13">
    <w:abstractNumId w:val="30"/>
  </w:num>
  <w:num w:numId="14">
    <w:abstractNumId w:val="55"/>
  </w:num>
  <w:num w:numId="15">
    <w:abstractNumId w:val="0"/>
  </w:num>
  <w:num w:numId="16">
    <w:abstractNumId w:val="1"/>
  </w:num>
  <w:num w:numId="17">
    <w:abstractNumId w:val="2"/>
  </w:num>
  <w:num w:numId="18">
    <w:abstractNumId w:val="49"/>
  </w:num>
  <w:num w:numId="19">
    <w:abstractNumId w:val="23"/>
  </w:num>
  <w:num w:numId="20">
    <w:abstractNumId w:val="41"/>
  </w:num>
  <w:num w:numId="21">
    <w:abstractNumId w:val="24"/>
  </w:num>
  <w:num w:numId="22">
    <w:abstractNumId w:val="15"/>
  </w:num>
  <w:num w:numId="23">
    <w:abstractNumId w:val="33"/>
  </w:num>
  <w:num w:numId="24">
    <w:abstractNumId w:val="18"/>
  </w:num>
  <w:num w:numId="25">
    <w:abstractNumId w:val="53"/>
  </w:num>
  <w:num w:numId="26">
    <w:abstractNumId w:val="57"/>
  </w:num>
  <w:num w:numId="27">
    <w:abstractNumId w:val="52"/>
  </w:num>
  <w:num w:numId="28">
    <w:abstractNumId w:val="34"/>
  </w:num>
  <w:num w:numId="29">
    <w:abstractNumId w:val="19"/>
  </w:num>
  <w:num w:numId="30">
    <w:abstractNumId w:val="26"/>
  </w:num>
  <w:num w:numId="31">
    <w:abstractNumId w:val="35"/>
  </w:num>
  <w:num w:numId="32">
    <w:abstractNumId w:val="28"/>
  </w:num>
  <w:num w:numId="33">
    <w:abstractNumId w:val="31"/>
  </w:num>
  <w:num w:numId="34">
    <w:abstractNumId w:val="59"/>
  </w:num>
  <w:num w:numId="35">
    <w:abstractNumId w:val="17"/>
  </w:num>
  <w:num w:numId="36">
    <w:abstractNumId w:val="50"/>
  </w:num>
  <w:num w:numId="37">
    <w:abstractNumId w:val="27"/>
  </w:num>
  <w:num w:numId="38">
    <w:abstractNumId w:val="3"/>
  </w:num>
  <w:num w:numId="39">
    <w:abstractNumId w:val="42"/>
  </w:num>
  <w:num w:numId="40">
    <w:abstractNumId w:val="51"/>
  </w:num>
  <w:num w:numId="41">
    <w:abstractNumId w:val="54"/>
  </w:num>
  <w:num w:numId="42">
    <w:abstractNumId w:val="62"/>
  </w:num>
  <w:num w:numId="43">
    <w:abstractNumId w:val="46"/>
  </w:num>
  <w:num w:numId="44">
    <w:abstractNumId w:val="48"/>
  </w:num>
  <w:num w:numId="45">
    <w:abstractNumId w:val="12"/>
  </w:num>
  <w:num w:numId="46">
    <w:abstractNumId w:val="5"/>
  </w:num>
  <w:num w:numId="47">
    <w:abstractNumId w:val="22"/>
  </w:num>
  <w:num w:numId="48">
    <w:abstractNumId w:val="4"/>
  </w:num>
  <w:num w:numId="49">
    <w:abstractNumId w:val="14"/>
  </w:num>
  <w:num w:numId="50">
    <w:abstractNumId w:val="44"/>
  </w:num>
  <w:num w:numId="51">
    <w:abstractNumId w:val="39"/>
  </w:num>
  <w:num w:numId="52">
    <w:abstractNumId w:val="11"/>
  </w:num>
  <w:num w:numId="53">
    <w:abstractNumId w:val="7"/>
  </w:num>
  <w:num w:numId="54">
    <w:abstractNumId w:val="20"/>
  </w:num>
  <w:num w:numId="55">
    <w:abstractNumId w:val="25"/>
  </w:num>
  <w:num w:numId="56">
    <w:abstractNumId w:val="36"/>
  </w:num>
  <w:num w:numId="57">
    <w:abstractNumId w:val="45"/>
  </w:num>
  <w:num w:numId="58">
    <w:abstractNumId w:val="40"/>
  </w:num>
  <w:num w:numId="59">
    <w:abstractNumId w:val="10"/>
  </w:num>
  <w:num w:numId="60">
    <w:abstractNumId w:val="29"/>
  </w:num>
  <w:num w:numId="61">
    <w:abstractNumId w:val="6"/>
  </w:num>
  <w:num w:numId="62">
    <w:abstractNumId w:val="13"/>
  </w:num>
  <w:num w:numId="63">
    <w:abstractNumId w:val="60"/>
  </w:num>
  <w:num w:numId="6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2DED"/>
    <w:rsid w:val="00003976"/>
    <w:rsid w:val="00004CF3"/>
    <w:rsid w:val="00004F26"/>
    <w:rsid w:val="000116FD"/>
    <w:rsid w:val="0001747A"/>
    <w:rsid w:val="000177B6"/>
    <w:rsid w:val="00017A50"/>
    <w:rsid w:val="00030DC6"/>
    <w:rsid w:val="00030FF5"/>
    <w:rsid w:val="000314EF"/>
    <w:rsid w:val="00034845"/>
    <w:rsid w:val="00036C10"/>
    <w:rsid w:val="00040FB0"/>
    <w:rsid w:val="000443D2"/>
    <w:rsid w:val="000476E7"/>
    <w:rsid w:val="0005347F"/>
    <w:rsid w:val="00056D24"/>
    <w:rsid w:val="000574FB"/>
    <w:rsid w:val="000700CA"/>
    <w:rsid w:val="00070FF0"/>
    <w:rsid w:val="00077495"/>
    <w:rsid w:val="00077986"/>
    <w:rsid w:val="00081A2D"/>
    <w:rsid w:val="00081C63"/>
    <w:rsid w:val="00087F09"/>
    <w:rsid w:val="00092F6D"/>
    <w:rsid w:val="00093BDA"/>
    <w:rsid w:val="00094E32"/>
    <w:rsid w:val="00095A98"/>
    <w:rsid w:val="000961BC"/>
    <w:rsid w:val="00097FF1"/>
    <w:rsid w:val="000A31E9"/>
    <w:rsid w:val="000A4AE2"/>
    <w:rsid w:val="000B3BA2"/>
    <w:rsid w:val="000B502D"/>
    <w:rsid w:val="000C4EFA"/>
    <w:rsid w:val="000C5472"/>
    <w:rsid w:val="000C5F82"/>
    <w:rsid w:val="000C5FB3"/>
    <w:rsid w:val="000D0BDB"/>
    <w:rsid w:val="000D2CD8"/>
    <w:rsid w:val="000D408D"/>
    <w:rsid w:val="000D7D35"/>
    <w:rsid w:val="000E3D9B"/>
    <w:rsid w:val="000F4758"/>
    <w:rsid w:val="000F6E38"/>
    <w:rsid w:val="00100010"/>
    <w:rsid w:val="00103740"/>
    <w:rsid w:val="001072E9"/>
    <w:rsid w:val="001074B2"/>
    <w:rsid w:val="00107F36"/>
    <w:rsid w:val="00111E85"/>
    <w:rsid w:val="00114480"/>
    <w:rsid w:val="00115080"/>
    <w:rsid w:val="00115292"/>
    <w:rsid w:val="00117A0F"/>
    <w:rsid w:val="0012046F"/>
    <w:rsid w:val="00124ADD"/>
    <w:rsid w:val="00125A39"/>
    <w:rsid w:val="00127687"/>
    <w:rsid w:val="00132A05"/>
    <w:rsid w:val="0013481E"/>
    <w:rsid w:val="0014233C"/>
    <w:rsid w:val="00143BFC"/>
    <w:rsid w:val="001470BA"/>
    <w:rsid w:val="00150D96"/>
    <w:rsid w:val="00151086"/>
    <w:rsid w:val="001514D6"/>
    <w:rsid w:val="00151C58"/>
    <w:rsid w:val="00152788"/>
    <w:rsid w:val="00154E77"/>
    <w:rsid w:val="00156EEB"/>
    <w:rsid w:val="00162E58"/>
    <w:rsid w:val="001649C9"/>
    <w:rsid w:val="001649D3"/>
    <w:rsid w:val="00165C85"/>
    <w:rsid w:val="00165DA9"/>
    <w:rsid w:val="00166BF4"/>
    <w:rsid w:val="00177C59"/>
    <w:rsid w:val="001830FC"/>
    <w:rsid w:val="00185128"/>
    <w:rsid w:val="001932FD"/>
    <w:rsid w:val="00196082"/>
    <w:rsid w:val="001B0D18"/>
    <w:rsid w:val="001B4910"/>
    <w:rsid w:val="001B4D2B"/>
    <w:rsid w:val="001B51EE"/>
    <w:rsid w:val="001B616E"/>
    <w:rsid w:val="001B7753"/>
    <w:rsid w:val="001B783D"/>
    <w:rsid w:val="001C2A66"/>
    <w:rsid w:val="001C6809"/>
    <w:rsid w:val="001D23FE"/>
    <w:rsid w:val="001D2843"/>
    <w:rsid w:val="001D78C8"/>
    <w:rsid w:val="001E0989"/>
    <w:rsid w:val="001E14C5"/>
    <w:rsid w:val="001E347E"/>
    <w:rsid w:val="001E4DA5"/>
    <w:rsid w:val="001E514C"/>
    <w:rsid w:val="001E597F"/>
    <w:rsid w:val="002012E7"/>
    <w:rsid w:val="0020315C"/>
    <w:rsid w:val="00203620"/>
    <w:rsid w:val="002037F8"/>
    <w:rsid w:val="00203B1C"/>
    <w:rsid w:val="0020410E"/>
    <w:rsid w:val="00204B04"/>
    <w:rsid w:val="00205CC3"/>
    <w:rsid w:val="002074F0"/>
    <w:rsid w:val="00211677"/>
    <w:rsid w:val="00215A35"/>
    <w:rsid w:val="00221439"/>
    <w:rsid w:val="00222314"/>
    <w:rsid w:val="002245C2"/>
    <w:rsid w:val="00231634"/>
    <w:rsid w:val="00234782"/>
    <w:rsid w:val="00234D95"/>
    <w:rsid w:val="0023654C"/>
    <w:rsid w:val="002418FB"/>
    <w:rsid w:val="0024299C"/>
    <w:rsid w:val="00256E25"/>
    <w:rsid w:val="0026193B"/>
    <w:rsid w:val="002708AE"/>
    <w:rsid w:val="00275FBB"/>
    <w:rsid w:val="00284198"/>
    <w:rsid w:val="00286C85"/>
    <w:rsid w:val="0029078D"/>
    <w:rsid w:val="00293F57"/>
    <w:rsid w:val="002A16AA"/>
    <w:rsid w:val="002A2CD2"/>
    <w:rsid w:val="002A5034"/>
    <w:rsid w:val="002A588E"/>
    <w:rsid w:val="002A6101"/>
    <w:rsid w:val="002B0E1C"/>
    <w:rsid w:val="002C06A6"/>
    <w:rsid w:val="002C12B9"/>
    <w:rsid w:val="002C15A1"/>
    <w:rsid w:val="002C45CA"/>
    <w:rsid w:val="002C633C"/>
    <w:rsid w:val="002C73AF"/>
    <w:rsid w:val="002D2FFD"/>
    <w:rsid w:val="002D38B0"/>
    <w:rsid w:val="002D4FD5"/>
    <w:rsid w:val="002E1E0B"/>
    <w:rsid w:val="002E4087"/>
    <w:rsid w:val="002E5DE9"/>
    <w:rsid w:val="002E62FC"/>
    <w:rsid w:val="002E6335"/>
    <w:rsid w:val="002F217B"/>
    <w:rsid w:val="002F25DD"/>
    <w:rsid w:val="002F3C69"/>
    <w:rsid w:val="002F4020"/>
    <w:rsid w:val="002F6A90"/>
    <w:rsid w:val="00301700"/>
    <w:rsid w:val="00302A1B"/>
    <w:rsid w:val="00306DC5"/>
    <w:rsid w:val="00311A7A"/>
    <w:rsid w:val="00313A10"/>
    <w:rsid w:val="00314757"/>
    <w:rsid w:val="00315567"/>
    <w:rsid w:val="003171D3"/>
    <w:rsid w:val="003270C2"/>
    <w:rsid w:val="00332E90"/>
    <w:rsid w:val="00333A8F"/>
    <w:rsid w:val="00334B58"/>
    <w:rsid w:val="00335F94"/>
    <w:rsid w:val="00336B99"/>
    <w:rsid w:val="00352048"/>
    <w:rsid w:val="00355663"/>
    <w:rsid w:val="00355CFD"/>
    <w:rsid w:val="00362B6D"/>
    <w:rsid w:val="00362F52"/>
    <w:rsid w:val="00363C06"/>
    <w:rsid w:val="00371655"/>
    <w:rsid w:val="00371AC5"/>
    <w:rsid w:val="00372F38"/>
    <w:rsid w:val="003745BB"/>
    <w:rsid w:val="003757B1"/>
    <w:rsid w:val="0037723A"/>
    <w:rsid w:val="00380951"/>
    <w:rsid w:val="0038603B"/>
    <w:rsid w:val="00386916"/>
    <w:rsid w:val="003919B6"/>
    <w:rsid w:val="00394115"/>
    <w:rsid w:val="003B499C"/>
    <w:rsid w:val="003C380B"/>
    <w:rsid w:val="003C4ED6"/>
    <w:rsid w:val="003C5EDA"/>
    <w:rsid w:val="003D55D3"/>
    <w:rsid w:val="003D5913"/>
    <w:rsid w:val="003D605E"/>
    <w:rsid w:val="003E27D0"/>
    <w:rsid w:val="003E60ED"/>
    <w:rsid w:val="003F0A5C"/>
    <w:rsid w:val="003F172E"/>
    <w:rsid w:val="003F2AFC"/>
    <w:rsid w:val="003F4323"/>
    <w:rsid w:val="004004AC"/>
    <w:rsid w:val="00400C91"/>
    <w:rsid w:val="00400EF1"/>
    <w:rsid w:val="004013A2"/>
    <w:rsid w:val="004033E1"/>
    <w:rsid w:val="004055D7"/>
    <w:rsid w:val="00415B8E"/>
    <w:rsid w:val="00415D31"/>
    <w:rsid w:val="004217DE"/>
    <w:rsid w:val="00421C83"/>
    <w:rsid w:val="00423BA9"/>
    <w:rsid w:val="00435F3C"/>
    <w:rsid w:val="004375E3"/>
    <w:rsid w:val="004502FA"/>
    <w:rsid w:val="00452030"/>
    <w:rsid w:val="00452125"/>
    <w:rsid w:val="004552DF"/>
    <w:rsid w:val="00461AB0"/>
    <w:rsid w:val="004643BF"/>
    <w:rsid w:val="004762F8"/>
    <w:rsid w:val="0048062A"/>
    <w:rsid w:val="00480E7A"/>
    <w:rsid w:val="00480EB3"/>
    <w:rsid w:val="0049452F"/>
    <w:rsid w:val="0049502B"/>
    <w:rsid w:val="00496BFE"/>
    <w:rsid w:val="004A0B27"/>
    <w:rsid w:val="004A410B"/>
    <w:rsid w:val="004B31A6"/>
    <w:rsid w:val="004C19D7"/>
    <w:rsid w:val="004C4ED1"/>
    <w:rsid w:val="004C7668"/>
    <w:rsid w:val="004D0C51"/>
    <w:rsid w:val="004D17C1"/>
    <w:rsid w:val="004D57DE"/>
    <w:rsid w:val="004E0098"/>
    <w:rsid w:val="004E195D"/>
    <w:rsid w:val="004E29D9"/>
    <w:rsid w:val="004F0536"/>
    <w:rsid w:val="004F1B0C"/>
    <w:rsid w:val="004F42E7"/>
    <w:rsid w:val="004F5D0D"/>
    <w:rsid w:val="004F601F"/>
    <w:rsid w:val="004F624E"/>
    <w:rsid w:val="00501083"/>
    <w:rsid w:val="0051038E"/>
    <w:rsid w:val="005139B7"/>
    <w:rsid w:val="0051519B"/>
    <w:rsid w:val="00515538"/>
    <w:rsid w:val="005209D5"/>
    <w:rsid w:val="00523293"/>
    <w:rsid w:val="00523B3A"/>
    <w:rsid w:val="00530377"/>
    <w:rsid w:val="00535246"/>
    <w:rsid w:val="00544176"/>
    <w:rsid w:val="00554D96"/>
    <w:rsid w:val="00557512"/>
    <w:rsid w:val="005576F5"/>
    <w:rsid w:val="005603CE"/>
    <w:rsid w:val="00565581"/>
    <w:rsid w:val="00566DAC"/>
    <w:rsid w:val="0057001D"/>
    <w:rsid w:val="0057399E"/>
    <w:rsid w:val="005752D9"/>
    <w:rsid w:val="00575E33"/>
    <w:rsid w:val="00577EDB"/>
    <w:rsid w:val="005803AA"/>
    <w:rsid w:val="00584EE0"/>
    <w:rsid w:val="00585762"/>
    <w:rsid w:val="00590F28"/>
    <w:rsid w:val="00591B64"/>
    <w:rsid w:val="005930BA"/>
    <w:rsid w:val="005A7DB9"/>
    <w:rsid w:val="005B2B12"/>
    <w:rsid w:val="005B6479"/>
    <w:rsid w:val="005B6FD7"/>
    <w:rsid w:val="005C09DB"/>
    <w:rsid w:val="005C2DB3"/>
    <w:rsid w:val="005C4A64"/>
    <w:rsid w:val="005C4E8C"/>
    <w:rsid w:val="005C6506"/>
    <w:rsid w:val="005D06E8"/>
    <w:rsid w:val="005D0C7D"/>
    <w:rsid w:val="005D1AC2"/>
    <w:rsid w:val="005D37C6"/>
    <w:rsid w:val="005D734B"/>
    <w:rsid w:val="005D76AA"/>
    <w:rsid w:val="005E1C40"/>
    <w:rsid w:val="005E28B1"/>
    <w:rsid w:val="005E54AD"/>
    <w:rsid w:val="005E5CCE"/>
    <w:rsid w:val="006108ED"/>
    <w:rsid w:val="00612F4A"/>
    <w:rsid w:val="006205EE"/>
    <w:rsid w:val="00620971"/>
    <w:rsid w:val="00623393"/>
    <w:rsid w:val="00627C67"/>
    <w:rsid w:val="00633B53"/>
    <w:rsid w:val="00636D42"/>
    <w:rsid w:val="00646492"/>
    <w:rsid w:val="006525DA"/>
    <w:rsid w:val="00657D82"/>
    <w:rsid w:val="006604C6"/>
    <w:rsid w:val="00660C30"/>
    <w:rsid w:val="00670B21"/>
    <w:rsid w:val="0067131F"/>
    <w:rsid w:val="006739B2"/>
    <w:rsid w:val="00674F3D"/>
    <w:rsid w:val="00676BD8"/>
    <w:rsid w:val="006803D8"/>
    <w:rsid w:val="006844B5"/>
    <w:rsid w:val="0068521C"/>
    <w:rsid w:val="00686CA1"/>
    <w:rsid w:val="006913B9"/>
    <w:rsid w:val="006956F6"/>
    <w:rsid w:val="00697758"/>
    <w:rsid w:val="00697FF0"/>
    <w:rsid w:val="006A03F3"/>
    <w:rsid w:val="006A0C8C"/>
    <w:rsid w:val="006A3588"/>
    <w:rsid w:val="006B0491"/>
    <w:rsid w:val="006B2A78"/>
    <w:rsid w:val="006B33E7"/>
    <w:rsid w:val="006C4F51"/>
    <w:rsid w:val="006C60FE"/>
    <w:rsid w:val="006C7232"/>
    <w:rsid w:val="006D09D6"/>
    <w:rsid w:val="006D628B"/>
    <w:rsid w:val="006E1083"/>
    <w:rsid w:val="006F07B5"/>
    <w:rsid w:val="006F29C1"/>
    <w:rsid w:val="006F77C4"/>
    <w:rsid w:val="00721002"/>
    <w:rsid w:val="00722931"/>
    <w:rsid w:val="0072316B"/>
    <w:rsid w:val="007243C6"/>
    <w:rsid w:val="00726A01"/>
    <w:rsid w:val="007271EB"/>
    <w:rsid w:val="00727783"/>
    <w:rsid w:val="007315D4"/>
    <w:rsid w:val="00732FFC"/>
    <w:rsid w:val="007376D4"/>
    <w:rsid w:val="007426F2"/>
    <w:rsid w:val="00745485"/>
    <w:rsid w:val="00745C91"/>
    <w:rsid w:val="00747587"/>
    <w:rsid w:val="00754310"/>
    <w:rsid w:val="00754920"/>
    <w:rsid w:val="00761376"/>
    <w:rsid w:val="00761A49"/>
    <w:rsid w:val="00762D35"/>
    <w:rsid w:val="00765186"/>
    <w:rsid w:val="00765FF0"/>
    <w:rsid w:val="00771402"/>
    <w:rsid w:val="00771FFB"/>
    <w:rsid w:val="00777363"/>
    <w:rsid w:val="00781699"/>
    <w:rsid w:val="00786830"/>
    <w:rsid w:val="007919E1"/>
    <w:rsid w:val="007931FF"/>
    <w:rsid w:val="00794F7F"/>
    <w:rsid w:val="007954AA"/>
    <w:rsid w:val="007959BC"/>
    <w:rsid w:val="00797BE6"/>
    <w:rsid w:val="007A0462"/>
    <w:rsid w:val="007B23BF"/>
    <w:rsid w:val="007B5D1D"/>
    <w:rsid w:val="007B6DFC"/>
    <w:rsid w:val="007C1CDD"/>
    <w:rsid w:val="007C6C0F"/>
    <w:rsid w:val="007C74EA"/>
    <w:rsid w:val="007C794C"/>
    <w:rsid w:val="007D119F"/>
    <w:rsid w:val="007D4C5B"/>
    <w:rsid w:val="007E1CDF"/>
    <w:rsid w:val="007E3E58"/>
    <w:rsid w:val="007E428F"/>
    <w:rsid w:val="007E59AE"/>
    <w:rsid w:val="007F63D6"/>
    <w:rsid w:val="008000BB"/>
    <w:rsid w:val="00802B7D"/>
    <w:rsid w:val="0080356C"/>
    <w:rsid w:val="0080622A"/>
    <w:rsid w:val="00807B98"/>
    <w:rsid w:val="00810984"/>
    <w:rsid w:val="00811CBD"/>
    <w:rsid w:val="00824DEF"/>
    <w:rsid w:val="0083105F"/>
    <w:rsid w:val="00834311"/>
    <w:rsid w:val="00835F24"/>
    <w:rsid w:val="00837EFA"/>
    <w:rsid w:val="00841689"/>
    <w:rsid w:val="00841F52"/>
    <w:rsid w:val="008426A8"/>
    <w:rsid w:val="00844CE9"/>
    <w:rsid w:val="00846D2B"/>
    <w:rsid w:val="0085435B"/>
    <w:rsid w:val="00855468"/>
    <w:rsid w:val="00864E7F"/>
    <w:rsid w:val="00865AA5"/>
    <w:rsid w:val="00867FA1"/>
    <w:rsid w:val="0087257F"/>
    <w:rsid w:val="0087276D"/>
    <w:rsid w:val="008743EC"/>
    <w:rsid w:val="00882B91"/>
    <w:rsid w:val="00884892"/>
    <w:rsid w:val="008848B6"/>
    <w:rsid w:val="00894BC4"/>
    <w:rsid w:val="00895F35"/>
    <w:rsid w:val="008A3C45"/>
    <w:rsid w:val="008A4865"/>
    <w:rsid w:val="008B11EA"/>
    <w:rsid w:val="008B4FF7"/>
    <w:rsid w:val="008B65E1"/>
    <w:rsid w:val="008D0E1B"/>
    <w:rsid w:val="008D1113"/>
    <w:rsid w:val="008D1CE2"/>
    <w:rsid w:val="008D562E"/>
    <w:rsid w:val="008D71FD"/>
    <w:rsid w:val="008D7DEE"/>
    <w:rsid w:val="008E0AE9"/>
    <w:rsid w:val="008E15C0"/>
    <w:rsid w:val="008E441A"/>
    <w:rsid w:val="008E61CE"/>
    <w:rsid w:val="008F6037"/>
    <w:rsid w:val="00900577"/>
    <w:rsid w:val="009029CE"/>
    <w:rsid w:val="0090694A"/>
    <w:rsid w:val="0091469F"/>
    <w:rsid w:val="00923FFF"/>
    <w:rsid w:val="00924599"/>
    <w:rsid w:val="00925CF4"/>
    <w:rsid w:val="009278E5"/>
    <w:rsid w:val="00930402"/>
    <w:rsid w:val="0093660D"/>
    <w:rsid w:val="0093717D"/>
    <w:rsid w:val="00941D08"/>
    <w:rsid w:val="009502CA"/>
    <w:rsid w:val="00953C1B"/>
    <w:rsid w:val="00954938"/>
    <w:rsid w:val="009552E7"/>
    <w:rsid w:val="009555F9"/>
    <w:rsid w:val="00955F9C"/>
    <w:rsid w:val="00957721"/>
    <w:rsid w:val="00961415"/>
    <w:rsid w:val="0096494C"/>
    <w:rsid w:val="00967982"/>
    <w:rsid w:val="00972659"/>
    <w:rsid w:val="009726FA"/>
    <w:rsid w:val="009737A8"/>
    <w:rsid w:val="00975850"/>
    <w:rsid w:val="00984A24"/>
    <w:rsid w:val="00987498"/>
    <w:rsid w:val="00992723"/>
    <w:rsid w:val="00992BC0"/>
    <w:rsid w:val="0099476D"/>
    <w:rsid w:val="0099594C"/>
    <w:rsid w:val="009A5AD0"/>
    <w:rsid w:val="009A7DC2"/>
    <w:rsid w:val="009B0CCA"/>
    <w:rsid w:val="009B37B0"/>
    <w:rsid w:val="009B78C4"/>
    <w:rsid w:val="009C02AE"/>
    <w:rsid w:val="009C1921"/>
    <w:rsid w:val="009C2833"/>
    <w:rsid w:val="009C2D2D"/>
    <w:rsid w:val="009C4B7C"/>
    <w:rsid w:val="009C7FAC"/>
    <w:rsid w:val="009D037F"/>
    <w:rsid w:val="009D4052"/>
    <w:rsid w:val="009D57B3"/>
    <w:rsid w:val="009D7BDF"/>
    <w:rsid w:val="009F0D17"/>
    <w:rsid w:val="009F0D5D"/>
    <w:rsid w:val="009F2429"/>
    <w:rsid w:val="009F6773"/>
    <w:rsid w:val="00A001CF"/>
    <w:rsid w:val="00A1022A"/>
    <w:rsid w:val="00A10775"/>
    <w:rsid w:val="00A11F58"/>
    <w:rsid w:val="00A13FDB"/>
    <w:rsid w:val="00A24B37"/>
    <w:rsid w:val="00A24FBF"/>
    <w:rsid w:val="00A27522"/>
    <w:rsid w:val="00A278B2"/>
    <w:rsid w:val="00A342C5"/>
    <w:rsid w:val="00A3612C"/>
    <w:rsid w:val="00A372FA"/>
    <w:rsid w:val="00A41011"/>
    <w:rsid w:val="00A414F3"/>
    <w:rsid w:val="00A41B2A"/>
    <w:rsid w:val="00A43EBB"/>
    <w:rsid w:val="00A50888"/>
    <w:rsid w:val="00A5176B"/>
    <w:rsid w:val="00A532E7"/>
    <w:rsid w:val="00A5554E"/>
    <w:rsid w:val="00A560B3"/>
    <w:rsid w:val="00A61BA4"/>
    <w:rsid w:val="00A621F8"/>
    <w:rsid w:val="00A734FD"/>
    <w:rsid w:val="00A82150"/>
    <w:rsid w:val="00A83B79"/>
    <w:rsid w:val="00A8565E"/>
    <w:rsid w:val="00A95997"/>
    <w:rsid w:val="00A95AF4"/>
    <w:rsid w:val="00A96F0F"/>
    <w:rsid w:val="00AA11D4"/>
    <w:rsid w:val="00AA1AE4"/>
    <w:rsid w:val="00AB0DA0"/>
    <w:rsid w:val="00AB2B64"/>
    <w:rsid w:val="00AB476D"/>
    <w:rsid w:val="00AC197D"/>
    <w:rsid w:val="00AC29B5"/>
    <w:rsid w:val="00AC629E"/>
    <w:rsid w:val="00AD2DED"/>
    <w:rsid w:val="00AD3DBC"/>
    <w:rsid w:val="00AD5B8D"/>
    <w:rsid w:val="00AE2C00"/>
    <w:rsid w:val="00AE3D82"/>
    <w:rsid w:val="00AF4819"/>
    <w:rsid w:val="00AF690D"/>
    <w:rsid w:val="00B01C16"/>
    <w:rsid w:val="00B0779B"/>
    <w:rsid w:val="00B13543"/>
    <w:rsid w:val="00B1647C"/>
    <w:rsid w:val="00B1728B"/>
    <w:rsid w:val="00B24B9D"/>
    <w:rsid w:val="00B251AC"/>
    <w:rsid w:val="00B26A86"/>
    <w:rsid w:val="00B311F4"/>
    <w:rsid w:val="00B3156F"/>
    <w:rsid w:val="00B32A04"/>
    <w:rsid w:val="00B34E0F"/>
    <w:rsid w:val="00B357F0"/>
    <w:rsid w:val="00B36E82"/>
    <w:rsid w:val="00B40F0C"/>
    <w:rsid w:val="00B50D51"/>
    <w:rsid w:val="00B528C1"/>
    <w:rsid w:val="00B530F4"/>
    <w:rsid w:val="00B54CF1"/>
    <w:rsid w:val="00B54F26"/>
    <w:rsid w:val="00B603F6"/>
    <w:rsid w:val="00B61FD0"/>
    <w:rsid w:val="00B62D7F"/>
    <w:rsid w:val="00B7602F"/>
    <w:rsid w:val="00B8073C"/>
    <w:rsid w:val="00B86B62"/>
    <w:rsid w:val="00B90781"/>
    <w:rsid w:val="00B9155A"/>
    <w:rsid w:val="00BA283C"/>
    <w:rsid w:val="00BA5A59"/>
    <w:rsid w:val="00BA5F72"/>
    <w:rsid w:val="00BA75CF"/>
    <w:rsid w:val="00BB4E82"/>
    <w:rsid w:val="00BB51A1"/>
    <w:rsid w:val="00BB686E"/>
    <w:rsid w:val="00BB6DF1"/>
    <w:rsid w:val="00BB739E"/>
    <w:rsid w:val="00BB7FBF"/>
    <w:rsid w:val="00BC25A3"/>
    <w:rsid w:val="00BC7ED7"/>
    <w:rsid w:val="00BD1DED"/>
    <w:rsid w:val="00BD3723"/>
    <w:rsid w:val="00BD6718"/>
    <w:rsid w:val="00BD67AB"/>
    <w:rsid w:val="00BD7C0D"/>
    <w:rsid w:val="00BF36B5"/>
    <w:rsid w:val="00BF3A2C"/>
    <w:rsid w:val="00BF3D7A"/>
    <w:rsid w:val="00BF3DCA"/>
    <w:rsid w:val="00C004C5"/>
    <w:rsid w:val="00C006A9"/>
    <w:rsid w:val="00C02790"/>
    <w:rsid w:val="00C03FE7"/>
    <w:rsid w:val="00C07181"/>
    <w:rsid w:val="00C121DB"/>
    <w:rsid w:val="00C12E57"/>
    <w:rsid w:val="00C13308"/>
    <w:rsid w:val="00C13D60"/>
    <w:rsid w:val="00C1550D"/>
    <w:rsid w:val="00C1713E"/>
    <w:rsid w:val="00C20CF2"/>
    <w:rsid w:val="00C213E2"/>
    <w:rsid w:val="00C23A2C"/>
    <w:rsid w:val="00C308DE"/>
    <w:rsid w:val="00C31CA2"/>
    <w:rsid w:val="00C3687A"/>
    <w:rsid w:val="00C37DA1"/>
    <w:rsid w:val="00C41F54"/>
    <w:rsid w:val="00C43D3E"/>
    <w:rsid w:val="00C4619B"/>
    <w:rsid w:val="00C5022F"/>
    <w:rsid w:val="00C53404"/>
    <w:rsid w:val="00C54EA5"/>
    <w:rsid w:val="00C6036D"/>
    <w:rsid w:val="00C66F8E"/>
    <w:rsid w:val="00C745E1"/>
    <w:rsid w:val="00C8264E"/>
    <w:rsid w:val="00C84BC8"/>
    <w:rsid w:val="00C857AB"/>
    <w:rsid w:val="00C8610B"/>
    <w:rsid w:val="00C862DB"/>
    <w:rsid w:val="00C900DA"/>
    <w:rsid w:val="00C9021A"/>
    <w:rsid w:val="00C93AC4"/>
    <w:rsid w:val="00CA0563"/>
    <w:rsid w:val="00CA24D6"/>
    <w:rsid w:val="00CB1DB1"/>
    <w:rsid w:val="00CB5769"/>
    <w:rsid w:val="00CC13E1"/>
    <w:rsid w:val="00CC2050"/>
    <w:rsid w:val="00CC3B9F"/>
    <w:rsid w:val="00CC528B"/>
    <w:rsid w:val="00CD0D63"/>
    <w:rsid w:val="00CD2C87"/>
    <w:rsid w:val="00CD3BB2"/>
    <w:rsid w:val="00CD4D9E"/>
    <w:rsid w:val="00CE183A"/>
    <w:rsid w:val="00CE196B"/>
    <w:rsid w:val="00CE408F"/>
    <w:rsid w:val="00CE7372"/>
    <w:rsid w:val="00CF0E29"/>
    <w:rsid w:val="00D0281E"/>
    <w:rsid w:val="00D036A2"/>
    <w:rsid w:val="00D044B4"/>
    <w:rsid w:val="00D064E5"/>
    <w:rsid w:val="00D12EEA"/>
    <w:rsid w:val="00D17F8D"/>
    <w:rsid w:val="00D22758"/>
    <w:rsid w:val="00D23373"/>
    <w:rsid w:val="00D2388C"/>
    <w:rsid w:val="00D23E22"/>
    <w:rsid w:val="00D245D7"/>
    <w:rsid w:val="00D27EE7"/>
    <w:rsid w:val="00D33612"/>
    <w:rsid w:val="00D3393C"/>
    <w:rsid w:val="00D36BD2"/>
    <w:rsid w:val="00D4392C"/>
    <w:rsid w:val="00D52E70"/>
    <w:rsid w:val="00D54CB4"/>
    <w:rsid w:val="00D612E8"/>
    <w:rsid w:val="00D62368"/>
    <w:rsid w:val="00D747D5"/>
    <w:rsid w:val="00D8182B"/>
    <w:rsid w:val="00D82E1D"/>
    <w:rsid w:val="00D83E6F"/>
    <w:rsid w:val="00D923E8"/>
    <w:rsid w:val="00D974B8"/>
    <w:rsid w:val="00DA0769"/>
    <w:rsid w:val="00DA3BDA"/>
    <w:rsid w:val="00DA4F40"/>
    <w:rsid w:val="00DA5F3A"/>
    <w:rsid w:val="00DB4C38"/>
    <w:rsid w:val="00DB4DF3"/>
    <w:rsid w:val="00DB5DF4"/>
    <w:rsid w:val="00DB6010"/>
    <w:rsid w:val="00DB74D4"/>
    <w:rsid w:val="00DC455C"/>
    <w:rsid w:val="00DC613E"/>
    <w:rsid w:val="00DC6FBC"/>
    <w:rsid w:val="00DD5014"/>
    <w:rsid w:val="00DD60B1"/>
    <w:rsid w:val="00DE1574"/>
    <w:rsid w:val="00DE3D30"/>
    <w:rsid w:val="00DF5629"/>
    <w:rsid w:val="00DF61E3"/>
    <w:rsid w:val="00E002B4"/>
    <w:rsid w:val="00E010FA"/>
    <w:rsid w:val="00E04388"/>
    <w:rsid w:val="00E05215"/>
    <w:rsid w:val="00E125EB"/>
    <w:rsid w:val="00E16C72"/>
    <w:rsid w:val="00E17281"/>
    <w:rsid w:val="00E172D0"/>
    <w:rsid w:val="00E23B00"/>
    <w:rsid w:val="00E23C5D"/>
    <w:rsid w:val="00E25DDA"/>
    <w:rsid w:val="00E27E3C"/>
    <w:rsid w:val="00E33921"/>
    <w:rsid w:val="00E44066"/>
    <w:rsid w:val="00E470CE"/>
    <w:rsid w:val="00E50675"/>
    <w:rsid w:val="00E63667"/>
    <w:rsid w:val="00E64004"/>
    <w:rsid w:val="00E75CC6"/>
    <w:rsid w:val="00E803EB"/>
    <w:rsid w:val="00E821E1"/>
    <w:rsid w:val="00E83420"/>
    <w:rsid w:val="00E8432B"/>
    <w:rsid w:val="00E866E1"/>
    <w:rsid w:val="00E87924"/>
    <w:rsid w:val="00E879CB"/>
    <w:rsid w:val="00E902E1"/>
    <w:rsid w:val="00E919F1"/>
    <w:rsid w:val="00EA29FD"/>
    <w:rsid w:val="00EA4191"/>
    <w:rsid w:val="00EB3B24"/>
    <w:rsid w:val="00EC1E5E"/>
    <w:rsid w:val="00ED0AC6"/>
    <w:rsid w:val="00ED4172"/>
    <w:rsid w:val="00ED4F11"/>
    <w:rsid w:val="00EE36A6"/>
    <w:rsid w:val="00EE53AF"/>
    <w:rsid w:val="00EE69DE"/>
    <w:rsid w:val="00EF1352"/>
    <w:rsid w:val="00EF200D"/>
    <w:rsid w:val="00EF76C4"/>
    <w:rsid w:val="00F00B72"/>
    <w:rsid w:val="00F013BA"/>
    <w:rsid w:val="00F02F67"/>
    <w:rsid w:val="00F04B56"/>
    <w:rsid w:val="00F1088F"/>
    <w:rsid w:val="00F13A0A"/>
    <w:rsid w:val="00F154F6"/>
    <w:rsid w:val="00F160D7"/>
    <w:rsid w:val="00F1694C"/>
    <w:rsid w:val="00F2054C"/>
    <w:rsid w:val="00F22055"/>
    <w:rsid w:val="00F30CCD"/>
    <w:rsid w:val="00F34205"/>
    <w:rsid w:val="00F3677C"/>
    <w:rsid w:val="00F36E54"/>
    <w:rsid w:val="00F401E5"/>
    <w:rsid w:val="00F42883"/>
    <w:rsid w:val="00F439FA"/>
    <w:rsid w:val="00F44FF1"/>
    <w:rsid w:val="00F5417E"/>
    <w:rsid w:val="00F568CA"/>
    <w:rsid w:val="00F60C1C"/>
    <w:rsid w:val="00F63685"/>
    <w:rsid w:val="00F64FFD"/>
    <w:rsid w:val="00F6605E"/>
    <w:rsid w:val="00F67427"/>
    <w:rsid w:val="00F70B97"/>
    <w:rsid w:val="00F76619"/>
    <w:rsid w:val="00F77460"/>
    <w:rsid w:val="00F80C9B"/>
    <w:rsid w:val="00F84BC9"/>
    <w:rsid w:val="00F90E78"/>
    <w:rsid w:val="00F92136"/>
    <w:rsid w:val="00F9215F"/>
    <w:rsid w:val="00F94F61"/>
    <w:rsid w:val="00F97E25"/>
    <w:rsid w:val="00FA3CA8"/>
    <w:rsid w:val="00FA7802"/>
    <w:rsid w:val="00FB40DD"/>
    <w:rsid w:val="00FB786E"/>
    <w:rsid w:val="00FC2C81"/>
    <w:rsid w:val="00FC6669"/>
    <w:rsid w:val="00FC7402"/>
    <w:rsid w:val="00FD15DF"/>
    <w:rsid w:val="00FD4CDD"/>
    <w:rsid w:val="00FE032D"/>
    <w:rsid w:val="00FE3833"/>
    <w:rsid w:val="00FF4604"/>
    <w:rsid w:val="00FF7DD0"/>
    <w:rsid w:val="0CADB097"/>
    <w:rsid w:val="14AC7FD3"/>
    <w:rsid w:val="200F209E"/>
    <w:rsid w:val="571ACE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7E7EF6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41F5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agwek2"/>
    <w:next w:val="Tekstpodstawowy"/>
    <w:link w:val="Nagwek1Znak"/>
    <w:uiPriority w:val="99"/>
    <w:qFormat/>
    <w:rsid w:val="00810984"/>
    <w:pPr>
      <w:numPr>
        <w:numId w:val="15"/>
      </w:numPr>
      <w:outlineLvl w:val="0"/>
    </w:pPr>
    <w:rPr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rsid w:val="00AD2DED"/>
    <w:pPr>
      <w:suppressAutoHyphens w:val="0"/>
      <w:snapToGrid w:val="0"/>
    </w:pPr>
    <w:rPr>
      <w:rFonts w:ascii="MS Sans Serif" w:hAnsi="MS Sans Serif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D2DED"/>
    <w:rPr>
      <w:rFonts w:ascii="MS Sans Serif" w:eastAsia="Times New Roman" w:hAnsi="MS Sans Serif" w:cs="Times New Roman"/>
      <w:sz w:val="24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AD2DED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semiHidden/>
    <w:rsid w:val="00AD2DED"/>
    <w:pPr>
      <w:suppressAutoHyphens w:val="0"/>
      <w:spacing w:before="60" w:after="120" w:line="480" w:lineRule="auto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AD2DED"/>
    <w:rPr>
      <w:rFonts w:ascii="Arial" w:eastAsia="Times New Roman" w:hAnsi="Arial" w:cs="Arial"/>
      <w:sz w:val="20"/>
      <w:szCs w:val="20"/>
      <w:lang w:eastAsia="pl-PL"/>
    </w:rPr>
  </w:style>
  <w:style w:type="paragraph" w:customStyle="1" w:styleId="Arial105">
    <w:name w:val="Arial_105"/>
    <w:link w:val="Arial105Znak"/>
    <w:qFormat/>
    <w:rsid w:val="00C41F54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Arial105Znak">
    <w:name w:val="Arial_105 Znak"/>
    <w:link w:val="Arial105"/>
    <w:rsid w:val="00AD2DED"/>
    <w:rPr>
      <w:rFonts w:ascii="Arial" w:eastAsia="Calibri" w:hAnsi="Arial" w:cs="Times New Roman"/>
      <w:color w:val="000000"/>
      <w:sz w:val="21"/>
      <w:szCs w:val="20"/>
    </w:rPr>
  </w:style>
  <w:style w:type="paragraph" w:styleId="Tekstdymka">
    <w:name w:val="Balloon Text"/>
    <w:basedOn w:val="Normalny"/>
    <w:link w:val="TekstdymkaZnak"/>
    <w:uiPriority w:val="99"/>
    <w:unhideWhenUsed/>
    <w:rsid w:val="00C41F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rsid w:val="00E27E3C"/>
    <w:rPr>
      <w:rFonts w:ascii="Segoe UI" w:eastAsia="Times New Roman" w:hAnsi="Segoe UI" w:cs="Segoe UI"/>
      <w:sz w:val="18"/>
      <w:szCs w:val="18"/>
      <w:lang w:eastAsia="ar-SA"/>
    </w:rPr>
  </w:style>
  <w:style w:type="character" w:styleId="Odwoaniedokomentarza">
    <w:name w:val="annotation reference"/>
    <w:basedOn w:val="Domylnaczcionkaakapitu"/>
    <w:uiPriority w:val="99"/>
    <w:unhideWhenUsed/>
    <w:rsid w:val="00C41F5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41F5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27E3C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41F5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7E3C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tabulatory">
    <w:name w:val="tabulatory"/>
    <w:basedOn w:val="Domylnaczcionkaakapitu"/>
    <w:rsid w:val="00CE183A"/>
  </w:style>
  <w:style w:type="character" w:customStyle="1" w:styleId="Nagwek1Znak">
    <w:name w:val="Nagłówek 1 Znak"/>
    <w:basedOn w:val="Domylnaczcionkaakapitu"/>
    <w:link w:val="Nagwek1"/>
    <w:uiPriority w:val="9"/>
    <w:rsid w:val="00810984"/>
    <w:rPr>
      <w:rFonts w:ascii="Arial" w:eastAsia="Times New Roman" w:hAnsi="Arial" w:cs="Tahoma"/>
      <w:b/>
      <w:bCs/>
      <w:sz w:val="32"/>
      <w:szCs w:val="32"/>
      <w:lang w:eastAsia="ar-SA"/>
    </w:rPr>
  </w:style>
  <w:style w:type="character" w:customStyle="1" w:styleId="WW8Num5z0">
    <w:name w:val="WW8Num5z0"/>
    <w:uiPriority w:val="99"/>
    <w:rsid w:val="00810984"/>
    <w:rPr>
      <w:rFonts w:ascii="Times New Roman" w:hAnsi="Times New Roman"/>
    </w:rPr>
  </w:style>
  <w:style w:type="character" w:customStyle="1" w:styleId="WW8Num7z0">
    <w:name w:val="WW8Num7z0"/>
    <w:uiPriority w:val="99"/>
    <w:rsid w:val="00810984"/>
    <w:rPr>
      <w:rFonts w:ascii="Times New Roman" w:hAnsi="Times New Roman"/>
    </w:rPr>
  </w:style>
  <w:style w:type="character" w:customStyle="1" w:styleId="WW8Num9z0">
    <w:name w:val="WW8Num9z0"/>
    <w:uiPriority w:val="99"/>
    <w:rsid w:val="00810984"/>
    <w:rPr>
      <w:rFonts w:ascii="Symbol" w:hAnsi="Symbol"/>
    </w:rPr>
  </w:style>
  <w:style w:type="character" w:customStyle="1" w:styleId="WW8Num10z0">
    <w:name w:val="WW8Num10z0"/>
    <w:uiPriority w:val="99"/>
    <w:rsid w:val="00810984"/>
    <w:rPr>
      <w:rFonts w:ascii="Times New Roman" w:hAnsi="Times New Roman"/>
    </w:rPr>
  </w:style>
  <w:style w:type="character" w:customStyle="1" w:styleId="WW8Num14z0">
    <w:name w:val="WW8Num14z0"/>
    <w:uiPriority w:val="99"/>
    <w:rsid w:val="00810984"/>
    <w:rPr>
      <w:rFonts w:ascii="Symbol" w:hAnsi="Symbol"/>
    </w:rPr>
  </w:style>
  <w:style w:type="character" w:customStyle="1" w:styleId="WW8Num15z0">
    <w:name w:val="WW8Num15z0"/>
    <w:uiPriority w:val="99"/>
    <w:rsid w:val="00810984"/>
    <w:rPr>
      <w:rFonts w:ascii="Symbol" w:hAnsi="Symbol"/>
    </w:rPr>
  </w:style>
  <w:style w:type="character" w:customStyle="1" w:styleId="WW8Num16z0">
    <w:name w:val="WW8Num16z0"/>
    <w:uiPriority w:val="99"/>
    <w:rsid w:val="00810984"/>
    <w:rPr>
      <w:rFonts w:ascii="Symbol" w:hAnsi="Symbol"/>
    </w:rPr>
  </w:style>
  <w:style w:type="character" w:customStyle="1" w:styleId="WW8Num17z0">
    <w:name w:val="WW8Num17z0"/>
    <w:uiPriority w:val="99"/>
    <w:rsid w:val="00810984"/>
    <w:rPr>
      <w:rFonts w:ascii="Symbol" w:hAnsi="Symbol"/>
    </w:rPr>
  </w:style>
  <w:style w:type="character" w:customStyle="1" w:styleId="WW8Num18z0">
    <w:name w:val="WW8Num18z0"/>
    <w:uiPriority w:val="99"/>
    <w:rsid w:val="00810984"/>
    <w:rPr>
      <w:rFonts w:ascii="Symbol" w:hAnsi="Symbol"/>
    </w:rPr>
  </w:style>
  <w:style w:type="character" w:customStyle="1" w:styleId="WW8Num20z0">
    <w:name w:val="WW8Num20z0"/>
    <w:uiPriority w:val="99"/>
    <w:rsid w:val="00810984"/>
    <w:rPr>
      <w:rFonts w:ascii="Arial" w:hAnsi="Arial"/>
    </w:rPr>
  </w:style>
  <w:style w:type="character" w:customStyle="1" w:styleId="Absatz-Standardschriftart">
    <w:name w:val="Absatz-Standardschriftart"/>
    <w:uiPriority w:val="99"/>
    <w:rsid w:val="00810984"/>
  </w:style>
  <w:style w:type="character" w:customStyle="1" w:styleId="WW-Absatz-Standardschriftart">
    <w:name w:val="WW-Absatz-Standardschriftart"/>
    <w:uiPriority w:val="99"/>
    <w:rsid w:val="00810984"/>
  </w:style>
  <w:style w:type="character" w:customStyle="1" w:styleId="WW-Absatz-Standardschriftart1">
    <w:name w:val="WW-Absatz-Standardschriftart1"/>
    <w:uiPriority w:val="99"/>
    <w:rsid w:val="00810984"/>
  </w:style>
  <w:style w:type="character" w:customStyle="1" w:styleId="WW8Num2z0">
    <w:name w:val="WW8Num2z0"/>
    <w:uiPriority w:val="99"/>
    <w:rsid w:val="00810984"/>
    <w:rPr>
      <w:rFonts w:ascii="Times New Roman" w:hAnsi="Times New Roman"/>
    </w:rPr>
  </w:style>
  <w:style w:type="character" w:customStyle="1" w:styleId="WW8Num6z0">
    <w:name w:val="WW8Num6z0"/>
    <w:uiPriority w:val="99"/>
    <w:rsid w:val="00810984"/>
    <w:rPr>
      <w:rFonts w:ascii="Symbol" w:hAnsi="Symbol"/>
    </w:rPr>
  </w:style>
  <w:style w:type="character" w:customStyle="1" w:styleId="WW8Num8z0">
    <w:name w:val="WW8Num8z0"/>
    <w:uiPriority w:val="99"/>
    <w:rsid w:val="00810984"/>
    <w:rPr>
      <w:rFonts w:ascii="Times New Roman" w:hAnsi="Times New Roman"/>
    </w:rPr>
  </w:style>
  <w:style w:type="character" w:customStyle="1" w:styleId="WW8Num11z0">
    <w:name w:val="WW8Num11z0"/>
    <w:uiPriority w:val="99"/>
    <w:rsid w:val="00810984"/>
    <w:rPr>
      <w:rFonts w:ascii="Symbol" w:hAnsi="Symbol"/>
    </w:rPr>
  </w:style>
  <w:style w:type="character" w:customStyle="1" w:styleId="WW8Num19z0">
    <w:name w:val="WW8Num19z0"/>
    <w:uiPriority w:val="99"/>
    <w:rsid w:val="00810984"/>
    <w:rPr>
      <w:rFonts w:ascii="Symbol" w:hAnsi="Symbol"/>
    </w:rPr>
  </w:style>
  <w:style w:type="character" w:customStyle="1" w:styleId="WW8Num21z0">
    <w:name w:val="WW8Num21z0"/>
    <w:uiPriority w:val="99"/>
    <w:rsid w:val="00810984"/>
    <w:rPr>
      <w:rFonts w:ascii="Symbol" w:hAnsi="Symbol"/>
    </w:rPr>
  </w:style>
  <w:style w:type="character" w:customStyle="1" w:styleId="WW-Absatz-Standardschriftart11">
    <w:name w:val="WW-Absatz-Standardschriftart11"/>
    <w:uiPriority w:val="99"/>
    <w:rsid w:val="00810984"/>
  </w:style>
  <w:style w:type="character" w:customStyle="1" w:styleId="WW-Absatz-Standardschriftart111">
    <w:name w:val="WW-Absatz-Standardschriftart111"/>
    <w:uiPriority w:val="99"/>
    <w:rsid w:val="00810984"/>
  </w:style>
  <w:style w:type="character" w:customStyle="1" w:styleId="WW8Num3z0">
    <w:name w:val="WW8Num3z0"/>
    <w:uiPriority w:val="99"/>
    <w:rsid w:val="00810984"/>
    <w:rPr>
      <w:rFonts w:ascii="Verdana" w:hAnsi="Verdana"/>
    </w:rPr>
  </w:style>
  <w:style w:type="character" w:customStyle="1" w:styleId="WW8Num12z0">
    <w:name w:val="WW8Num12z0"/>
    <w:uiPriority w:val="99"/>
    <w:rsid w:val="00810984"/>
    <w:rPr>
      <w:rFonts w:ascii="Symbol" w:hAnsi="Symbol"/>
    </w:rPr>
  </w:style>
  <w:style w:type="character" w:customStyle="1" w:styleId="WW8Num24z0">
    <w:name w:val="WW8Num24z0"/>
    <w:uiPriority w:val="99"/>
    <w:rsid w:val="00810984"/>
    <w:rPr>
      <w:rFonts w:ascii="Symbol" w:hAnsi="Symbol"/>
    </w:rPr>
  </w:style>
  <w:style w:type="character" w:customStyle="1" w:styleId="WW8Num25z0">
    <w:name w:val="WW8Num25z0"/>
    <w:uiPriority w:val="99"/>
    <w:rsid w:val="00810984"/>
    <w:rPr>
      <w:rFonts w:ascii="Arial" w:hAnsi="Arial"/>
    </w:rPr>
  </w:style>
  <w:style w:type="character" w:customStyle="1" w:styleId="WW8Num25z1">
    <w:name w:val="WW8Num25z1"/>
    <w:uiPriority w:val="99"/>
    <w:rsid w:val="00810984"/>
    <w:rPr>
      <w:rFonts w:ascii="Courier New" w:hAnsi="Courier New"/>
    </w:rPr>
  </w:style>
  <w:style w:type="character" w:customStyle="1" w:styleId="WW8Num25z2">
    <w:name w:val="WW8Num25z2"/>
    <w:uiPriority w:val="99"/>
    <w:rsid w:val="00810984"/>
    <w:rPr>
      <w:rFonts w:ascii="Wingdings" w:hAnsi="Wingdings"/>
    </w:rPr>
  </w:style>
  <w:style w:type="character" w:customStyle="1" w:styleId="WW8Num26z0">
    <w:name w:val="WW8Num26z0"/>
    <w:uiPriority w:val="99"/>
    <w:rsid w:val="00810984"/>
    <w:rPr>
      <w:rFonts w:ascii="Symbol" w:hAnsi="Symbol"/>
    </w:rPr>
  </w:style>
  <w:style w:type="character" w:customStyle="1" w:styleId="WW8Num26z1">
    <w:name w:val="WW8Num26z1"/>
    <w:uiPriority w:val="99"/>
    <w:rsid w:val="00810984"/>
    <w:rPr>
      <w:rFonts w:ascii="Courier New" w:hAnsi="Courier New"/>
    </w:rPr>
  </w:style>
  <w:style w:type="character" w:customStyle="1" w:styleId="WW8Num26z2">
    <w:name w:val="WW8Num26z2"/>
    <w:uiPriority w:val="99"/>
    <w:rsid w:val="00810984"/>
    <w:rPr>
      <w:rFonts w:ascii="Wingdings" w:hAnsi="Wingdings"/>
    </w:rPr>
  </w:style>
  <w:style w:type="character" w:customStyle="1" w:styleId="WW8Num27z0">
    <w:name w:val="WW8Num27z0"/>
    <w:uiPriority w:val="99"/>
    <w:rsid w:val="00810984"/>
    <w:rPr>
      <w:rFonts w:ascii="Symbol" w:hAnsi="Symbol"/>
    </w:rPr>
  </w:style>
  <w:style w:type="character" w:customStyle="1" w:styleId="WW8Num27z1">
    <w:name w:val="WW8Num27z1"/>
    <w:uiPriority w:val="99"/>
    <w:rsid w:val="00810984"/>
    <w:rPr>
      <w:rFonts w:ascii="Courier New" w:hAnsi="Courier New"/>
    </w:rPr>
  </w:style>
  <w:style w:type="character" w:customStyle="1" w:styleId="WW8Num27z2">
    <w:name w:val="WW8Num27z2"/>
    <w:uiPriority w:val="99"/>
    <w:rsid w:val="00810984"/>
    <w:rPr>
      <w:rFonts w:ascii="Wingdings" w:hAnsi="Wingdings"/>
    </w:rPr>
  </w:style>
  <w:style w:type="character" w:customStyle="1" w:styleId="WW8Num28z0">
    <w:name w:val="WW8Num28z0"/>
    <w:uiPriority w:val="99"/>
    <w:rsid w:val="00810984"/>
    <w:rPr>
      <w:rFonts w:ascii="Symbol" w:hAnsi="Symbol"/>
    </w:rPr>
  </w:style>
  <w:style w:type="character" w:customStyle="1" w:styleId="WW8Num29z0">
    <w:name w:val="WW8Num29z0"/>
    <w:uiPriority w:val="99"/>
    <w:rsid w:val="00810984"/>
    <w:rPr>
      <w:rFonts w:ascii="Symbol" w:hAnsi="Symbol"/>
    </w:rPr>
  </w:style>
  <w:style w:type="character" w:customStyle="1" w:styleId="WW8Num29z1">
    <w:name w:val="WW8Num29z1"/>
    <w:uiPriority w:val="99"/>
    <w:rsid w:val="00810984"/>
    <w:rPr>
      <w:rFonts w:ascii="Courier New" w:hAnsi="Courier New"/>
    </w:rPr>
  </w:style>
  <w:style w:type="character" w:customStyle="1" w:styleId="WW8Num29z2">
    <w:name w:val="WW8Num29z2"/>
    <w:uiPriority w:val="99"/>
    <w:rsid w:val="00810984"/>
    <w:rPr>
      <w:rFonts w:ascii="Wingdings" w:hAnsi="Wingdings"/>
    </w:rPr>
  </w:style>
  <w:style w:type="character" w:customStyle="1" w:styleId="WW8Num31z0">
    <w:name w:val="WW8Num31z0"/>
    <w:uiPriority w:val="99"/>
    <w:rsid w:val="00810984"/>
    <w:rPr>
      <w:rFonts w:ascii="Symbol" w:hAnsi="Symbol"/>
    </w:rPr>
  </w:style>
  <w:style w:type="character" w:customStyle="1" w:styleId="WW8Num32z0">
    <w:name w:val="WW8Num32z0"/>
    <w:uiPriority w:val="99"/>
    <w:rsid w:val="00810984"/>
    <w:rPr>
      <w:rFonts w:ascii="Verdana" w:hAnsi="Verdana"/>
    </w:rPr>
  </w:style>
  <w:style w:type="character" w:customStyle="1" w:styleId="WW8Num33z0">
    <w:name w:val="WW8Num33z0"/>
    <w:uiPriority w:val="99"/>
    <w:rsid w:val="00810984"/>
    <w:rPr>
      <w:rFonts w:ascii="Symbol" w:hAnsi="Symbol"/>
    </w:rPr>
  </w:style>
  <w:style w:type="character" w:customStyle="1" w:styleId="WW8Num33z1">
    <w:name w:val="WW8Num33z1"/>
    <w:uiPriority w:val="99"/>
    <w:rsid w:val="00810984"/>
    <w:rPr>
      <w:rFonts w:ascii="Courier New" w:hAnsi="Courier New"/>
    </w:rPr>
  </w:style>
  <w:style w:type="character" w:customStyle="1" w:styleId="WW8Num33z2">
    <w:name w:val="WW8Num33z2"/>
    <w:uiPriority w:val="99"/>
    <w:rsid w:val="00810984"/>
    <w:rPr>
      <w:rFonts w:ascii="Wingdings" w:hAnsi="Wingdings"/>
    </w:rPr>
  </w:style>
  <w:style w:type="character" w:customStyle="1" w:styleId="Domylnaczcionkaakapitu3">
    <w:name w:val="Domyślna czcionka akapitu3"/>
    <w:uiPriority w:val="99"/>
    <w:rsid w:val="00810984"/>
  </w:style>
  <w:style w:type="character" w:customStyle="1" w:styleId="WW8Num4z0">
    <w:name w:val="WW8Num4z0"/>
    <w:uiPriority w:val="99"/>
    <w:rsid w:val="00810984"/>
    <w:rPr>
      <w:rFonts w:ascii="Times New Roman" w:hAnsi="Times New Roman"/>
    </w:rPr>
  </w:style>
  <w:style w:type="character" w:customStyle="1" w:styleId="WW8Num13z0">
    <w:name w:val="WW8Num13z0"/>
    <w:uiPriority w:val="99"/>
    <w:rsid w:val="00810984"/>
    <w:rPr>
      <w:rFonts w:ascii="Symbol" w:hAnsi="Symbol"/>
    </w:rPr>
  </w:style>
  <w:style w:type="character" w:customStyle="1" w:styleId="WW8Num21z1">
    <w:name w:val="WW8Num21z1"/>
    <w:uiPriority w:val="99"/>
    <w:rsid w:val="00810984"/>
    <w:rPr>
      <w:rFonts w:ascii="Courier New" w:hAnsi="Courier New"/>
    </w:rPr>
  </w:style>
  <w:style w:type="character" w:customStyle="1" w:styleId="WW8Num21z2">
    <w:name w:val="WW8Num21z2"/>
    <w:uiPriority w:val="99"/>
    <w:rsid w:val="00810984"/>
    <w:rPr>
      <w:rFonts w:ascii="Wingdings" w:hAnsi="Wingdings"/>
    </w:rPr>
  </w:style>
  <w:style w:type="character" w:customStyle="1" w:styleId="WW8Num22z0">
    <w:name w:val="WW8Num22z0"/>
    <w:uiPriority w:val="99"/>
    <w:rsid w:val="00810984"/>
    <w:rPr>
      <w:rFonts w:ascii="Symbol" w:hAnsi="Symbol"/>
    </w:rPr>
  </w:style>
  <w:style w:type="character" w:customStyle="1" w:styleId="WW8Num22z1">
    <w:name w:val="WW8Num22z1"/>
    <w:uiPriority w:val="99"/>
    <w:rsid w:val="00810984"/>
    <w:rPr>
      <w:rFonts w:ascii="Courier New" w:hAnsi="Courier New"/>
    </w:rPr>
  </w:style>
  <w:style w:type="character" w:customStyle="1" w:styleId="WW8Num22z2">
    <w:name w:val="WW8Num22z2"/>
    <w:uiPriority w:val="99"/>
    <w:rsid w:val="00810984"/>
    <w:rPr>
      <w:rFonts w:ascii="Wingdings" w:hAnsi="Wingdings"/>
    </w:rPr>
  </w:style>
  <w:style w:type="character" w:customStyle="1" w:styleId="WW8Num23z0">
    <w:name w:val="WW8Num23z0"/>
    <w:uiPriority w:val="99"/>
    <w:rsid w:val="00810984"/>
    <w:rPr>
      <w:rFonts w:ascii="Symbol" w:hAnsi="Symbol"/>
    </w:rPr>
  </w:style>
  <w:style w:type="character" w:customStyle="1" w:styleId="WW8Num23z1">
    <w:name w:val="WW8Num23z1"/>
    <w:uiPriority w:val="99"/>
    <w:rsid w:val="00810984"/>
    <w:rPr>
      <w:rFonts w:ascii="Courier New" w:hAnsi="Courier New"/>
    </w:rPr>
  </w:style>
  <w:style w:type="character" w:customStyle="1" w:styleId="WW8Num23z2">
    <w:name w:val="WW8Num23z2"/>
    <w:uiPriority w:val="99"/>
    <w:rsid w:val="00810984"/>
    <w:rPr>
      <w:rFonts w:ascii="Wingdings" w:hAnsi="Wingdings"/>
    </w:rPr>
  </w:style>
  <w:style w:type="character" w:customStyle="1" w:styleId="WW8Num24z1">
    <w:name w:val="WW8Num24z1"/>
    <w:uiPriority w:val="99"/>
    <w:rsid w:val="00810984"/>
    <w:rPr>
      <w:rFonts w:ascii="Courier New" w:hAnsi="Courier New"/>
    </w:rPr>
  </w:style>
  <w:style w:type="character" w:customStyle="1" w:styleId="WW8Num24z2">
    <w:name w:val="WW8Num24z2"/>
    <w:uiPriority w:val="99"/>
    <w:rsid w:val="00810984"/>
    <w:rPr>
      <w:rFonts w:ascii="Wingdings" w:hAnsi="Wingdings"/>
    </w:rPr>
  </w:style>
  <w:style w:type="character" w:customStyle="1" w:styleId="WW8Num30z0">
    <w:name w:val="WW8Num30z0"/>
    <w:uiPriority w:val="99"/>
    <w:rsid w:val="00810984"/>
    <w:rPr>
      <w:rFonts w:ascii="Symbol" w:hAnsi="Symbol"/>
    </w:rPr>
  </w:style>
  <w:style w:type="character" w:customStyle="1" w:styleId="WW8Num30z1">
    <w:name w:val="WW8Num30z1"/>
    <w:uiPriority w:val="99"/>
    <w:rsid w:val="00810984"/>
    <w:rPr>
      <w:rFonts w:ascii="Courier New" w:hAnsi="Courier New"/>
    </w:rPr>
  </w:style>
  <w:style w:type="character" w:customStyle="1" w:styleId="WW8Num30z2">
    <w:name w:val="WW8Num30z2"/>
    <w:uiPriority w:val="99"/>
    <w:rsid w:val="00810984"/>
    <w:rPr>
      <w:rFonts w:ascii="Wingdings" w:hAnsi="Wingdings"/>
    </w:rPr>
  </w:style>
  <w:style w:type="character" w:customStyle="1" w:styleId="WW8Num35z0">
    <w:name w:val="WW8Num35z0"/>
    <w:uiPriority w:val="99"/>
    <w:rsid w:val="00810984"/>
    <w:rPr>
      <w:rFonts w:ascii="Symbol" w:hAnsi="Symbol"/>
    </w:rPr>
  </w:style>
  <w:style w:type="character" w:customStyle="1" w:styleId="WW8Num35z1">
    <w:name w:val="WW8Num35z1"/>
    <w:uiPriority w:val="99"/>
    <w:rsid w:val="00810984"/>
    <w:rPr>
      <w:rFonts w:ascii="Courier New" w:hAnsi="Courier New"/>
    </w:rPr>
  </w:style>
  <w:style w:type="character" w:customStyle="1" w:styleId="WW8Num35z2">
    <w:name w:val="WW8Num35z2"/>
    <w:uiPriority w:val="99"/>
    <w:rsid w:val="00810984"/>
    <w:rPr>
      <w:rFonts w:ascii="Wingdings" w:hAnsi="Wingdings"/>
    </w:rPr>
  </w:style>
  <w:style w:type="character" w:customStyle="1" w:styleId="Domylnaczcionkaakapitu2">
    <w:name w:val="Domyślna czcionka akapitu2"/>
    <w:uiPriority w:val="99"/>
    <w:rsid w:val="00810984"/>
  </w:style>
  <w:style w:type="character" w:customStyle="1" w:styleId="WW-Absatz-Standardschriftart1111">
    <w:name w:val="WW-Absatz-Standardschriftart1111"/>
    <w:uiPriority w:val="99"/>
    <w:rsid w:val="00810984"/>
  </w:style>
  <w:style w:type="character" w:customStyle="1" w:styleId="WW-Absatz-Standardschriftart11111">
    <w:name w:val="WW-Absatz-Standardschriftart11111"/>
    <w:uiPriority w:val="99"/>
    <w:rsid w:val="00810984"/>
  </w:style>
  <w:style w:type="character" w:customStyle="1" w:styleId="WW-Absatz-Standardschriftart111111">
    <w:name w:val="WW-Absatz-Standardschriftart111111"/>
    <w:uiPriority w:val="99"/>
    <w:rsid w:val="00810984"/>
  </w:style>
  <w:style w:type="character" w:customStyle="1" w:styleId="Domylnaczcionkaakapitu1">
    <w:name w:val="Domyślna czcionka akapitu1"/>
    <w:uiPriority w:val="99"/>
    <w:rsid w:val="00810984"/>
  </w:style>
  <w:style w:type="character" w:styleId="Numerstrony">
    <w:name w:val="page number"/>
    <w:basedOn w:val="Domylnaczcionkaakapitu1"/>
    <w:uiPriority w:val="99"/>
    <w:semiHidden/>
    <w:rsid w:val="00810984"/>
    <w:rPr>
      <w:rFonts w:cs="Times New Roman"/>
    </w:rPr>
  </w:style>
  <w:style w:type="character" w:customStyle="1" w:styleId="Znakinumeracji">
    <w:name w:val="Znaki numeracji"/>
    <w:uiPriority w:val="99"/>
    <w:rsid w:val="00810984"/>
  </w:style>
  <w:style w:type="character" w:customStyle="1" w:styleId="Znakiprzypiswkocowych">
    <w:name w:val="Znaki przypisów końcowych"/>
    <w:uiPriority w:val="99"/>
    <w:rsid w:val="00810984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rsid w:val="00810984"/>
    <w:rPr>
      <w:rFonts w:cs="Times New Roman"/>
      <w:color w:val="800080"/>
      <w:u w:val="single"/>
    </w:rPr>
  </w:style>
  <w:style w:type="character" w:styleId="Hipercze">
    <w:name w:val="Hyperlink"/>
    <w:basedOn w:val="Domylnaczcionkaakapitu"/>
    <w:uiPriority w:val="99"/>
    <w:semiHidden/>
    <w:rsid w:val="00810984"/>
    <w:rPr>
      <w:rFonts w:cs="Times New Roman"/>
      <w:color w:val="0000FF"/>
      <w:u w:val="single"/>
    </w:rPr>
  </w:style>
  <w:style w:type="character" w:customStyle="1" w:styleId="TytuZnak">
    <w:name w:val="Tytuł Znak"/>
    <w:uiPriority w:val="99"/>
    <w:rsid w:val="00810984"/>
    <w:rPr>
      <w:sz w:val="40"/>
    </w:rPr>
  </w:style>
  <w:style w:type="character" w:customStyle="1" w:styleId="StopkaZnak">
    <w:name w:val="Stopka Znak"/>
    <w:uiPriority w:val="99"/>
    <w:rsid w:val="00810984"/>
    <w:rPr>
      <w:sz w:val="24"/>
    </w:rPr>
  </w:style>
  <w:style w:type="paragraph" w:customStyle="1" w:styleId="Nagwek3">
    <w:name w:val="Nagłówek3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Lista">
    <w:name w:val="List"/>
    <w:basedOn w:val="Tekstpodstawowy"/>
    <w:uiPriority w:val="99"/>
    <w:semiHidden/>
    <w:rsid w:val="00810984"/>
    <w:rPr>
      <w:rFonts w:cs="Tahoma"/>
    </w:rPr>
  </w:style>
  <w:style w:type="paragraph" w:customStyle="1" w:styleId="Podpis3">
    <w:name w:val="Podpis3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uiPriority w:val="99"/>
    <w:rsid w:val="00810984"/>
    <w:pPr>
      <w:suppressLineNumbers/>
    </w:pPr>
    <w:rPr>
      <w:rFonts w:cs="Tahoma"/>
    </w:rPr>
  </w:style>
  <w:style w:type="paragraph" w:customStyle="1" w:styleId="Nagwek2">
    <w:name w:val="Nagłówek2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2">
    <w:name w:val="Podpis2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uiPriority w:val="99"/>
    <w:rsid w:val="00810984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customStyle="1" w:styleId="Podpis1">
    <w:name w:val="Podpis1"/>
    <w:basedOn w:val="Normalny"/>
    <w:uiPriority w:val="99"/>
    <w:rsid w:val="00810984"/>
    <w:pPr>
      <w:suppressLineNumbers/>
      <w:spacing w:before="120" w:after="120"/>
    </w:pPr>
    <w:rPr>
      <w:rFonts w:cs="Tahoma"/>
      <w:i/>
      <w:iCs/>
    </w:rPr>
  </w:style>
  <w:style w:type="paragraph" w:styleId="Nagwek">
    <w:name w:val="header"/>
    <w:basedOn w:val="Normalny"/>
    <w:link w:val="NagwekZnak"/>
    <w:uiPriority w:val="99"/>
    <w:semiHidden/>
    <w:rsid w:val="008109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1"/>
    <w:uiPriority w:val="99"/>
    <w:rsid w:val="00810984"/>
    <w:pPr>
      <w:tabs>
        <w:tab w:val="center" w:pos="4536"/>
        <w:tab w:val="right" w:pos="9072"/>
      </w:tabs>
    </w:pPr>
  </w:style>
  <w:style w:type="character" w:customStyle="1" w:styleId="StopkaZnak1">
    <w:name w:val="Stopka Znak1"/>
    <w:basedOn w:val="Domylnaczcionkaakapitu"/>
    <w:link w:val="Stopka"/>
    <w:uiPriority w:val="99"/>
    <w:rsid w:val="00810984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awartoramki">
    <w:name w:val="Zawartość ramki"/>
    <w:basedOn w:val="Tekstpodstawowy"/>
    <w:uiPriority w:val="99"/>
    <w:rsid w:val="00810984"/>
  </w:style>
  <w:style w:type="paragraph" w:styleId="Tekstprzypisukocowego">
    <w:name w:val="endnote text"/>
    <w:basedOn w:val="Normalny"/>
    <w:link w:val="TekstprzypisukocowegoZnak"/>
    <w:uiPriority w:val="99"/>
    <w:semiHidden/>
    <w:rsid w:val="0081098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10984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Tekst">
    <w:name w:val="Tekst"/>
    <w:basedOn w:val="Podpis1"/>
    <w:uiPriority w:val="99"/>
    <w:rsid w:val="00810984"/>
    <w:pPr>
      <w:widowControl w:val="0"/>
      <w:spacing w:before="119" w:after="62"/>
      <w:ind w:right="2268"/>
      <w:jc w:val="both"/>
    </w:pPr>
    <w:rPr>
      <w:rFonts w:ascii="Arial" w:hAnsi="Arial"/>
      <w:i w:val="0"/>
      <w:sz w:val="18"/>
      <w:szCs w:val="20"/>
    </w:rPr>
  </w:style>
  <w:style w:type="paragraph" w:customStyle="1" w:styleId="paragraf">
    <w:name w:val="paragraf"/>
    <w:basedOn w:val="Tekst"/>
    <w:next w:val="Tekst"/>
    <w:uiPriority w:val="99"/>
    <w:rsid w:val="00810984"/>
    <w:pPr>
      <w:spacing w:before="232" w:after="176"/>
      <w:jc w:val="center"/>
    </w:pPr>
    <w:rPr>
      <w:b/>
      <w:sz w:val="20"/>
    </w:rPr>
  </w:style>
  <w:style w:type="paragraph" w:customStyle="1" w:styleId="WW-Tekstpodstawowywcity2">
    <w:name w:val="WW-Tekst podstawowy wcięty 2"/>
    <w:basedOn w:val="Normalny"/>
    <w:uiPriority w:val="99"/>
    <w:rsid w:val="00810984"/>
    <w:pPr>
      <w:ind w:left="360"/>
      <w:jc w:val="both"/>
    </w:pPr>
  </w:style>
  <w:style w:type="paragraph" w:customStyle="1" w:styleId="tytul1">
    <w:name w:val="tytul1"/>
    <w:uiPriority w:val="99"/>
    <w:rsid w:val="00C41F54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paragraph" w:styleId="Tytu">
    <w:name w:val="Title"/>
    <w:basedOn w:val="Normalny"/>
    <w:next w:val="Podtytu"/>
    <w:link w:val="TytuZnak1"/>
    <w:uiPriority w:val="99"/>
    <w:qFormat/>
    <w:rsid w:val="00810984"/>
    <w:pPr>
      <w:suppressAutoHyphens w:val="0"/>
      <w:jc w:val="center"/>
    </w:pPr>
    <w:rPr>
      <w:sz w:val="40"/>
      <w:szCs w:val="40"/>
    </w:rPr>
  </w:style>
  <w:style w:type="character" w:customStyle="1" w:styleId="TytuZnak1">
    <w:name w:val="Tytuł Znak1"/>
    <w:basedOn w:val="Domylnaczcionkaakapitu"/>
    <w:link w:val="Tytu"/>
    <w:uiPriority w:val="10"/>
    <w:rsid w:val="00810984"/>
    <w:rPr>
      <w:rFonts w:ascii="Times New Roman" w:eastAsia="Times New Roman" w:hAnsi="Times New Roman" w:cs="Times New Roman"/>
      <w:sz w:val="40"/>
      <w:szCs w:val="40"/>
      <w:lang w:eastAsia="ar-SA"/>
    </w:rPr>
  </w:style>
  <w:style w:type="paragraph" w:styleId="Podtytu">
    <w:name w:val="Subtitle"/>
    <w:basedOn w:val="Nagwek2"/>
    <w:next w:val="Tekstpodstawowy"/>
    <w:link w:val="PodtytuZnak"/>
    <w:uiPriority w:val="99"/>
    <w:qFormat/>
    <w:rsid w:val="00810984"/>
    <w:pPr>
      <w:jc w:val="center"/>
    </w:pPr>
    <w:rPr>
      <w:i/>
      <w:iCs/>
    </w:rPr>
  </w:style>
  <w:style w:type="character" w:customStyle="1" w:styleId="PodtytuZnak">
    <w:name w:val="Podtytuł Znak"/>
    <w:basedOn w:val="Domylnaczcionkaakapitu"/>
    <w:link w:val="Podtytu"/>
    <w:uiPriority w:val="11"/>
    <w:rsid w:val="00810984"/>
    <w:rPr>
      <w:rFonts w:ascii="Arial" w:eastAsia="Times New Roman" w:hAnsi="Arial" w:cs="Tahoma"/>
      <w:i/>
      <w:iCs/>
      <w:sz w:val="28"/>
      <w:szCs w:val="28"/>
      <w:lang w:eastAsia="ar-SA"/>
    </w:rPr>
  </w:style>
  <w:style w:type="table" w:styleId="Tabela-Siatka">
    <w:name w:val="Table Grid"/>
    <w:basedOn w:val="Standardowy"/>
    <w:uiPriority w:val="99"/>
    <w:rsid w:val="0081098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810984"/>
    <w:pPr>
      <w:suppressAutoHyphens w:val="0"/>
      <w:spacing w:before="60" w:after="60"/>
      <w:jc w:val="both"/>
    </w:pPr>
    <w:rPr>
      <w:rFonts w:ascii="Courier New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810984"/>
    <w:rPr>
      <w:rFonts w:ascii="Courier New" w:eastAsia="Times New Roman" w:hAnsi="Courier New" w:cs="Courier New"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5151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Pogrubienie">
    <w:name w:val="Strong"/>
    <w:basedOn w:val="Domylnaczcionkaakapitu"/>
    <w:uiPriority w:val="22"/>
    <w:qFormat/>
    <w:rsid w:val="00E172D0"/>
    <w:rPr>
      <w:b/>
      <w:bCs/>
    </w:rPr>
  </w:style>
  <w:style w:type="character" w:customStyle="1" w:styleId="Tre0Znak">
    <w:name w:val="Treść_0 Znak"/>
    <w:basedOn w:val="Domylnaczcionkaakapitu"/>
    <w:link w:val="Tre0"/>
    <w:locked/>
    <w:rsid w:val="000961BC"/>
    <w:rPr>
      <w:color w:val="000000"/>
    </w:rPr>
  </w:style>
  <w:style w:type="paragraph" w:customStyle="1" w:styleId="Tre0">
    <w:name w:val="Treść_0"/>
    <w:basedOn w:val="Normalny"/>
    <w:link w:val="Tre0Znak"/>
    <w:rsid w:val="000961BC"/>
    <w:pPr>
      <w:suppressAutoHyphens w:val="0"/>
      <w:spacing w:line="268" w:lineRule="exact"/>
    </w:pPr>
    <w:rPr>
      <w:rFonts w:asciiTheme="minorHAnsi" w:eastAsiaTheme="minorHAnsi" w:hAnsiTheme="minorHAnsi" w:cstheme="minorBidi"/>
      <w:color w:val="0000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12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96762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0113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1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6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1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107883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825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917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419726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5857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332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10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45070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3270">
          <w:marLeft w:val="8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715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f499fc8c0b6845dc" Type="http://schemas.microsoft.com/office/2016/09/relationships/commentsIds" Target="commentsId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iod@slaskie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9F78A-1B5D-42BB-9D89-37B7E78F6B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9</Pages>
  <Words>3099</Words>
  <Characters>18598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21654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Cius Elżbieta</dc:creator>
  <cp:keywords/>
  <dc:description/>
  <cp:lastModifiedBy>Gruszka Diana</cp:lastModifiedBy>
  <cp:revision>16</cp:revision>
  <cp:lastPrinted>2018-08-17T11:34:00Z</cp:lastPrinted>
  <dcterms:created xsi:type="dcterms:W3CDTF">2019-05-17T09:47:00Z</dcterms:created>
  <dcterms:modified xsi:type="dcterms:W3CDTF">2019-08-23T10:49:00Z</dcterms:modified>
</cp:coreProperties>
</file>