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A1393" w14:textId="03ADE59E" w:rsidR="005D2DCF" w:rsidRDefault="000F4688" w:rsidP="00C80DCE">
      <w:pPr>
        <w:pStyle w:val="Nagwek11"/>
        <w:keepNext/>
        <w:keepLines/>
        <w:shd w:val="clear" w:color="auto" w:fill="auto"/>
        <w:spacing w:before="417" w:line="24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032A95F" wp14:editId="69A540A5">
            <wp:simplePos x="0" y="0"/>
            <wp:positionH relativeFrom="column">
              <wp:posOffset>6985</wp:posOffset>
            </wp:positionH>
            <wp:positionV relativeFrom="paragraph">
              <wp:posOffset>128905</wp:posOffset>
            </wp:positionV>
            <wp:extent cx="3741420" cy="346075"/>
            <wp:effectExtent l="0" t="0" r="0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415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3D9D14" w14:textId="3122CE80" w:rsidR="00C80DCE" w:rsidRPr="00C80DCE" w:rsidRDefault="00C80DCE" w:rsidP="00C80DCE">
      <w:pPr>
        <w:pStyle w:val="Nagwek11"/>
        <w:keepNext/>
        <w:keepLines/>
        <w:shd w:val="clear" w:color="auto" w:fill="auto"/>
        <w:spacing w:before="417" w:line="240" w:lineRule="auto"/>
      </w:pPr>
      <w:r w:rsidRPr="00C80DCE">
        <w:rPr>
          <w:b/>
          <w:lang w:val="pl"/>
        </w:rPr>
        <w:t xml:space="preserve">Wniosek o dofinansowanie realizacji projektu </w:t>
      </w:r>
      <w:bookmarkStart w:id="0" w:name="_GoBack"/>
      <w:bookmarkEnd w:id="0"/>
      <w:r w:rsidRPr="00C80DCE">
        <w:rPr>
          <w:b/>
          <w:lang w:val="pl"/>
        </w:rPr>
        <w:t>w ramach Regionalnego Programu Operacyjnego Województwa Śląskiego</w:t>
      </w:r>
      <w:bookmarkStart w:id="1" w:name="bookmark1"/>
      <w:r>
        <w:rPr>
          <w:b/>
          <w:lang w:val="pl"/>
        </w:rPr>
        <w:t xml:space="preserve"> </w:t>
      </w:r>
      <w:r w:rsidR="000632F0">
        <w:rPr>
          <w:b/>
          <w:lang w:val="pl"/>
        </w:rPr>
        <w:br/>
      </w:r>
      <w:r w:rsidRPr="00C80DCE">
        <w:rPr>
          <w:b/>
          <w:lang w:val="pl"/>
        </w:rPr>
        <w:t>na lata 2014-2020 (Europejski Fundusz Społeczny)</w:t>
      </w:r>
      <w:bookmarkEnd w:id="1"/>
    </w:p>
    <w:p w14:paraId="1DC00EB0" w14:textId="77777777" w:rsidR="00C80DCE" w:rsidRDefault="00C80DCE" w:rsidP="00C80DCE">
      <w:pPr>
        <w:spacing w:after="0" w:line="232" w:lineRule="exact"/>
        <w:ind w:left="80"/>
        <w:jc w:val="center"/>
        <w:rPr>
          <w:rFonts w:cs="Calibri"/>
          <w:sz w:val="21"/>
          <w:szCs w:val="21"/>
          <w:lang w:val="pl" w:eastAsia="pl-PL"/>
        </w:rPr>
      </w:pPr>
    </w:p>
    <w:p w14:paraId="6C004AAE" w14:textId="77777777" w:rsidR="00C80DCE" w:rsidRPr="00771DD6" w:rsidRDefault="00C80DCE" w:rsidP="002F596E">
      <w:pPr>
        <w:spacing w:after="0" w:line="240" w:lineRule="auto"/>
        <w:ind w:firstLine="2694"/>
        <w:rPr>
          <w:rFonts w:cs="Calibri"/>
          <w:b/>
          <w:bCs/>
          <w:sz w:val="24"/>
          <w:szCs w:val="28"/>
          <w:lang w:eastAsia="pl-PL"/>
        </w:rPr>
      </w:pPr>
      <w:r w:rsidRPr="00771DD6">
        <w:rPr>
          <w:rFonts w:cs="Calibri"/>
          <w:b/>
          <w:bCs/>
          <w:sz w:val="24"/>
          <w:szCs w:val="28"/>
          <w:lang w:eastAsia="pl-PL"/>
        </w:rPr>
        <w:t xml:space="preserve">dla </w:t>
      </w:r>
      <w:r w:rsidR="00BD7B34">
        <w:rPr>
          <w:rFonts w:cs="Calibri"/>
          <w:b/>
          <w:bCs/>
          <w:sz w:val="24"/>
          <w:szCs w:val="28"/>
          <w:lang w:eastAsia="pl-PL"/>
        </w:rPr>
        <w:t>o</w:t>
      </w:r>
      <w:r w:rsidR="00BD7B34" w:rsidRPr="00771DD6">
        <w:rPr>
          <w:rFonts w:cs="Calibri"/>
          <w:b/>
          <w:bCs/>
          <w:sz w:val="24"/>
          <w:szCs w:val="28"/>
          <w:lang w:eastAsia="pl-PL"/>
        </w:rPr>
        <w:t xml:space="preserve">si </w:t>
      </w:r>
      <w:r w:rsidRPr="00771DD6">
        <w:rPr>
          <w:rFonts w:cs="Calibri"/>
          <w:b/>
          <w:bCs/>
          <w:sz w:val="24"/>
          <w:szCs w:val="28"/>
          <w:lang w:eastAsia="pl-PL"/>
        </w:rPr>
        <w:t xml:space="preserve">Priorytetowej: </w:t>
      </w:r>
    </w:p>
    <w:p w14:paraId="623DDFC2" w14:textId="77777777" w:rsidR="00C80DCE" w:rsidRPr="00771DD6" w:rsidRDefault="00C80DCE" w:rsidP="002F596E">
      <w:pPr>
        <w:spacing w:after="0" w:line="240" w:lineRule="auto"/>
        <w:ind w:firstLine="2694"/>
        <w:rPr>
          <w:rFonts w:cs="Calibri"/>
          <w:b/>
          <w:sz w:val="24"/>
          <w:szCs w:val="28"/>
          <w:lang w:eastAsia="pl-PL"/>
        </w:rPr>
      </w:pPr>
      <w:r w:rsidRPr="00771DD6">
        <w:rPr>
          <w:rFonts w:cs="Calibri"/>
          <w:b/>
          <w:sz w:val="24"/>
          <w:szCs w:val="28"/>
          <w:lang w:eastAsia="pl-PL"/>
        </w:rPr>
        <w:t xml:space="preserve">dla </w:t>
      </w:r>
      <w:r w:rsidR="00BD7B34">
        <w:rPr>
          <w:rFonts w:cs="Calibri"/>
          <w:b/>
          <w:sz w:val="24"/>
          <w:szCs w:val="28"/>
          <w:lang w:eastAsia="pl-PL"/>
        </w:rPr>
        <w:t>d</w:t>
      </w:r>
      <w:r w:rsidR="00BD7B34" w:rsidRPr="00771DD6">
        <w:rPr>
          <w:rFonts w:cs="Calibri"/>
          <w:b/>
          <w:sz w:val="24"/>
          <w:szCs w:val="28"/>
          <w:lang w:eastAsia="pl-PL"/>
        </w:rPr>
        <w:t>ziałania</w:t>
      </w:r>
      <w:r w:rsidRPr="00771DD6">
        <w:rPr>
          <w:rFonts w:cs="Calibri"/>
          <w:b/>
          <w:sz w:val="24"/>
          <w:szCs w:val="28"/>
          <w:lang w:eastAsia="pl-PL"/>
        </w:rPr>
        <w:t xml:space="preserve">: </w:t>
      </w:r>
    </w:p>
    <w:p w14:paraId="7ABDFAB4" w14:textId="77777777" w:rsidR="00C80DCE" w:rsidRPr="00C63EA5" w:rsidRDefault="00C80DCE" w:rsidP="002F596E">
      <w:pPr>
        <w:spacing w:after="0" w:line="240" w:lineRule="auto"/>
        <w:ind w:firstLine="2694"/>
        <w:rPr>
          <w:rFonts w:cs="Calibri"/>
          <w:b/>
          <w:bCs/>
          <w:sz w:val="28"/>
          <w:szCs w:val="28"/>
          <w:lang w:eastAsia="pl-PL"/>
        </w:rPr>
      </w:pPr>
      <w:r w:rsidRPr="00771DD6">
        <w:rPr>
          <w:rFonts w:cs="Calibri"/>
          <w:b/>
          <w:sz w:val="24"/>
          <w:szCs w:val="28"/>
          <w:lang w:eastAsia="pl-PL"/>
        </w:rPr>
        <w:t xml:space="preserve">dla </w:t>
      </w:r>
      <w:r w:rsidR="00BD7B34">
        <w:rPr>
          <w:rFonts w:cs="Calibri"/>
          <w:b/>
          <w:sz w:val="24"/>
          <w:szCs w:val="28"/>
          <w:lang w:eastAsia="pl-PL"/>
        </w:rPr>
        <w:t>p</w:t>
      </w:r>
      <w:r w:rsidR="00BD7B34" w:rsidRPr="00771DD6">
        <w:rPr>
          <w:rFonts w:cs="Calibri"/>
          <w:b/>
          <w:sz w:val="24"/>
          <w:szCs w:val="28"/>
          <w:lang w:eastAsia="pl-PL"/>
        </w:rPr>
        <w:t>oddziałania</w:t>
      </w:r>
      <w:r w:rsidRPr="00771DD6">
        <w:rPr>
          <w:rFonts w:cs="Calibri"/>
          <w:b/>
          <w:sz w:val="24"/>
          <w:szCs w:val="28"/>
          <w:lang w:eastAsia="pl-PL"/>
        </w:rPr>
        <w:t xml:space="preserve">: </w:t>
      </w:r>
    </w:p>
    <w:p w14:paraId="6547B470" w14:textId="77777777" w:rsidR="00C80DCE" w:rsidRPr="00771DD6" w:rsidRDefault="00C80DCE" w:rsidP="00C80DCE">
      <w:pPr>
        <w:tabs>
          <w:tab w:val="left" w:pos="426"/>
        </w:tabs>
        <w:spacing w:after="0" w:line="240" w:lineRule="auto"/>
        <w:contextualSpacing/>
        <w:rPr>
          <w:sz w:val="6"/>
        </w:rPr>
      </w:pPr>
    </w:p>
    <w:p w14:paraId="0AE22001" w14:textId="77777777" w:rsidR="00C80DCE" w:rsidRPr="006537EC" w:rsidRDefault="00C80DCE" w:rsidP="00C80DCE">
      <w:pPr>
        <w:tabs>
          <w:tab w:val="left" w:pos="426"/>
        </w:tabs>
        <w:spacing w:after="0" w:line="240" w:lineRule="auto"/>
        <w:contextualSpacing/>
        <w:rPr>
          <w:rFonts w:cs="Calibri"/>
        </w:rPr>
      </w:pPr>
    </w:p>
    <w:p w14:paraId="1FF28EBF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NUMER WNIOSKU</w:t>
      </w:r>
    </w:p>
    <w:p w14:paraId="375AFAB2" w14:textId="77777777" w:rsidR="00772041" w:rsidRPr="00105FF0" w:rsidRDefault="00C86285" w:rsidP="0077204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</w:p>
    <w:p w14:paraId="3850592E" w14:textId="77777777" w:rsidR="00C80DCE" w:rsidRPr="00E9738E" w:rsidRDefault="00C80DCE" w:rsidP="00C80DCE">
      <w:pPr>
        <w:pStyle w:val="Styl1"/>
        <w:numPr>
          <w:ilvl w:val="0"/>
          <w:numId w:val="0"/>
        </w:numPr>
        <w:rPr>
          <w:lang w:val="pl-PL"/>
        </w:rPr>
      </w:pPr>
    </w:p>
    <w:p w14:paraId="7D79FD5E" w14:textId="77777777" w:rsidR="00C80DCE" w:rsidRPr="00E9738E" w:rsidRDefault="00C80DCE" w:rsidP="00BD7B34">
      <w:pPr>
        <w:pStyle w:val="Styl1"/>
        <w:numPr>
          <w:ilvl w:val="0"/>
          <w:numId w:val="18"/>
        </w:numPr>
      </w:pPr>
      <w:r w:rsidRPr="00E9738E">
        <w:t>TYTUŁ PROJEKTU</w:t>
      </w:r>
    </w:p>
    <w:p w14:paraId="4BFA002D" w14:textId="77777777" w:rsidR="00C80DCE" w:rsidRPr="00105FF0" w:rsidRDefault="00C86285" w:rsidP="00772041">
      <w:pPr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  <w:r w:rsidR="00C80DCE" w:rsidRPr="00105FF0">
        <w:rPr>
          <w:rFonts w:cs="Calibri"/>
          <w:sz w:val="20"/>
          <w:szCs w:val="20"/>
        </w:rPr>
        <w:t xml:space="preserve"> </w:t>
      </w:r>
      <w:r w:rsidR="00772041" w:rsidRPr="00105FF0">
        <w:rPr>
          <w:rFonts w:cs="Calibri"/>
          <w:sz w:val="20"/>
          <w:szCs w:val="20"/>
        </w:rPr>
        <w:t xml:space="preserve">na podstawie </w:t>
      </w:r>
      <w:r w:rsidR="00C80DCE" w:rsidRPr="00105FF0">
        <w:rPr>
          <w:rFonts w:cs="Calibri"/>
          <w:sz w:val="20"/>
          <w:szCs w:val="20"/>
        </w:rPr>
        <w:t>pol</w:t>
      </w:r>
      <w:r w:rsidR="00772041" w:rsidRPr="00105FF0">
        <w:rPr>
          <w:rFonts w:cs="Calibri"/>
          <w:sz w:val="20"/>
          <w:szCs w:val="20"/>
        </w:rPr>
        <w:t>a</w:t>
      </w:r>
      <w:r w:rsidR="00C80DCE" w:rsidRPr="00105FF0">
        <w:rPr>
          <w:rFonts w:cs="Calibri"/>
          <w:sz w:val="20"/>
          <w:szCs w:val="20"/>
        </w:rPr>
        <w:t xml:space="preserve"> B.2</w:t>
      </w:r>
    </w:p>
    <w:p w14:paraId="50E59018" w14:textId="77777777" w:rsidR="00C80DCE" w:rsidRPr="00E9738E" w:rsidRDefault="00C80DCE" w:rsidP="00C80DCE">
      <w:pPr>
        <w:pStyle w:val="Styl1"/>
        <w:numPr>
          <w:ilvl w:val="0"/>
          <w:numId w:val="0"/>
        </w:numPr>
        <w:ind w:left="284"/>
      </w:pPr>
    </w:p>
    <w:p w14:paraId="11D5C914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WNIOSKODAWCA - LIDER PROJEKTU</w:t>
      </w:r>
    </w:p>
    <w:p w14:paraId="518FCE5E" w14:textId="77777777" w:rsidR="006537EC" w:rsidRPr="00105FF0" w:rsidRDefault="00C86285" w:rsidP="006537EC">
      <w:pPr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  <w:r w:rsidR="006537EC" w:rsidRPr="00105FF0">
        <w:rPr>
          <w:rFonts w:cs="Calibri"/>
          <w:sz w:val="20"/>
          <w:szCs w:val="20"/>
        </w:rPr>
        <w:t xml:space="preserve"> na podstawie pola A.1</w:t>
      </w:r>
    </w:p>
    <w:p w14:paraId="14ECDEA4" w14:textId="77777777" w:rsidR="00772041" w:rsidRPr="00E9738E" w:rsidRDefault="00772041" w:rsidP="00772041">
      <w:pPr>
        <w:pStyle w:val="Styl1"/>
        <w:numPr>
          <w:ilvl w:val="0"/>
          <w:numId w:val="0"/>
        </w:numPr>
        <w:rPr>
          <w:lang w:val="pl-PL"/>
        </w:rPr>
      </w:pPr>
    </w:p>
    <w:p w14:paraId="5E260208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TRYB WYBORU</w:t>
      </w:r>
    </w:p>
    <w:p w14:paraId="7328DF8B" w14:textId="77777777" w:rsidR="006537EC" w:rsidRPr="00105FF0" w:rsidRDefault="00C86285" w:rsidP="006537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</w:p>
    <w:p w14:paraId="0214D441" w14:textId="77777777" w:rsidR="00772041" w:rsidRPr="00105FF0" w:rsidRDefault="00772041" w:rsidP="00772041">
      <w:pPr>
        <w:spacing w:before="79" w:after="74" w:line="230" w:lineRule="exact"/>
        <w:rPr>
          <w:rFonts w:cs="Calibri"/>
          <w:b/>
          <w:sz w:val="23"/>
          <w:szCs w:val="23"/>
          <w:lang w:eastAsia="pl-PL"/>
        </w:rPr>
      </w:pPr>
    </w:p>
    <w:p w14:paraId="741F85B8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NUMER NABORU</w:t>
      </w:r>
    </w:p>
    <w:p w14:paraId="7859E851" w14:textId="77777777" w:rsidR="006537EC" w:rsidRPr="00105FF0" w:rsidRDefault="00C86285" w:rsidP="006537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</w:p>
    <w:p w14:paraId="2C3261BD" w14:textId="77777777" w:rsidR="00772041" w:rsidRPr="00E9738E" w:rsidRDefault="00772041" w:rsidP="00772041">
      <w:pPr>
        <w:pStyle w:val="Styl1"/>
        <w:numPr>
          <w:ilvl w:val="0"/>
          <w:numId w:val="0"/>
        </w:numPr>
        <w:ind w:left="284"/>
      </w:pPr>
    </w:p>
    <w:p w14:paraId="23DC624F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WYDATKI KWALIFIKOWA</w:t>
      </w:r>
      <w:r w:rsidR="00047509" w:rsidRPr="00E9738E">
        <w:t>L</w:t>
      </w:r>
      <w:r w:rsidRPr="00E9738E">
        <w:t>NE</w:t>
      </w:r>
      <w:r w:rsidR="00BD7B34">
        <w:t xml:space="preserve"> [PLN]</w:t>
      </w:r>
    </w:p>
    <w:p w14:paraId="58B43196" w14:textId="77777777" w:rsidR="006537EC" w:rsidRPr="00105FF0" w:rsidRDefault="00C86285" w:rsidP="006537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  <w:r w:rsidR="006537EC" w:rsidRPr="00105FF0">
        <w:rPr>
          <w:rFonts w:cs="Calibri"/>
          <w:sz w:val="20"/>
          <w:szCs w:val="20"/>
        </w:rPr>
        <w:t xml:space="preserve"> na podstawie części C.2 Zakres finansowy</w:t>
      </w:r>
    </w:p>
    <w:p w14:paraId="13DF2CE0" w14:textId="77777777" w:rsidR="00772041" w:rsidRPr="00E9738E" w:rsidRDefault="00772041" w:rsidP="00772041">
      <w:pPr>
        <w:pStyle w:val="Styl1"/>
        <w:numPr>
          <w:ilvl w:val="0"/>
          <w:numId w:val="0"/>
        </w:numPr>
        <w:ind w:left="284"/>
        <w:rPr>
          <w:lang w:val="pl-PL"/>
        </w:rPr>
      </w:pPr>
    </w:p>
    <w:p w14:paraId="73C937A2" w14:textId="77777777" w:rsidR="00C80DCE" w:rsidRPr="00C80DCE" w:rsidRDefault="00C80DCE" w:rsidP="00C80DCE">
      <w:pPr>
        <w:spacing w:after="0" w:line="240" w:lineRule="auto"/>
        <w:rPr>
          <w:rFonts w:cs="Calibri"/>
          <w:color w:val="000000"/>
          <w:sz w:val="2"/>
          <w:szCs w:val="2"/>
          <w:lang w:val="pl" w:eastAsia="pl-PL"/>
        </w:rPr>
      </w:pPr>
    </w:p>
    <w:p w14:paraId="09682CC7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WNIOSKOWANE DOFINANSOWANIE</w:t>
      </w:r>
      <w:r w:rsidR="00BD7B34">
        <w:t xml:space="preserve"> [PLN]</w:t>
      </w:r>
    </w:p>
    <w:p w14:paraId="7C8A898F" w14:textId="77777777" w:rsidR="00772041" w:rsidRPr="00105FF0" w:rsidRDefault="00C86285" w:rsidP="0077204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automatycznie</w:t>
      </w:r>
      <w:r w:rsidR="006537EC" w:rsidRPr="00105FF0">
        <w:rPr>
          <w:rFonts w:cs="Calibri"/>
          <w:sz w:val="20"/>
          <w:szCs w:val="20"/>
        </w:rPr>
        <w:t xml:space="preserve"> na podstawie części C.2 Zakres finansowy</w:t>
      </w:r>
    </w:p>
    <w:p w14:paraId="69CC26C9" w14:textId="77777777" w:rsidR="00C80DCE" w:rsidRPr="00C80DCE" w:rsidRDefault="00C80DCE" w:rsidP="00C80DCE">
      <w:pPr>
        <w:spacing w:after="0" w:line="240" w:lineRule="auto"/>
        <w:rPr>
          <w:rFonts w:cs="Calibri"/>
          <w:color w:val="000000"/>
          <w:sz w:val="2"/>
          <w:szCs w:val="2"/>
          <w:lang w:val="pl" w:eastAsia="pl-PL"/>
        </w:rPr>
      </w:pPr>
    </w:p>
    <w:p w14:paraId="57F8E654" w14:textId="77777777" w:rsidR="00772041" w:rsidRPr="00E9738E" w:rsidRDefault="00772041" w:rsidP="00772041">
      <w:pPr>
        <w:pStyle w:val="Styl1"/>
        <w:numPr>
          <w:ilvl w:val="0"/>
          <w:numId w:val="0"/>
        </w:numPr>
        <w:ind w:left="284"/>
      </w:pPr>
    </w:p>
    <w:p w14:paraId="02A90148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OKRES REALIZACJI PROJEKTU</w:t>
      </w:r>
    </w:p>
    <w:p w14:paraId="28A2D5B0" w14:textId="77777777" w:rsidR="00772041" w:rsidRPr="00105FF0" w:rsidRDefault="00772041" w:rsidP="0077204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105FF0">
        <w:rPr>
          <w:rFonts w:cs="Calibri"/>
          <w:sz w:val="20"/>
          <w:szCs w:val="20"/>
        </w:rPr>
        <w:t>automatycznie [data rozpoczęcia to pierwsza data występująca w C.1</w:t>
      </w:r>
      <w:r w:rsidRPr="00105FF0">
        <w:rPr>
          <w:rFonts w:cs="Calibri"/>
        </w:rPr>
        <w:t xml:space="preserve">, </w:t>
      </w:r>
      <w:r w:rsidRPr="00105FF0">
        <w:rPr>
          <w:rFonts w:cs="Calibri"/>
          <w:sz w:val="20"/>
          <w:szCs w:val="20"/>
        </w:rPr>
        <w:t>data zakończenia – ostatnia data z C.1]</w:t>
      </w:r>
    </w:p>
    <w:p w14:paraId="09EC9311" w14:textId="77777777" w:rsidR="00772041" w:rsidRPr="00E9738E" w:rsidRDefault="00772041" w:rsidP="00772041">
      <w:pPr>
        <w:pStyle w:val="Styl1"/>
        <w:numPr>
          <w:ilvl w:val="0"/>
          <w:numId w:val="0"/>
        </w:numPr>
        <w:rPr>
          <w:lang w:val="pl-PL"/>
        </w:rPr>
      </w:pPr>
    </w:p>
    <w:p w14:paraId="53D29A4A" w14:textId="77777777" w:rsidR="00C80DCE" w:rsidRPr="00E9738E" w:rsidRDefault="00C80DCE" w:rsidP="00C86285">
      <w:pPr>
        <w:pStyle w:val="Styl1"/>
        <w:numPr>
          <w:ilvl w:val="0"/>
          <w:numId w:val="18"/>
        </w:numPr>
      </w:pPr>
      <w:r w:rsidRPr="00E9738E">
        <w:t>INSTYTUCJA ROZPATRUJĄCA WNIOSEK</w:t>
      </w:r>
    </w:p>
    <w:p w14:paraId="5175DBAE" w14:textId="77777777" w:rsidR="00C80DCE" w:rsidRPr="00C80DCE" w:rsidRDefault="00C80DCE" w:rsidP="00C80DCE">
      <w:pPr>
        <w:spacing w:after="0" w:line="240" w:lineRule="auto"/>
        <w:rPr>
          <w:rFonts w:cs="Calibri"/>
          <w:color w:val="000000"/>
          <w:sz w:val="2"/>
          <w:szCs w:val="2"/>
          <w:lang w:val="pl" w:eastAsia="pl-PL"/>
        </w:rPr>
      </w:pPr>
    </w:p>
    <w:p w14:paraId="31797109" w14:textId="77777777" w:rsidR="00772041" w:rsidRPr="00105FF0" w:rsidRDefault="00772041" w:rsidP="0077204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105FF0">
        <w:rPr>
          <w:rFonts w:cs="Calibri"/>
          <w:sz w:val="20"/>
          <w:szCs w:val="20"/>
        </w:rPr>
        <w:t>automatycznie [moduł Nabory]</w:t>
      </w:r>
    </w:p>
    <w:p w14:paraId="1AF24368" w14:textId="77777777" w:rsidR="006537EC" w:rsidRPr="004D1533" w:rsidRDefault="006537EC" w:rsidP="004D1533">
      <w:pPr>
        <w:pStyle w:val="Akapitzlist"/>
        <w:keepNext/>
        <w:numPr>
          <w:ilvl w:val="0"/>
          <w:numId w:val="20"/>
        </w:numPr>
        <w:spacing w:after="0" w:line="240" w:lineRule="auto"/>
        <w:ind w:left="426" w:hanging="426"/>
        <w:outlineLvl w:val="2"/>
        <w:rPr>
          <w:rFonts w:cs="Calibri"/>
          <w:b/>
          <w:sz w:val="24"/>
          <w:szCs w:val="24"/>
          <w:lang w:val="x-none"/>
        </w:rPr>
      </w:pPr>
      <w:r w:rsidRPr="004D1533">
        <w:rPr>
          <w:rFonts w:cs="Calibri"/>
          <w:b/>
          <w:sz w:val="24"/>
          <w:szCs w:val="24"/>
          <w:lang w:val="x-none"/>
        </w:rPr>
        <w:lastRenderedPageBreak/>
        <w:t>PODMIOTY ZAANGAŻOWANE W REALIZACJĘ PROJEKTU</w:t>
      </w:r>
    </w:p>
    <w:p w14:paraId="5B10BE27" w14:textId="77777777" w:rsidR="006537EC" w:rsidRPr="002F596E" w:rsidRDefault="006537EC" w:rsidP="006537EC">
      <w:pPr>
        <w:pStyle w:val="Akapitzlist"/>
        <w:keepNext/>
        <w:spacing w:after="0" w:line="240" w:lineRule="auto"/>
        <w:ind w:left="284"/>
        <w:outlineLvl w:val="2"/>
        <w:rPr>
          <w:rFonts w:cs="Calibri"/>
          <w:lang w:val="x-none"/>
        </w:rPr>
      </w:pPr>
    </w:p>
    <w:p w14:paraId="2C5BC20D" w14:textId="77777777" w:rsidR="006537EC" w:rsidRPr="002F596E" w:rsidRDefault="00C86285" w:rsidP="00C86285">
      <w:pPr>
        <w:pStyle w:val="nagowek1"/>
        <w:numPr>
          <w:ilvl w:val="0"/>
          <w:numId w:val="0"/>
        </w:numPr>
      </w:pPr>
      <w:r>
        <w:t xml:space="preserve">A.1 </w:t>
      </w:r>
      <w:r w:rsidR="006537EC" w:rsidRPr="006537EC">
        <w:t xml:space="preserve">Dane wnioskodawcy – </w:t>
      </w:r>
      <w:r w:rsidR="00A87A99" w:rsidRPr="00A87A99">
        <w:t>lidera projektu</w:t>
      </w:r>
    </w:p>
    <w:p w14:paraId="57302511" w14:textId="77777777" w:rsidR="002F596E" w:rsidRDefault="002F596E" w:rsidP="002F596E">
      <w:pPr>
        <w:keepNext/>
        <w:spacing w:after="0" w:line="240" w:lineRule="auto"/>
        <w:outlineLvl w:val="2"/>
        <w:rPr>
          <w:rFonts w:cs="Calibri"/>
          <w:b/>
          <w:sz w:val="20"/>
          <w:szCs w:val="20"/>
          <w:lang w:eastAsia="pl-PL"/>
        </w:rPr>
      </w:pPr>
    </w:p>
    <w:p w14:paraId="6D0AEDCA" w14:textId="77777777" w:rsidR="006537EC" w:rsidRPr="00736A07" w:rsidRDefault="006537EC" w:rsidP="00736A07">
      <w:pPr>
        <w:pStyle w:val="Akapitzlist"/>
        <w:keepNext/>
        <w:numPr>
          <w:ilvl w:val="0"/>
          <w:numId w:val="12"/>
        </w:numPr>
        <w:spacing w:after="0" w:line="240" w:lineRule="auto"/>
        <w:outlineLvl w:val="2"/>
        <w:rPr>
          <w:rFonts w:cs="Calibri"/>
          <w:b/>
          <w:lang w:val="x-none"/>
        </w:rPr>
      </w:pPr>
      <w:r w:rsidRPr="00736A07">
        <w:rPr>
          <w:rFonts w:cs="Calibri"/>
          <w:b/>
          <w:lang w:val="x-none"/>
        </w:rPr>
        <w:t>Dane identyfikacyjne podmiotu</w:t>
      </w:r>
    </w:p>
    <w:p w14:paraId="57515ECF" w14:textId="77777777" w:rsidR="002F596E" w:rsidRPr="005F74A4" w:rsidRDefault="002F596E" w:rsidP="005F74A4">
      <w:pPr>
        <w:keepNext/>
        <w:spacing w:after="0" w:line="240" w:lineRule="auto"/>
        <w:outlineLvl w:val="2"/>
        <w:rPr>
          <w:rFonts w:cs="Calibri"/>
          <w:b/>
          <w:sz w:val="20"/>
          <w:szCs w:val="20"/>
          <w:lang w:eastAsia="pl-PL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0"/>
        <w:gridCol w:w="4810"/>
      </w:tblGrid>
      <w:tr w:rsidR="005F74A4" w:rsidRPr="00E9738E" w14:paraId="00BD08EC" w14:textId="77777777" w:rsidTr="00DE3754">
        <w:trPr>
          <w:trHeight w:val="196"/>
        </w:trPr>
        <w:tc>
          <w:tcPr>
            <w:tcW w:w="4361" w:type="dxa"/>
          </w:tcPr>
          <w:p w14:paraId="67AF11EC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REGON</w:t>
            </w:r>
          </w:p>
        </w:tc>
        <w:tc>
          <w:tcPr>
            <w:tcW w:w="4889" w:type="dxa"/>
          </w:tcPr>
          <w:p w14:paraId="424F8C10" w14:textId="77777777" w:rsidR="005F74A4" w:rsidRPr="00E9738E" w:rsidRDefault="00C86285" w:rsidP="00063E4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5F74A4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  <w:r w:rsidR="00063E49" w:rsidRPr="00E9738E">
              <w:rPr>
                <w:rFonts w:cs="Calibri"/>
                <w:sz w:val="20"/>
                <w:szCs w:val="20"/>
                <w:lang w:eastAsia="pl-PL"/>
              </w:rPr>
              <w:t>z zakładki Dane Beneficjenta</w:t>
            </w:r>
          </w:p>
        </w:tc>
      </w:tr>
      <w:tr w:rsidR="005F74A4" w:rsidRPr="00E9738E" w14:paraId="7D97F6C8" w14:textId="77777777" w:rsidTr="00DE3754">
        <w:trPr>
          <w:trHeight w:val="274"/>
        </w:trPr>
        <w:tc>
          <w:tcPr>
            <w:tcW w:w="4361" w:type="dxa"/>
          </w:tcPr>
          <w:p w14:paraId="6F0C07AB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NIP</w:t>
            </w:r>
          </w:p>
        </w:tc>
        <w:tc>
          <w:tcPr>
            <w:tcW w:w="4889" w:type="dxa"/>
          </w:tcPr>
          <w:p w14:paraId="3B8F2555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2376545F" w14:textId="77777777" w:rsidTr="00DE3754">
        <w:trPr>
          <w:trHeight w:val="280"/>
        </w:trPr>
        <w:tc>
          <w:tcPr>
            <w:tcW w:w="4361" w:type="dxa"/>
          </w:tcPr>
          <w:p w14:paraId="49E34CBE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podmiotu</w:t>
            </w:r>
          </w:p>
        </w:tc>
        <w:tc>
          <w:tcPr>
            <w:tcW w:w="4889" w:type="dxa"/>
          </w:tcPr>
          <w:p w14:paraId="3003F90E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7037A64E" w14:textId="77777777" w:rsidTr="00DE3754">
        <w:trPr>
          <w:trHeight w:val="684"/>
        </w:trPr>
        <w:tc>
          <w:tcPr>
            <w:tcW w:w="4361" w:type="dxa"/>
          </w:tcPr>
          <w:p w14:paraId="0D8F8287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Kod przeważającego rodzaju działalności wg PKD</w:t>
            </w:r>
          </w:p>
        </w:tc>
        <w:tc>
          <w:tcPr>
            <w:tcW w:w="4889" w:type="dxa"/>
          </w:tcPr>
          <w:p w14:paraId="558F297E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34D295D2" w14:textId="77777777" w:rsidTr="00DE3754">
        <w:trPr>
          <w:trHeight w:val="509"/>
        </w:trPr>
        <w:tc>
          <w:tcPr>
            <w:tcW w:w="4361" w:type="dxa"/>
          </w:tcPr>
          <w:p w14:paraId="21F3EEE1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przeważającego rodzaju działalności wg PKD</w:t>
            </w:r>
          </w:p>
        </w:tc>
        <w:tc>
          <w:tcPr>
            <w:tcW w:w="4889" w:type="dxa"/>
          </w:tcPr>
          <w:p w14:paraId="262000FC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78BD020D" w14:textId="77777777" w:rsidTr="00DE3754">
        <w:trPr>
          <w:trHeight w:val="335"/>
        </w:trPr>
        <w:tc>
          <w:tcPr>
            <w:tcW w:w="4361" w:type="dxa"/>
          </w:tcPr>
          <w:p w14:paraId="0DCA5DB4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KRS</w:t>
            </w:r>
          </w:p>
        </w:tc>
        <w:tc>
          <w:tcPr>
            <w:tcW w:w="4889" w:type="dxa"/>
          </w:tcPr>
          <w:p w14:paraId="27796FA6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0D89C70F" w14:textId="77777777" w:rsidTr="00DE3754">
        <w:trPr>
          <w:trHeight w:val="322"/>
        </w:trPr>
        <w:tc>
          <w:tcPr>
            <w:tcW w:w="4361" w:type="dxa"/>
          </w:tcPr>
          <w:p w14:paraId="0604A942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Data rozpoczęcia działalności</w:t>
            </w:r>
          </w:p>
        </w:tc>
        <w:tc>
          <w:tcPr>
            <w:tcW w:w="4889" w:type="dxa"/>
          </w:tcPr>
          <w:p w14:paraId="7BDDF841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22FFCCAC" w14:textId="77777777" w:rsidTr="00DE3754">
        <w:trPr>
          <w:trHeight w:val="322"/>
        </w:trPr>
        <w:tc>
          <w:tcPr>
            <w:tcW w:w="4361" w:type="dxa"/>
          </w:tcPr>
          <w:p w14:paraId="79A63E39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prawna podmiotu</w:t>
            </w:r>
          </w:p>
        </w:tc>
        <w:tc>
          <w:tcPr>
            <w:tcW w:w="4889" w:type="dxa"/>
          </w:tcPr>
          <w:p w14:paraId="79ADFE40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6C4B6B56" w14:textId="77777777" w:rsidTr="00DE3754">
        <w:trPr>
          <w:trHeight w:val="284"/>
        </w:trPr>
        <w:tc>
          <w:tcPr>
            <w:tcW w:w="4361" w:type="dxa"/>
          </w:tcPr>
          <w:p w14:paraId="4A5B99DB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własności podmiotu</w:t>
            </w:r>
          </w:p>
        </w:tc>
        <w:tc>
          <w:tcPr>
            <w:tcW w:w="4889" w:type="dxa"/>
          </w:tcPr>
          <w:p w14:paraId="372A4951" w14:textId="77777777" w:rsidR="005F74A4" w:rsidRPr="00E9738E" w:rsidRDefault="00063E49" w:rsidP="00DF130E">
            <w:pPr>
              <w:tabs>
                <w:tab w:val="left" w:pos="3675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  <w:r w:rsidR="005F74A4" w:rsidRPr="00E9738E">
              <w:rPr>
                <w:rFonts w:cs="Calibri"/>
                <w:sz w:val="20"/>
                <w:szCs w:val="20"/>
                <w:lang w:eastAsia="pl-PL"/>
              </w:rPr>
              <w:tab/>
            </w:r>
          </w:p>
        </w:tc>
      </w:tr>
      <w:tr w:rsidR="00063E49" w:rsidRPr="00E9738E" w14:paraId="0E4008E3" w14:textId="77777777" w:rsidTr="00DE3754">
        <w:trPr>
          <w:trHeight w:val="284"/>
        </w:trPr>
        <w:tc>
          <w:tcPr>
            <w:tcW w:w="4361" w:type="dxa"/>
          </w:tcPr>
          <w:p w14:paraId="2461A3F3" w14:textId="77777777" w:rsidR="00063E49" w:rsidRPr="00E9738E" w:rsidRDefault="00063E49" w:rsidP="00771DD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Adres e-mail</w:t>
            </w:r>
          </w:p>
        </w:tc>
        <w:tc>
          <w:tcPr>
            <w:tcW w:w="4889" w:type="dxa"/>
          </w:tcPr>
          <w:p w14:paraId="50DB75B9" w14:textId="77777777" w:rsidR="00063E49" w:rsidRPr="00E9738E" w:rsidRDefault="00047509" w:rsidP="0004750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Beneficjenta/pole edytowalne</w:t>
            </w:r>
          </w:p>
        </w:tc>
      </w:tr>
    </w:tbl>
    <w:p w14:paraId="49A1954D" w14:textId="77777777" w:rsidR="006537EC" w:rsidRPr="006537EC" w:rsidRDefault="006537EC" w:rsidP="006537EC">
      <w:pPr>
        <w:spacing w:after="0" w:line="240" w:lineRule="auto"/>
        <w:rPr>
          <w:rFonts w:cs="Calibri"/>
          <w:lang w:eastAsia="pl-PL"/>
        </w:rPr>
      </w:pPr>
    </w:p>
    <w:p w14:paraId="56E98496" w14:textId="77777777" w:rsidR="00736A07" w:rsidRDefault="00736A07" w:rsidP="00736A07">
      <w:pPr>
        <w:pStyle w:val="nagowki2"/>
      </w:pPr>
      <w:r>
        <w:t xml:space="preserve">A.1.2 </w:t>
      </w:r>
      <w:r w:rsidR="006537EC" w:rsidRPr="006537EC">
        <w:t>Dane teleadresowe podmiotu</w:t>
      </w:r>
    </w:p>
    <w:p w14:paraId="5790519F" w14:textId="77777777" w:rsidR="00736A07" w:rsidRPr="006537EC" w:rsidRDefault="00736A07" w:rsidP="00736A07">
      <w:pPr>
        <w:keepNext/>
        <w:spacing w:after="0" w:line="240" w:lineRule="auto"/>
        <w:outlineLvl w:val="2"/>
        <w:rPr>
          <w:rFonts w:cs="Calibri"/>
          <w:b/>
          <w:bCs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6537EC" w:rsidRPr="00E9738E" w14:paraId="7786E666" w14:textId="77777777" w:rsidTr="00DE3754">
        <w:trPr>
          <w:trHeight w:val="304"/>
        </w:trPr>
        <w:tc>
          <w:tcPr>
            <w:tcW w:w="4361" w:type="dxa"/>
            <w:vAlign w:val="center"/>
          </w:tcPr>
          <w:p w14:paraId="56982683" w14:textId="77777777" w:rsidR="006537EC" w:rsidRPr="00E9738E" w:rsidRDefault="006537EC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4961" w:type="dxa"/>
            <w:vAlign w:val="center"/>
          </w:tcPr>
          <w:p w14:paraId="260A630E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61E81B91" w14:textId="77777777" w:rsidTr="00DE3754">
        <w:trPr>
          <w:trHeight w:val="280"/>
        </w:trPr>
        <w:tc>
          <w:tcPr>
            <w:tcW w:w="4361" w:type="dxa"/>
            <w:vAlign w:val="center"/>
          </w:tcPr>
          <w:p w14:paraId="0D41E0DA" w14:textId="77777777" w:rsidR="006537EC" w:rsidRPr="00E9738E" w:rsidRDefault="006537EC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335BC02C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48030080" w14:textId="77777777" w:rsidTr="00DE3754">
        <w:tc>
          <w:tcPr>
            <w:tcW w:w="4361" w:type="dxa"/>
            <w:vAlign w:val="center"/>
          </w:tcPr>
          <w:p w14:paraId="207683BC" w14:textId="77777777" w:rsidR="006537EC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Ulica </w:t>
            </w:r>
          </w:p>
        </w:tc>
        <w:tc>
          <w:tcPr>
            <w:tcW w:w="4961" w:type="dxa"/>
            <w:vAlign w:val="center"/>
          </w:tcPr>
          <w:p w14:paraId="7DA89903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0DCDD1DF" w14:textId="77777777" w:rsidTr="00DE3754">
        <w:tc>
          <w:tcPr>
            <w:tcW w:w="4361" w:type="dxa"/>
            <w:vAlign w:val="center"/>
          </w:tcPr>
          <w:p w14:paraId="36370472" w14:textId="77777777" w:rsidR="006537EC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4961" w:type="dxa"/>
            <w:vAlign w:val="center"/>
          </w:tcPr>
          <w:p w14:paraId="77B24A00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7411644D" w14:textId="77777777" w:rsidTr="00DE3754">
        <w:tc>
          <w:tcPr>
            <w:tcW w:w="4361" w:type="dxa"/>
            <w:vAlign w:val="center"/>
          </w:tcPr>
          <w:p w14:paraId="2BF912D5" w14:textId="77777777" w:rsidR="006537EC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4961" w:type="dxa"/>
            <w:vAlign w:val="center"/>
          </w:tcPr>
          <w:p w14:paraId="0D543F69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6537EC" w:rsidRPr="00E9738E" w14:paraId="3A7CC04D" w14:textId="77777777" w:rsidTr="00DE3754">
        <w:tc>
          <w:tcPr>
            <w:tcW w:w="4361" w:type="dxa"/>
            <w:vAlign w:val="center"/>
          </w:tcPr>
          <w:p w14:paraId="5A41D0E9" w14:textId="77777777" w:rsidR="006537EC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4961" w:type="dxa"/>
            <w:vAlign w:val="center"/>
          </w:tcPr>
          <w:p w14:paraId="29F86D10" w14:textId="77777777" w:rsidR="006537EC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  <w:tr w:rsidR="005F74A4" w:rsidRPr="00E9738E" w14:paraId="39A31CF7" w14:textId="77777777" w:rsidTr="00DE3754">
        <w:trPr>
          <w:trHeight w:val="200"/>
        </w:trPr>
        <w:tc>
          <w:tcPr>
            <w:tcW w:w="4361" w:type="dxa"/>
            <w:vAlign w:val="center"/>
          </w:tcPr>
          <w:p w14:paraId="5EEA1A5F" w14:textId="77777777" w:rsidR="005F74A4" w:rsidRPr="00E9738E" w:rsidRDefault="005F74A4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Poczta </w:t>
            </w:r>
          </w:p>
        </w:tc>
        <w:tc>
          <w:tcPr>
            <w:tcW w:w="4961" w:type="dxa"/>
            <w:vAlign w:val="center"/>
          </w:tcPr>
          <w:p w14:paraId="56028487" w14:textId="77777777" w:rsidR="005F74A4" w:rsidRPr="00E9738E" w:rsidRDefault="00063E49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 z zakładki Dane Beneficjenta</w:t>
            </w:r>
          </w:p>
        </w:tc>
      </w:tr>
    </w:tbl>
    <w:p w14:paraId="419AF51D" w14:textId="77777777" w:rsidR="006537EC" w:rsidRDefault="006537EC" w:rsidP="00736A07">
      <w:pPr>
        <w:keepNext/>
        <w:keepLines/>
        <w:spacing w:after="0" w:line="341" w:lineRule="exact"/>
        <w:ind w:right="4180"/>
        <w:outlineLvl w:val="1"/>
        <w:rPr>
          <w:rFonts w:cs="Calibri"/>
          <w:sz w:val="17"/>
          <w:szCs w:val="17"/>
          <w:lang w:val="pl" w:eastAsia="pl-PL"/>
        </w:rPr>
      </w:pPr>
    </w:p>
    <w:p w14:paraId="70BA3B04" w14:textId="77777777" w:rsidR="00736A07" w:rsidRDefault="00736A07" w:rsidP="00736A07">
      <w:pPr>
        <w:pStyle w:val="nagowki2"/>
        <w:rPr>
          <w:lang w:val="pl"/>
        </w:rPr>
      </w:pPr>
      <w:r>
        <w:rPr>
          <w:lang w:val="pl"/>
        </w:rPr>
        <w:t xml:space="preserve">A.1.3 </w:t>
      </w:r>
      <w:r w:rsidRPr="00736A07">
        <w:rPr>
          <w:lang w:val="pl"/>
        </w:rPr>
        <w:t>Możliwość odzyskania podatku VAT w projekcie</w:t>
      </w:r>
    </w:p>
    <w:p w14:paraId="3376EE5B" w14:textId="77777777" w:rsidR="00736A07" w:rsidRDefault="00736A07" w:rsidP="00736A07">
      <w:pPr>
        <w:pStyle w:val="nagowki2"/>
        <w:rPr>
          <w:lang w:val="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736A07" w:rsidRPr="00E9738E" w14:paraId="5319AFDC" w14:textId="77777777" w:rsidTr="00DE3754">
        <w:trPr>
          <w:trHeight w:val="645"/>
        </w:trPr>
        <w:tc>
          <w:tcPr>
            <w:tcW w:w="4361" w:type="dxa"/>
          </w:tcPr>
          <w:p w14:paraId="74A2F418" w14:textId="77777777" w:rsidR="00736A07" w:rsidRPr="0089435F" w:rsidRDefault="00296DA0" w:rsidP="00296DA0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296DA0">
              <w:rPr>
                <w:rFonts w:cs="Calibri"/>
                <w:sz w:val="20"/>
                <w:szCs w:val="20"/>
                <w:lang w:eastAsia="pl-PL"/>
              </w:rPr>
              <w:t>Czy podmiot ma możliwość odzyskania podatku VAT w projekcie?</w:t>
            </w:r>
            <w:r w:rsidR="00736A07" w:rsidRPr="0089435F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961" w:type="dxa"/>
          </w:tcPr>
          <w:p w14:paraId="2A7B3129" w14:textId="77777777" w:rsidR="00736A07" w:rsidRPr="0089435F" w:rsidRDefault="00DF130E" w:rsidP="00C85526">
            <w:pPr>
              <w:tabs>
                <w:tab w:val="left" w:pos="10348"/>
              </w:tabs>
              <w:spacing w:after="0" w:line="240" w:lineRule="auto"/>
              <w:ind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 xml:space="preserve"> [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T</w:t>
            </w:r>
            <w:r w:rsidR="00105FF0" w:rsidRPr="0089435F">
              <w:rPr>
                <w:rFonts w:cs="Calibri"/>
                <w:sz w:val="20"/>
                <w:szCs w:val="20"/>
                <w:lang w:eastAsia="pl-PL"/>
              </w:rPr>
              <w:t>ak/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N</w:t>
            </w:r>
            <w:r w:rsidR="00105FF0" w:rsidRPr="0089435F">
              <w:rPr>
                <w:rFonts w:cs="Calibri"/>
                <w:sz w:val="20"/>
                <w:szCs w:val="20"/>
                <w:lang w:eastAsia="pl-PL"/>
              </w:rPr>
              <w:t>ie/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C</w:t>
            </w:r>
            <w:r w:rsidR="00105FF0" w:rsidRPr="0089435F">
              <w:rPr>
                <w:rFonts w:cs="Calibri"/>
                <w:sz w:val="20"/>
                <w:szCs w:val="20"/>
                <w:lang w:eastAsia="pl-PL"/>
              </w:rPr>
              <w:t>zęściowo</w:t>
            </w:r>
            <w:r w:rsidRPr="0089435F">
              <w:rPr>
                <w:rFonts w:cs="Calibri"/>
                <w:sz w:val="20"/>
                <w:szCs w:val="20"/>
                <w:lang w:eastAsia="pl-PL"/>
              </w:rPr>
              <w:t>]</w:t>
            </w:r>
          </w:p>
        </w:tc>
      </w:tr>
      <w:tr w:rsidR="00736A07" w:rsidRPr="00E9738E" w14:paraId="0DE88AD9" w14:textId="77777777" w:rsidTr="00DE3754">
        <w:tc>
          <w:tcPr>
            <w:tcW w:w="4361" w:type="dxa"/>
          </w:tcPr>
          <w:p w14:paraId="1B7C6D15" w14:textId="77777777" w:rsidR="00736A07" w:rsidRPr="0089435F" w:rsidRDefault="00736A07" w:rsidP="00DF130E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>Uzasadnienie</w:t>
            </w:r>
          </w:p>
        </w:tc>
        <w:tc>
          <w:tcPr>
            <w:tcW w:w="4961" w:type="dxa"/>
          </w:tcPr>
          <w:p w14:paraId="0F717029" w14:textId="77777777" w:rsidR="00736A07" w:rsidRPr="0089435F" w:rsidRDefault="00DF130E" w:rsidP="0082481B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>p</w:t>
            </w:r>
            <w:r w:rsidR="00736A07" w:rsidRPr="0089435F">
              <w:rPr>
                <w:rFonts w:cs="Calibri"/>
                <w:sz w:val="20"/>
                <w:szCs w:val="20"/>
                <w:lang w:eastAsia="pl-PL"/>
              </w:rPr>
              <w:t>ole tekstowe</w:t>
            </w:r>
          </w:p>
        </w:tc>
      </w:tr>
    </w:tbl>
    <w:p w14:paraId="2D2351EB" w14:textId="77777777" w:rsidR="00DF130E" w:rsidRDefault="00DF130E" w:rsidP="00DF130E">
      <w:pPr>
        <w:pStyle w:val="nagowek1"/>
        <w:numPr>
          <w:ilvl w:val="0"/>
          <w:numId w:val="0"/>
        </w:numPr>
        <w:rPr>
          <w:lang w:val="pl"/>
        </w:rPr>
      </w:pPr>
    </w:p>
    <w:p w14:paraId="3F0A68DB" w14:textId="77777777" w:rsidR="006537EC" w:rsidRDefault="009C1D83" w:rsidP="009C1D83">
      <w:pPr>
        <w:pStyle w:val="nagowek1"/>
        <w:numPr>
          <w:ilvl w:val="0"/>
          <w:numId w:val="0"/>
        </w:numPr>
        <w:rPr>
          <w:lang w:val="pl"/>
        </w:rPr>
      </w:pPr>
      <w:r>
        <w:rPr>
          <w:lang w:val="pl"/>
        </w:rPr>
        <w:t xml:space="preserve">A.2 </w:t>
      </w:r>
      <w:r w:rsidR="00736A07" w:rsidRPr="00736A07">
        <w:rPr>
          <w:lang w:val="pl"/>
        </w:rPr>
        <w:t>Partnerstwo w ramach projektu</w:t>
      </w:r>
    </w:p>
    <w:p w14:paraId="0D657426" w14:textId="77777777" w:rsidR="00736A07" w:rsidRPr="006537EC" w:rsidRDefault="00736A07" w:rsidP="00736A07">
      <w:pPr>
        <w:pStyle w:val="nagowek1"/>
        <w:numPr>
          <w:ilvl w:val="0"/>
          <w:numId w:val="0"/>
        </w:numPr>
        <w:rPr>
          <w:lang w:val="pl"/>
        </w:rPr>
      </w:pP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1"/>
        <w:gridCol w:w="4961"/>
      </w:tblGrid>
      <w:tr w:rsidR="00736A07" w:rsidRPr="00E9738E" w14:paraId="615D4E9E" w14:textId="77777777" w:rsidTr="00DE3754">
        <w:trPr>
          <w:trHeight w:val="281"/>
        </w:trPr>
        <w:tc>
          <w:tcPr>
            <w:tcW w:w="4361" w:type="dxa"/>
          </w:tcPr>
          <w:p w14:paraId="0825A070" w14:textId="77777777" w:rsidR="00736A07" w:rsidRPr="00E9738E" w:rsidRDefault="00105FF0" w:rsidP="00B92080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Czy projekt realizowany w partnerstwie?</w:t>
            </w:r>
          </w:p>
        </w:tc>
        <w:tc>
          <w:tcPr>
            <w:tcW w:w="4961" w:type="dxa"/>
          </w:tcPr>
          <w:p w14:paraId="268898DE" w14:textId="77777777" w:rsidR="00736A07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  <w:r w:rsidR="00105FF0"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  <w:tr w:rsidR="00736A07" w:rsidRPr="00E9738E" w14:paraId="734BAEC0" w14:textId="77777777" w:rsidTr="00DE3754">
        <w:trPr>
          <w:trHeight w:val="274"/>
        </w:trPr>
        <w:tc>
          <w:tcPr>
            <w:tcW w:w="4361" w:type="dxa"/>
          </w:tcPr>
          <w:p w14:paraId="539DF8A9" w14:textId="77777777" w:rsidR="00736A07" w:rsidRPr="00E9738E" w:rsidRDefault="00105FF0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Liczba partnerów projektu (łącznie z liderem)</w:t>
            </w:r>
          </w:p>
        </w:tc>
        <w:tc>
          <w:tcPr>
            <w:tcW w:w="4961" w:type="dxa"/>
          </w:tcPr>
          <w:p w14:paraId="6E594F7F" w14:textId="77777777" w:rsidR="00736A07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736A07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  <w:r w:rsidR="00105FF0" w:rsidRPr="00E9738E">
              <w:rPr>
                <w:rFonts w:cs="Calibri"/>
                <w:sz w:val="20"/>
                <w:szCs w:val="20"/>
                <w:lang w:eastAsia="pl-PL"/>
              </w:rPr>
              <w:t>na podstawie A.3</w:t>
            </w:r>
          </w:p>
        </w:tc>
      </w:tr>
    </w:tbl>
    <w:p w14:paraId="6050417F" w14:textId="2ECB2400" w:rsidR="00105FF0" w:rsidRPr="00105FF0" w:rsidRDefault="002C388F" w:rsidP="002C388F">
      <w:pPr>
        <w:pStyle w:val="nagowek1"/>
        <w:numPr>
          <w:ilvl w:val="0"/>
          <w:numId w:val="0"/>
        </w:numPr>
        <w:rPr>
          <w:bCs/>
          <w:sz w:val="23"/>
          <w:szCs w:val="23"/>
          <w:lang w:val="pl"/>
        </w:rPr>
      </w:pPr>
      <w:r>
        <w:rPr>
          <w:lang w:val="pl"/>
        </w:rPr>
        <w:br/>
      </w:r>
      <w:r>
        <w:rPr>
          <w:lang w:val="pl"/>
        </w:rPr>
        <w:br/>
      </w:r>
      <w:r>
        <w:rPr>
          <w:lang w:val="pl"/>
        </w:rPr>
        <w:lastRenderedPageBreak/>
        <w:br/>
      </w:r>
      <w:r w:rsidR="009C1D83">
        <w:rPr>
          <w:lang w:val="pl"/>
        </w:rPr>
        <w:t xml:space="preserve">A.3 </w:t>
      </w:r>
      <w:r w:rsidR="00105FF0">
        <w:rPr>
          <w:lang w:val="pl"/>
        </w:rPr>
        <w:t>Dane podmiotu</w:t>
      </w:r>
      <w:r w:rsidR="00801A81">
        <w:rPr>
          <w:lang w:val="pl"/>
        </w:rPr>
        <w:t xml:space="preserve"> </w:t>
      </w:r>
      <w:r w:rsidR="007B32E6" w:rsidRPr="007B32E6">
        <w:rPr>
          <w:lang w:val="pl"/>
        </w:rPr>
        <w:t>- partnera projektu</w:t>
      </w:r>
    </w:p>
    <w:p w14:paraId="01ED8400" w14:textId="77777777" w:rsidR="00105FF0" w:rsidRPr="00105FF0" w:rsidRDefault="00105FF0" w:rsidP="00105FF0">
      <w:pPr>
        <w:pStyle w:val="nagowek1"/>
        <w:numPr>
          <w:ilvl w:val="0"/>
          <w:numId w:val="0"/>
        </w:numPr>
        <w:rPr>
          <w:bCs/>
          <w:sz w:val="23"/>
          <w:szCs w:val="23"/>
          <w:lang w:val="pl"/>
        </w:rPr>
      </w:pPr>
    </w:p>
    <w:p w14:paraId="0FEDA5D5" w14:textId="77777777" w:rsidR="00105FF0" w:rsidRDefault="009C1D83" w:rsidP="00105FF0">
      <w:pPr>
        <w:pStyle w:val="nagowek1"/>
        <w:numPr>
          <w:ilvl w:val="0"/>
          <w:numId w:val="0"/>
        </w:numPr>
      </w:pPr>
      <w:r>
        <w:t>A.3.1.</w:t>
      </w:r>
      <w:r w:rsidR="00105FF0">
        <w:t xml:space="preserve"> Dane identyfikacyjne podmiotu</w:t>
      </w:r>
    </w:p>
    <w:p w14:paraId="2AFF87D7" w14:textId="77777777" w:rsidR="00DF130E" w:rsidRDefault="00DF130E" w:rsidP="00105FF0">
      <w:pPr>
        <w:pStyle w:val="nagowek1"/>
        <w:numPr>
          <w:ilvl w:val="0"/>
          <w:numId w:val="0"/>
        </w:numPr>
      </w:pP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1"/>
        <w:gridCol w:w="4961"/>
      </w:tblGrid>
      <w:tr w:rsidR="00DF130E" w:rsidRPr="00E9738E" w14:paraId="089A999E" w14:textId="77777777" w:rsidTr="00DE3754">
        <w:trPr>
          <w:trHeight w:val="281"/>
        </w:trPr>
        <w:tc>
          <w:tcPr>
            <w:tcW w:w="4361" w:type="dxa"/>
          </w:tcPr>
          <w:p w14:paraId="280B1B13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REGON</w:t>
            </w:r>
          </w:p>
        </w:tc>
        <w:tc>
          <w:tcPr>
            <w:tcW w:w="4961" w:type="dxa"/>
          </w:tcPr>
          <w:p w14:paraId="4D1A64D2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2566F062" w14:textId="77777777" w:rsidTr="00DE3754">
        <w:trPr>
          <w:trHeight w:val="274"/>
        </w:trPr>
        <w:tc>
          <w:tcPr>
            <w:tcW w:w="4361" w:type="dxa"/>
          </w:tcPr>
          <w:p w14:paraId="2E040742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NIP</w:t>
            </w:r>
          </w:p>
        </w:tc>
        <w:tc>
          <w:tcPr>
            <w:tcW w:w="4961" w:type="dxa"/>
          </w:tcPr>
          <w:p w14:paraId="6B97460A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68CA2190" w14:textId="77777777" w:rsidTr="00DE3754">
        <w:trPr>
          <w:trHeight w:val="280"/>
        </w:trPr>
        <w:tc>
          <w:tcPr>
            <w:tcW w:w="4361" w:type="dxa"/>
          </w:tcPr>
          <w:p w14:paraId="7920B817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podmiotu</w:t>
            </w:r>
          </w:p>
        </w:tc>
        <w:tc>
          <w:tcPr>
            <w:tcW w:w="4961" w:type="dxa"/>
          </w:tcPr>
          <w:p w14:paraId="7743380C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1BBA5432" w14:textId="77777777" w:rsidTr="00DE3754">
        <w:trPr>
          <w:trHeight w:val="684"/>
        </w:trPr>
        <w:tc>
          <w:tcPr>
            <w:tcW w:w="4361" w:type="dxa"/>
          </w:tcPr>
          <w:p w14:paraId="2D767F3C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Kod przeważającego rodzaju działalności wg PKD</w:t>
            </w:r>
          </w:p>
        </w:tc>
        <w:tc>
          <w:tcPr>
            <w:tcW w:w="4961" w:type="dxa"/>
          </w:tcPr>
          <w:p w14:paraId="35FBE62E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713DD709" w14:textId="77777777" w:rsidTr="00DE3754">
        <w:trPr>
          <w:trHeight w:val="509"/>
        </w:trPr>
        <w:tc>
          <w:tcPr>
            <w:tcW w:w="4361" w:type="dxa"/>
          </w:tcPr>
          <w:p w14:paraId="563CC1B4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przeważającego rodzaju działalności wg PKD</w:t>
            </w:r>
          </w:p>
        </w:tc>
        <w:tc>
          <w:tcPr>
            <w:tcW w:w="4961" w:type="dxa"/>
          </w:tcPr>
          <w:p w14:paraId="73DFF16D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474C557F" w14:textId="77777777" w:rsidTr="00DE3754">
        <w:trPr>
          <w:trHeight w:val="335"/>
        </w:trPr>
        <w:tc>
          <w:tcPr>
            <w:tcW w:w="4361" w:type="dxa"/>
          </w:tcPr>
          <w:p w14:paraId="6C6F5899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KRS</w:t>
            </w:r>
          </w:p>
        </w:tc>
        <w:tc>
          <w:tcPr>
            <w:tcW w:w="4961" w:type="dxa"/>
          </w:tcPr>
          <w:p w14:paraId="06A6C7D1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52A59366" w14:textId="77777777" w:rsidTr="00DE3754">
        <w:trPr>
          <w:trHeight w:val="322"/>
        </w:trPr>
        <w:tc>
          <w:tcPr>
            <w:tcW w:w="4361" w:type="dxa"/>
          </w:tcPr>
          <w:p w14:paraId="5678C84B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Data rozpoczęcia działalności</w:t>
            </w:r>
          </w:p>
        </w:tc>
        <w:tc>
          <w:tcPr>
            <w:tcW w:w="4961" w:type="dxa"/>
          </w:tcPr>
          <w:p w14:paraId="72A8D94F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DF130E" w:rsidRPr="00E9738E" w14:paraId="2EA09CCF" w14:textId="77777777" w:rsidTr="00DE3754">
        <w:trPr>
          <w:trHeight w:val="322"/>
        </w:trPr>
        <w:tc>
          <w:tcPr>
            <w:tcW w:w="4361" w:type="dxa"/>
          </w:tcPr>
          <w:p w14:paraId="351498E1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prawna podmiotu</w:t>
            </w:r>
          </w:p>
        </w:tc>
        <w:tc>
          <w:tcPr>
            <w:tcW w:w="4961" w:type="dxa"/>
          </w:tcPr>
          <w:p w14:paraId="7239CDFF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DF130E" w:rsidRPr="00E9738E" w14:paraId="7374792F" w14:textId="77777777" w:rsidTr="00DE3754">
        <w:trPr>
          <w:trHeight w:val="284"/>
        </w:trPr>
        <w:tc>
          <w:tcPr>
            <w:tcW w:w="4361" w:type="dxa"/>
          </w:tcPr>
          <w:p w14:paraId="62AC7DB3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własności podmiotu</w:t>
            </w:r>
          </w:p>
        </w:tc>
        <w:tc>
          <w:tcPr>
            <w:tcW w:w="4961" w:type="dxa"/>
          </w:tcPr>
          <w:p w14:paraId="0E5F2754" w14:textId="77777777" w:rsidR="00DF130E" w:rsidRPr="00E9738E" w:rsidRDefault="00DF130E" w:rsidP="00DF130E">
            <w:pPr>
              <w:tabs>
                <w:tab w:val="left" w:pos="3675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Pr="00E9738E">
              <w:rPr>
                <w:rFonts w:cs="Calibri"/>
                <w:sz w:val="20"/>
                <w:szCs w:val="20"/>
                <w:lang w:eastAsia="pl-PL"/>
              </w:rPr>
              <w:tab/>
            </w:r>
          </w:p>
        </w:tc>
      </w:tr>
    </w:tbl>
    <w:p w14:paraId="5659FEB4" w14:textId="77777777" w:rsidR="00105FF0" w:rsidRDefault="00105FF0" w:rsidP="00105FF0">
      <w:pPr>
        <w:pStyle w:val="nagowek1"/>
        <w:numPr>
          <w:ilvl w:val="0"/>
          <w:numId w:val="0"/>
        </w:numPr>
      </w:pPr>
    </w:p>
    <w:p w14:paraId="558D1854" w14:textId="77777777" w:rsidR="00105FF0" w:rsidRDefault="00105FF0" w:rsidP="00DF130E">
      <w:pPr>
        <w:pStyle w:val="nagowek1"/>
        <w:numPr>
          <w:ilvl w:val="0"/>
          <w:numId w:val="0"/>
        </w:numPr>
      </w:pPr>
      <w:r>
        <w:t>A.3.2. Dane teleadresowe podmiotu</w:t>
      </w:r>
    </w:p>
    <w:p w14:paraId="20EB3FA9" w14:textId="77777777" w:rsidR="00DF130E" w:rsidRPr="0089435F" w:rsidRDefault="00DF130E" w:rsidP="00DF130E">
      <w:pPr>
        <w:pStyle w:val="nagowek1"/>
        <w:numPr>
          <w:ilvl w:val="0"/>
          <w:numId w:val="0"/>
        </w:numPr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DF130E" w:rsidRPr="00E9738E" w14:paraId="3B028C70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7BF5F482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4961" w:type="dxa"/>
            <w:vAlign w:val="center"/>
          </w:tcPr>
          <w:p w14:paraId="25B20F52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7510593E" w14:textId="77777777" w:rsidTr="009D458B">
        <w:trPr>
          <w:trHeight w:val="280"/>
        </w:trPr>
        <w:tc>
          <w:tcPr>
            <w:tcW w:w="4361" w:type="dxa"/>
            <w:vAlign w:val="center"/>
          </w:tcPr>
          <w:p w14:paraId="6BD281BF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05C86D28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3761C92A" w14:textId="77777777" w:rsidTr="009D458B">
        <w:tc>
          <w:tcPr>
            <w:tcW w:w="4361" w:type="dxa"/>
            <w:vAlign w:val="center"/>
          </w:tcPr>
          <w:p w14:paraId="0F3C84D4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Ulica </w:t>
            </w:r>
          </w:p>
        </w:tc>
        <w:tc>
          <w:tcPr>
            <w:tcW w:w="4961" w:type="dxa"/>
            <w:vAlign w:val="center"/>
          </w:tcPr>
          <w:p w14:paraId="1FC082AC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40CC98CA" w14:textId="77777777" w:rsidTr="009D458B">
        <w:tc>
          <w:tcPr>
            <w:tcW w:w="4361" w:type="dxa"/>
            <w:vAlign w:val="center"/>
          </w:tcPr>
          <w:p w14:paraId="3D6F3171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4961" w:type="dxa"/>
            <w:vAlign w:val="center"/>
          </w:tcPr>
          <w:p w14:paraId="6DC88614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7B9A50DE" w14:textId="77777777" w:rsidTr="009D458B">
        <w:tc>
          <w:tcPr>
            <w:tcW w:w="4361" w:type="dxa"/>
            <w:vAlign w:val="center"/>
          </w:tcPr>
          <w:p w14:paraId="040E4A0A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4961" w:type="dxa"/>
            <w:vAlign w:val="center"/>
          </w:tcPr>
          <w:p w14:paraId="333B0E24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2220913E" w14:textId="77777777" w:rsidTr="009D458B">
        <w:tc>
          <w:tcPr>
            <w:tcW w:w="4361" w:type="dxa"/>
            <w:vAlign w:val="center"/>
          </w:tcPr>
          <w:p w14:paraId="6A1D5406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4961" w:type="dxa"/>
            <w:vAlign w:val="center"/>
          </w:tcPr>
          <w:p w14:paraId="022D624B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DF130E" w:rsidRPr="00E9738E" w14:paraId="120D3327" w14:textId="77777777" w:rsidTr="009D458B">
        <w:trPr>
          <w:trHeight w:val="380"/>
        </w:trPr>
        <w:tc>
          <w:tcPr>
            <w:tcW w:w="4361" w:type="dxa"/>
            <w:vAlign w:val="center"/>
          </w:tcPr>
          <w:p w14:paraId="5670C1A1" w14:textId="77777777" w:rsidR="00DF130E" w:rsidRPr="00E9738E" w:rsidRDefault="00DF130E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Poczta </w:t>
            </w:r>
          </w:p>
        </w:tc>
        <w:tc>
          <w:tcPr>
            <w:tcW w:w="4961" w:type="dxa"/>
            <w:vAlign w:val="center"/>
          </w:tcPr>
          <w:p w14:paraId="3EC1209E" w14:textId="77777777" w:rsidR="00DF130E" w:rsidRPr="00E9738E" w:rsidRDefault="00C86285" w:rsidP="00DF130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DF130E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</w:tbl>
    <w:p w14:paraId="1F702C46" w14:textId="77777777" w:rsidR="00DF130E" w:rsidRDefault="00DF130E" w:rsidP="00DF130E">
      <w:pPr>
        <w:pStyle w:val="nagowek1"/>
        <w:numPr>
          <w:ilvl w:val="0"/>
          <w:numId w:val="0"/>
        </w:numPr>
        <w:rPr>
          <w:b w:val="0"/>
          <w:sz w:val="22"/>
          <w:szCs w:val="22"/>
          <w:lang w:val="x-none" w:eastAsia="en-US"/>
        </w:rPr>
      </w:pPr>
    </w:p>
    <w:p w14:paraId="2D5F2963" w14:textId="77777777" w:rsidR="00DF130E" w:rsidRDefault="00105FF0" w:rsidP="00DF130E">
      <w:pPr>
        <w:pStyle w:val="nagowek1"/>
        <w:numPr>
          <w:ilvl w:val="0"/>
          <w:numId w:val="0"/>
        </w:numPr>
      </w:pPr>
      <w:r>
        <w:t>A.3.3. Uzasadnienie i sposób wyboru partn</w:t>
      </w:r>
      <w:r w:rsidR="0003712B">
        <w:t>era oraz jego rola w projekci</w:t>
      </w:r>
      <w:r w:rsidR="00DF130E">
        <w:t>e</w:t>
      </w:r>
    </w:p>
    <w:p w14:paraId="36C37808" w14:textId="77777777" w:rsidR="00DF130E" w:rsidRPr="00806C0E" w:rsidRDefault="00DF130E" w:rsidP="00DF130E">
      <w:pPr>
        <w:pStyle w:val="nagowek1"/>
        <w:numPr>
          <w:ilvl w:val="0"/>
          <w:numId w:val="0"/>
        </w:numPr>
        <w:rPr>
          <w:sz w:val="20"/>
          <w:szCs w:val="20"/>
        </w:rPr>
      </w:pPr>
    </w:p>
    <w:p w14:paraId="03E0A62C" w14:textId="77777777" w:rsidR="0089435F" w:rsidRPr="00806C0E" w:rsidRDefault="0089435F" w:rsidP="0089435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06C0E">
        <w:rPr>
          <w:rFonts w:cs="Calibri"/>
          <w:sz w:val="20"/>
          <w:szCs w:val="20"/>
        </w:rPr>
        <w:t xml:space="preserve">pole tekstowe </w:t>
      </w:r>
    </w:p>
    <w:p w14:paraId="5C53A29A" w14:textId="77777777" w:rsidR="00DF130E" w:rsidRDefault="00DF130E" w:rsidP="00DF130E">
      <w:pPr>
        <w:pStyle w:val="nagowek1"/>
        <w:numPr>
          <w:ilvl w:val="0"/>
          <w:numId w:val="0"/>
        </w:numPr>
      </w:pPr>
    </w:p>
    <w:p w14:paraId="0F91C5C4" w14:textId="77777777" w:rsidR="00105FF0" w:rsidRDefault="00105FF0" w:rsidP="005F20AE">
      <w:pPr>
        <w:pStyle w:val="nagowek1"/>
        <w:numPr>
          <w:ilvl w:val="0"/>
          <w:numId w:val="0"/>
        </w:numPr>
      </w:pPr>
      <w:r>
        <w:t>A.3.4. Potencjał i doświadczenie partnera</w:t>
      </w:r>
    </w:p>
    <w:p w14:paraId="665C9F2E" w14:textId="77777777" w:rsidR="005F20AE" w:rsidRDefault="005F20AE" w:rsidP="005F20AE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5F20AE" w:rsidRPr="00E9738E" w14:paraId="006391D6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0A53A3A5" w14:textId="77777777" w:rsidR="005F20AE" w:rsidRPr="00E9738E" w:rsidRDefault="005F20AE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Obroty partnera</w:t>
            </w:r>
          </w:p>
        </w:tc>
        <w:tc>
          <w:tcPr>
            <w:tcW w:w="4961" w:type="dxa"/>
            <w:vAlign w:val="center"/>
          </w:tcPr>
          <w:p w14:paraId="45B9B50D" w14:textId="77777777" w:rsidR="005F20AE" w:rsidRPr="00E9738E" w:rsidRDefault="005F20AE" w:rsidP="0082481B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AB0A85" w:rsidRPr="00E9738E" w14:paraId="66B05039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08FD66AB" w14:textId="152D654B" w:rsidR="00AB0A85" w:rsidRPr="00E9738E" w:rsidRDefault="00AB0A85" w:rsidP="00AB0A8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AB0A85">
              <w:rPr>
                <w:rFonts w:cs="Calibri"/>
                <w:sz w:val="20"/>
                <w:szCs w:val="20"/>
                <w:lang w:eastAsia="pl-PL"/>
              </w:rPr>
              <w:t>Obroty partnera - kwota</w:t>
            </w:r>
          </w:p>
        </w:tc>
        <w:tc>
          <w:tcPr>
            <w:tcW w:w="4961" w:type="dxa"/>
            <w:vAlign w:val="center"/>
          </w:tcPr>
          <w:p w14:paraId="7C586890" w14:textId="6EADEB87" w:rsidR="00AB0A85" w:rsidRPr="00E9738E" w:rsidRDefault="00822C4B" w:rsidP="0082481B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p</w:t>
            </w:r>
            <w:r w:rsidR="00AB0A85">
              <w:rPr>
                <w:rFonts w:cs="Calibri"/>
                <w:sz w:val="20"/>
                <w:szCs w:val="20"/>
                <w:lang w:eastAsia="pl-PL"/>
              </w:rPr>
              <w:t>ole liczbowe</w:t>
            </w:r>
          </w:p>
        </w:tc>
      </w:tr>
      <w:tr w:rsidR="005F20AE" w:rsidRPr="00E9738E" w14:paraId="48656959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06DE779E" w14:textId="77777777" w:rsidR="005F20AE" w:rsidRPr="00E9738E" w:rsidRDefault="005F20AE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Doświadczenie partnera</w:t>
            </w:r>
          </w:p>
        </w:tc>
        <w:tc>
          <w:tcPr>
            <w:tcW w:w="4961" w:type="dxa"/>
            <w:vAlign w:val="center"/>
          </w:tcPr>
          <w:p w14:paraId="1F9F96B5" w14:textId="77777777" w:rsidR="005F20AE" w:rsidRPr="00E9738E" w:rsidRDefault="005F20AE" w:rsidP="0082481B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="00F0059F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F20AE" w:rsidRPr="00E9738E" w14:paraId="029C7E58" w14:textId="77777777" w:rsidTr="009D458B">
        <w:trPr>
          <w:trHeight w:val="356"/>
        </w:trPr>
        <w:tc>
          <w:tcPr>
            <w:tcW w:w="4361" w:type="dxa"/>
            <w:vAlign w:val="center"/>
          </w:tcPr>
          <w:p w14:paraId="7587507C" w14:textId="77777777" w:rsidR="005F20AE" w:rsidRPr="00E9738E" w:rsidRDefault="005F20AE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Zaplecze techniczne i potencjał kadrowy partnera</w:t>
            </w:r>
          </w:p>
        </w:tc>
        <w:tc>
          <w:tcPr>
            <w:tcW w:w="4961" w:type="dxa"/>
            <w:vAlign w:val="center"/>
          </w:tcPr>
          <w:p w14:paraId="6327A2C6" w14:textId="77777777" w:rsidR="005F20AE" w:rsidRPr="00E9738E" w:rsidRDefault="005F20AE" w:rsidP="0082481B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48A7A579" w14:textId="77777777" w:rsidR="005F20AE" w:rsidRDefault="005F20AE" w:rsidP="005F20AE">
      <w:pPr>
        <w:pStyle w:val="nagowek1"/>
        <w:numPr>
          <w:ilvl w:val="0"/>
          <w:numId w:val="0"/>
        </w:numPr>
      </w:pPr>
    </w:p>
    <w:p w14:paraId="6283F2F1" w14:textId="77777777" w:rsidR="00105FF0" w:rsidRDefault="00105FF0" w:rsidP="005F20AE">
      <w:pPr>
        <w:pStyle w:val="nagowek1"/>
        <w:numPr>
          <w:ilvl w:val="0"/>
          <w:numId w:val="0"/>
        </w:numPr>
      </w:pPr>
      <w:r>
        <w:t>A.3.5. Możliwość odzys</w:t>
      </w:r>
      <w:r w:rsidR="005F20AE">
        <w:t>kania podatku VAT w projekcie</w:t>
      </w:r>
    </w:p>
    <w:p w14:paraId="7B0BEC2D" w14:textId="77777777" w:rsidR="005F20AE" w:rsidRDefault="005F20AE" w:rsidP="005F20AE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F0059F" w:rsidRPr="00E9738E" w14:paraId="55DD9F7E" w14:textId="77777777" w:rsidTr="009D458B">
        <w:trPr>
          <w:trHeight w:val="645"/>
        </w:trPr>
        <w:tc>
          <w:tcPr>
            <w:tcW w:w="4361" w:type="dxa"/>
          </w:tcPr>
          <w:p w14:paraId="13707861" w14:textId="77777777" w:rsidR="00F0059F" w:rsidRPr="0089435F" w:rsidRDefault="00152992" w:rsidP="001E2D2F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152992">
              <w:rPr>
                <w:rFonts w:cs="Calibri"/>
                <w:sz w:val="20"/>
                <w:szCs w:val="20"/>
                <w:lang w:eastAsia="pl-PL"/>
              </w:rPr>
              <w:t>Czy podmiot ma możliwość odzyskania podatku VAT w projekcie?</w:t>
            </w:r>
          </w:p>
        </w:tc>
        <w:tc>
          <w:tcPr>
            <w:tcW w:w="4961" w:type="dxa"/>
          </w:tcPr>
          <w:p w14:paraId="5CC6E8CB" w14:textId="77777777" w:rsidR="00F0059F" w:rsidRPr="0089435F" w:rsidRDefault="00F0059F" w:rsidP="00C85526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 xml:space="preserve"> [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T</w:t>
            </w:r>
            <w:r w:rsidR="00C85526" w:rsidRPr="0089435F">
              <w:rPr>
                <w:rFonts w:cs="Calibri"/>
                <w:sz w:val="20"/>
                <w:szCs w:val="20"/>
                <w:lang w:eastAsia="pl-PL"/>
              </w:rPr>
              <w:t>ak</w:t>
            </w:r>
            <w:r w:rsidRPr="0089435F">
              <w:rPr>
                <w:rFonts w:cs="Calibri"/>
                <w:sz w:val="20"/>
                <w:szCs w:val="20"/>
                <w:lang w:eastAsia="pl-PL"/>
              </w:rPr>
              <w:t>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N</w:t>
            </w:r>
            <w:r w:rsidR="00C85526" w:rsidRPr="0089435F">
              <w:rPr>
                <w:rFonts w:cs="Calibri"/>
                <w:sz w:val="20"/>
                <w:szCs w:val="20"/>
                <w:lang w:eastAsia="pl-PL"/>
              </w:rPr>
              <w:t>ie</w:t>
            </w:r>
            <w:r w:rsidRPr="0089435F">
              <w:rPr>
                <w:rFonts w:cs="Calibri"/>
                <w:sz w:val="20"/>
                <w:szCs w:val="20"/>
                <w:lang w:eastAsia="pl-PL"/>
              </w:rPr>
              <w:t>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C</w:t>
            </w:r>
            <w:r w:rsidR="00C85526" w:rsidRPr="0089435F">
              <w:rPr>
                <w:rFonts w:cs="Calibri"/>
                <w:sz w:val="20"/>
                <w:szCs w:val="20"/>
                <w:lang w:eastAsia="pl-PL"/>
              </w:rPr>
              <w:t>zęściowo</w:t>
            </w:r>
            <w:r w:rsidRPr="0089435F">
              <w:rPr>
                <w:rFonts w:cs="Calibri"/>
                <w:sz w:val="20"/>
                <w:szCs w:val="20"/>
                <w:lang w:eastAsia="pl-PL"/>
              </w:rPr>
              <w:t>]</w:t>
            </w:r>
          </w:p>
        </w:tc>
      </w:tr>
      <w:tr w:rsidR="00F0059F" w:rsidRPr="00E9738E" w14:paraId="68FF0FFD" w14:textId="77777777" w:rsidTr="009D458B">
        <w:trPr>
          <w:trHeight w:val="282"/>
        </w:trPr>
        <w:tc>
          <w:tcPr>
            <w:tcW w:w="4361" w:type="dxa"/>
          </w:tcPr>
          <w:p w14:paraId="323C8642" w14:textId="77777777" w:rsidR="00F0059F" w:rsidRPr="0089435F" w:rsidRDefault="00F0059F" w:rsidP="00801A81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>Uzasadnienie</w:t>
            </w:r>
          </w:p>
        </w:tc>
        <w:tc>
          <w:tcPr>
            <w:tcW w:w="4961" w:type="dxa"/>
          </w:tcPr>
          <w:p w14:paraId="56F75184" w14:textId="77777777" w:rsidR="00F0059F" w:rsidRPr="0089435F" w:rsidRDefault="00F0059F" w:rsidP="0082481B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9435F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1C15515A" w14:textId="77777777" w:rsidR="009843C6" w:rsidRPr="009C1D83" w:rsidRDefault="00C80DCE" w:rsidP="009C1D83">
      <w:pPr>
        <w:pStyle w:val="nagowek1"/>
        <w:numPr>
          <w:ilvl w:val="0"/>
          <w:numId w:val="0"/>
        </w:numPr>
        <w:ind w:left="426" w:hanging="360"/>
        <w:rPr>
          <w:bCs/>
          <w:sz w:val="23"/>
          <w:szCs w:val="23"/>
          <w:lang w:val="pl"/>
        </w:rPr>
      </w:pPr>
      <w:r w:rsidRPr="00C80DCE">
        <w:rPr>
          <w:lang w:val="pl"/>
        </w:rPr>
        <w:br w:type="page"/>
      </w:r>
      <w:r w:rsidR="009C1D83" w:rsidRPr="002C388F">
        <w:lastRenderedPageBreak/>
        <w:t>A.4</w:t>
      </w:r>
      <w:r w:rsidR="009C1D83">
        <w:rPr>
          <w:bCs/>
          <w:sz w:val="23"/>
          <w:szCs w:val="23"/>
          <w:lang w:val="pl"/>
        </w:rPr>
        <w:t xml:space="preserve"> </w:t>
      </w:r>
      <w:r w:rsidR="009843C6" w:rsidRPr="00C86285">
        <w:t>Podmiot</w:t>
      </w:r>
      <w:r w:rsidR="009843C6" w:rsidRPr="009843C6">
        <w:t xml:space="preserve"> realizujący projekt</w:t>
      </w:r>
    </w:p>
    <w:p w14:paraId="78DEA782" w14:textId="77777777" w:rsidR="00A54DFF" w:rsidRDefault="00A54DFF" w:rsidP="00A54DFF">
      <w:pPr>
        <w:pStyle w:val="nagowek1"/>
        <w:numPr>
          <w:ilvl w:val="0"/>
          <w:numId w:val="0"/>
        </w:numPr>
        <w:ind w:left="284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9843C6" w:rsidRPr="00E9738E" w14:paraId="7FB7E970" w14:textId="77777777" w:rsidTr="006A05C5">
        <w:trPr>
          <w:trHeight w:val="645"/>
        </w:trPr>
        <w:tc>
          <w:tcPr>
            <w:tcW w:w="4361" w:type="dxa"/>
          </w:tcPr>
          <w:p w14:paraId="10CD20D0" w14:textId="77777777" w:rsidR="009843C6" w:rsidRPr="00806C0E" w:rsidRDefault="00A54DFF" w:rsidP="001E2D2F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06C0E">
              <w:rPr>
                <w:rFonts w:cs="Calibri"/>
                <w:sz w:val="20"/>
                <w:szCs w:val="20"/>
                <w:lang w:eastAsia="pl-PL"/>
              </w:rPr>
              <w:t>Czy realizacja projektu zostanie powierzona innemu podmiotowi niż wnioskodawca?</w:t>
            </w:r>
          </w:p>
        </w:tc>
        <w:tc>
          <w:tcPr>
            <w:tcW w:w="4961" w:type="dxa"/>
          </w:tcPr>
          <w:p w14:paraId="28708555" w14:textId="77777777" w:rsidR="009843C6" w:rsidRPr="00806C0E" w:rsidRDefault="009843C6" w:rsidP="00C85526">
            <w:pPr>
              <w:tabs>
                <w:tab w:val="left" w:pos="10348"/>
              </w:tabs>
              <w:spacing w:after="0" w:line="240" w:lineRule="auto"/>
              <w:ind w:left="23" w:right="312"/>
              <w:rPr>
                <w:rFonts w:cs="Calibri"/>
                <w:sz w:val="20"/>
                <w:szCs w:val="20"/>
                <w:lang w:eastAsia="pl-PL"/>
              </w:rPr>
            </w:pPr>
            <w:r w:rsidRPr="00806C0E">
              <w:rPr>
                <w:rFonts w:cs="Calibri"/>
                <w:sz w:val="20"/>
                <w:szCs w:val="20"/>
                <w:lang w:eastAsia="pl-PL"/>
              </w:rPr>
              <w:t xml:space="preserve"> [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T</w:t>
            </w:r>
            <w:r w:rsidR="00C85526" w:rsidRPr="00806C0E">
              <w:rPr>
                <w:rFonts w:cs="Calibri"/>
                <w:sz w:val="20"/>
                <w:szCs w:val="20"/>
                <w:lang w:eastAsia="pl-PL"/>
              </w:rPr>
              <w:t>ak</w:t>
            </w:r>
            <w:r w:rsidRPr="00806C0E">
              <w:rPr>
                <w:rFonts w:cs="Calibri"/>
                <w:sz w:val="20"/>
                <w:szCs w:val="20"/>
                <w:lang w:eastAsia="pl-PL"/>
              </w:rPr>
              <w:t>/</w:t>
            </w:r>
            <w:r w:rsidR="00C85526">
              <w:rPr>
                <w:rFonts w:cs="Calibri"/>
                <w:sz w:val="20"/>
                <w:szCs w:val="20"/>
                <w:lang w:eastAsia="pl-PL"/>
              </w:rPr>
              <w:t>N</w:t>
            </w:r>
            <w:r w:rsidR="00C85526" w:rsidRPr="00806C0E">
              <w:rPr>
                <w:rFonts w:cs="Calibri"/>
                <w:sz w:val="20"/>
                <w:szCs w:val="20"/>
                <w:lang w:eastAsia="pl-PL"/>
              </w:rPr>
              <w:t>ie</w:t>
            </w:r>
            <w:r w:rsidRPr="00806C0E">
              <w:rPr>
                <w:rFonts w:cs="Calibri"/>
                <w:sz w:val="20"/>
                <w:szCs w:val="20"/>
                <w:lang w:eastAsia="pl-PL"/>
              </w:rPr>
              <w:t>]</w:t>
            </w:r>
          </w:p>
        </w:tc>
      </w:tr>
    </w:tbl>
    <w:p w14:paraId="4D836C8A" w14:textId="77777777" w:rsidR="00A54DFF" w:rsidRDefault="00A54DFF" w:rsidP="00D75033">
      <w:pPr>
        <w:pStyle w:val="nagowek1"/>
        <w:numPr>
          <w:ilvl w:val="0"/>
          <w:numId w:val="0"/>
        </w:numPr>
      </w:pPr>
    </w:p>
    <w:p w14:paraId="45E7D7E7" w14:textId="77777777" w:rsidR="00D75033" w:rsidRDefault="00A54DFF" w:rsidP="00D75033">
      <w:pPr>
        <w:pStyle w:val="nagowek1"/>
        <w:numPr>
          <w:ilvl w:val="0"/>
          <w:numId w:val="0"/>
        </w:numPr>
      </w:pPr>
      <w:r w:rsidRPr="00A54DFF">
        <w:t>A.4.1. Dane identyfikacyjne podmiotu</w:t>
      </w:r>
    </w:p>
    <w:p w14:paraId="6A5296BA" w14:textId="77777777" w:rsidR="00A54DFF" w:rsidRDefault="00A54DFF" w:rsidP="00D75033">
      <w:pPr>
        <w:pStyle w:val="nagowek1"/>
        <w:numPr>
          <w:ilvl w:val="0"/>
          <w:numId w:val="0"/>
        </w:numPr>
      </w:pP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1"/>
        <w:gridCol w:w="4961"/>
      </w:tblGrid>
      <w:tr w:rsidR="00A54DFF" w:rsidRPr="00E9738E" w14:paraId="2924444A" w14:textId="77777777" w:rsidTr="006A05C5">
        <w:trPr>
          <w:trHeight w:val="281"/>
        </w:trPr>
        <w:tc>
          <w:tcPr>
            <w:tcW w:w="4361" w:type="dxa"/>
          </w:tcPr>
          <w:p w14:paraId="7D6D474A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REGON</w:t>
            </w:r>
          </w:p>
        </w:tc>
        <w:tc>
          <w:tcPr>
            <w:tcW w:w="4961" w:type="dxa"/>
          </w:tcPr>
          <w:p w14:paraId="6454ED66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7DCF65DB" w14:textId="77777777" w:rsidTr="006A05C5">
        <w:trPr>
          <w:trHeight w:val="274"/>
        </w:trPr>
        <w:tc>
          <w:tcPr>
            <w:tcW w:w="4361" w:type="dxa"/>
          </w:tcPr>
          <w:p w14:paraId="6F5C8360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NIP</w:t>
            </w:r>
          </w:p>
        </w:tc>
        <w:tc>
          <w:tcPr>
            <w:tcW w:w="4961" w:type="dxa"/>
          </w:tcPr>
          <w:p w14:paraId="4B28F86E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1760531D" w14:textId="77777777" w:rsidTr="006A05C5">
        <w:trPr>
          <w:trHeight w:val="280"/>
        </w:trPr>
        <w:tc>
          <w:tcPr>
            <w:tcW w:w="4361" w:type="dxa"/>
          </w:tcPr>
          <w:p w14:paraId="188370DB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podmiotu</w:t>
            </w:r>
          </w:p>
        </w:tc>
        <w:tc>
          <w:tcPr>
            <w:tcW w:w="4961" w:type="dxa"/>
          </w:tcPr>
          <w:p w14:paraId="058D436D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6F34C0E4" w14:textId="77777777" w:rsidTr="006A05C5">
        <w:trPr>
          <w:trHeight w:val="500"/>
        </w:trPr>
        <w:tc>
          <w:tcPr>
            <w:tcW w:w="4361" w:type="dxa"/>
          </w:tcPr>
          <w:p w14:paraId="656140F2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Kod przeważającego rodzaju działalności wg PKD</w:t>
            </w:r>
          </w:p>
        </w:tc>
        <w:tc>
          <w:tcPr>
            <w:tcW w:w="4961" w:type="dxa"/>
          </w:tcPr>
          <w:p w14:paraId="5F0573B5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232ABF20" w14:textId="77777777" w:rsidTr="006A05C5">
        <w:trPr>
          <w:trHeight w:val="509"/>
        </w:trPr>
        <w:tc>
          <w:tcPr>
            <w:tcW w:w="4361" w:type="dxa"/>
          </w:tcPr>
          <w:p w14:paraId="55D8D85F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Nazwa przeważającego rodzaju działalności wg PKD</w:t>
            </w:r>
          </w:p>
        </w:tc>
        <w:tc>
          <w:tcPr>
            <w:tcW w:w="4961" w:type="dxa"/>
          </w:tcPr>
          <w:p w14:paraId="7AF1A3ED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698EDA39" w14:textId="77777777" w:rsidTr="006A05C5">
        <w:trPr>
          <w:trHeight w:val="335"/>
        </w:trPr>
        <w:tc>
          <w:tcPr>
            <w:tcW w:w="4361" w:type="dxa"/>
          </w:tcPr>
          <w:p w14:paraId="39F2E433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Numer KRS</w:t>
            </w:r>
          </w:p>
        </w:tc>
        <w:tc>
          <w:tcPr>
            <w:tcW w:w="4961" w:type="dxa"/>
          </w:tcPr>
          <w:p w14:paraId="36294D7F" w14:textId="77777777" w:rsidR="00A54DFF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A54DFF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A54DFF" w:rsidRPr="00E9738E" w14:paraId="141DB075" w14:textId="77777777" w:rsidTr="006A05C5">
        <w:trPr>
          <w:trHeight w:val="322"/>
        </w:trPr>
        <w:tc>
          <w:tcPr>
            <w:tcW w:w="4361" w:type="dxa"/>
          </w:tcPr>
          <w:p w14:paraId="2856BBCA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Data rozpoczęcia działalności</w:t>
            </w:r>
          </w:p>
        </w:tc>
        <w:tc>
          <w:tcPr>
            <w:tcW w:w="4961" w:type="dxa"/>
          </w:tcPr>
          <w:p w14:paraId="226EEA42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A54DFF" w:rsidRPr="00E9738E" w14:paraId="39C4091E" w14:textId="77777777" w:rsidTr="006A05C5">
        <w:trPr>
          <w:trHeight w:val="322"/>
        </w:trPr>
        <w:tc>
          <w:tcPr>
            <w:tcW w:w="4361" w:type="dxa"/>
          </w:tcPr>
          <w:p w14:paraId="5207411C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prawna podmiotu</w:t>
            </w:r>
          </w:p>
        </w:tc>
        <w:tc>
          <w:tcPr>
            <w:tcW w:w="4961" w:type="dxa"/>
          </w:tcPr>
          <w:p w14:paraId="7B59A962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A54DFF" w:rsidRPr="00E9738E" w14:paraId="60D21DE2" w14:textId="77777777" w:rsidTr="006A05C5">
        <w:trPr>
          <w:trHeight w:val="284"/>
        </w:trPr>
        <w:tc>
          <w:tcPr>
            <w:tcW w:w="4361" w:type="dxa"/>
          </w:tcPr>
          <w:p w14:paraId="309E88C2" w14:textId="77777777" w:rsidR="00A54DFF" w:rsidRPr="00E9738E" w:rsidRDefault="00A54DFF" w:rsidP="001E2D2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9738E">
              <w:rPr>
                <w:rFonts w:cs="Calibri"/>
                <w:sz w:val="20"/>
                <w:szCs w:val="20"/>
              </w:rPr>
              <w:t>Forma własności podmiotu</w:t>
            </w:r>
          </w:p>
        </w:tc>
        <w:tc>
          <w:tcPr>
            <w:tcW w:w="4961" w:type="dxa"/>
          </w:tcPr>
          <w:p w14:paraId="4CF1518B" w14:textId="77777777" w:rsidR="00A54DFF" w:rsidRPr="00E9738E" w:rsidRDefault="00A54DFF" w:rsidP="001E2D2F">
            <w:pPr>
              <w:tabs>
                <w:tab w:val="left" w:pos="3675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Pr="00E9738E">
              <w:rPr>
                <w:rFonts w:cs="Calibri"/>
                <w:sz w:val="20"/>
                <w:szCs w:val="20"/>
                <w:lang w:eastAsia="pl-PL"/>
              </w:rPr>
              <w:tab/>
            </w:r>
          </w:p>
        </w:tc>
      </w:tr>
    </w:tbl>
    <w:p w14:paraId="77D13F84" w14:textId="77777777" w:rsidR="00A54DFF" w:rsidRDefault="00A54DFF" w:rsidP="00D75033">
      <w:pPr>
        <w:pStyle w:val="nagowek1"/>
        <w:numPr>
          <w:ilvl w:val="0"/>
          <w:numId w:val="0"/>
        </w:numPr>
      </w:pPr>
    </w:p>
    <w:p w14:paraId="317E91AE" w14:textId="77777777" w:rsidR="00A54DFF" w:rsidRDefault="00A54DFF" w:rsidP="00D75033">
      <w:pPr>
        <w:pStyle w:val="nagowek1"/>
        <w:numPr>
          <w:ilvl w:val="0"/>
          <w:numId w:val="0"/>
        </w:numPr>
      </w:pPr>
      <w:r w:rsidRPr="00A54DFF">
        <w:t>A.4.2. Dane teleadresowe podmiotu</w:t>
      </w:r>
    </w:p>
    <w:p w14:paraId="5FA79B3F" w14:textId="77777777" w:rsidR="00A54DFF" w:rsidRDefault="00A54DFF" w:rsidP="00D75033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961"/>
      </w:tblGrid>
      <w:tr w:rsidR="00ED2F0A" w:rsidRPr="00E9738E" w14:paraId="6E496919" w14:textId="77777777" w:rsidTr="006A05C5">
        <w:trPr>
          <w:trHeight w:val="356"/>
        </w:trPr>
        <w:tc>
          <w:tcPr>
            <w:tcW w:w="4361" w:type="dxa"/>
            <w:vAlign w:val="center"/>
          </w:tcPr>
          <w:p w14:paraId="3BFBB453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4961" w:type="dxa"/>
            <w:vAlign w:val="center"/>
          </w:tcPr>
          <w:p w14:paraId="4241B855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466B85DB" w14:textId="77777777" w:rsidTr="006A05C5">
        <w:trPr>
          <w:trHeight w:val="280"/>
        </w:trPr>
        <w:tc>
          <w:tcPr>
            <w:tcW w:w="4361" w:type="dxa"/>
            <w:vAlign w:val="center"/>
          </w:tcPr>
          <w:p w14:paraId="1151C438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08E14D9F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3818E400" w14:textId="77777777" w:rsidTr="006A05C5">
        <w:tc>
          <w:tcPr>
            <w:tcW w:w="4361" w:type="dxa"/>
            <w:vAlign w:val="center"/>
          </w:tcPr>
          <w:p w14:paraId="25FB0C22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Ulica </w:t>
            </w:r>
          </w:p>
        </w:tc>
        <w:tc>
          <w:tcPr>
            <w:tcW w:w="4961" w:type="dxa"/>
            <w:vAlign w:val="center"/>
          </w:tcPr>
          <w:p w14:paraId="2B0D4B92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2F4969CA" w14:textId="77777777" w:rsidTr="006A05C5">
        <w:tc>
          <w:tcPr>
            <w:tcW w:w="4361" w:type="dxa"/>
            <w:vAlign w:val="center"/>
          </w:tcPr>
          <w:p w14:paraId="2DEFA42D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budynku</w:t>
            </w:r>
          </w:p>
        </w:tc>
        <w:tc>
          <w:tcPr>
            <w:tcW w:w="4961" w:type="dxa"/>
            <w:vAlign w:val="center"/>
          </w:tcPr>
          <w:p w14:paraId="5D7A1375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2B84121E" w14:textId="77777777" w:rsidTr="006A05C5">
        <w:tc>
          <w:tcPr>
            <w:tcW w:w="4361" w:type="dxa"/>
            <w:vAlign w:val="center"/>
          </w:tcPr>
          <w:p w14:paraId="2E6C2EA5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Nr lokalu</w:t>
            </w:r>
          </w:p>
        </w:tc>
        <w:tc>
          <w:tcPr>
            <w:tcW w:w="4961" w:type="dxa"/>
            <w:vAlign w:val="center"/>
          </w:tcPr>
          <w:p w14:paraId="074635A1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3E63B4B8" w14:textId="77777777" w:rsidTr="006A05C5">
        <w:tc>
          <w:tcPr>
            <w:tcW w:w="4361" w:type="dxa"/>
            <w:vAlign w:val="center"/>
          </w:tcPr>
          <w:p w14:paraId="04B7DE52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4961" w:type="dxa"/>
            <w:vAlign w:val="center"/>
          </w:tcPr>
          <w:p w14:paraId="1CD8A5F7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  <w:tr w:rsidR="00ED2F0A" w:rsidRPr="00E9738E" w14:paraId="30003E80" w14:textId="77777777" w:rsidTr="006A05C5">
        <w:trPr>
          <w:trHeight w:val="285"/>
        </w:trPr>
        <w:tc>
          <w:tcPr>
            <w:tcW w:w="4361" w:type="dxa"/>
            <w:vAlign w:val="center"/>
          </w:tcPr>
          <w:p w14:paraId="1218D555" w14:textId="77777777" w:rsidR="00ED2F0A" w:rsidRPr="00E9738E" w:rsidRDefault="00ED2F0A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Poczta </w:t>
            </w:r>
          </w:p>
        </w:tc>
        <w:tc>
          <w:tcPr>
            <w:tcW w:w="4961" w:type="dxa"/>
            <w:vAlign w:val="center"/>
          </w:tcPr>
          <w:p w14:paraId="5DBCD33A" w14:textId="77777777" w:rsidR="00ED2F0A" w:rsidRPr="00E9738E" w:rsidRDefault="00C86285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automatycznie</w:t>
            </w:r>
            <w:r w:rsidR="00ED2F0A" w:rsidRPr="00E9738E">
              <w:rPr>
                <w:rFonts w:cs="Calibri"/>
                <w:sz w:val="20"/>
                <w:szCs w:val="20"/>
                <w:lang w:eastAsia="pl-PL"/>
              </w:rPr>
              <w:t xml:space="preserve"> na podstawie REGON</w:t>
            </w:r>
          </w:p>
        </w:tc>
      </w:tr>
    </w:tbl>
    <w:p w14:paraId="146A7398" w14:textId="77777777" w:rsidR="006F5E62" w:rsidRDefault="006F5E62" w:rsidP="006F5E62">
      <w:pPr>
        <w:rPr>
          <w:rFonts w:cs="Calibri"/>
          <w:b/>
          <w:sz w:val="24"/>
          <w:szCs w:val="24"/>
          <w:lang w:eastAsia="pl-PL"/>
        </w:rPr>
      </w:pPr>
      <w:r w:rsidRPr="006F5E62">
        <w:rPr>
          <w:rFonts w:cs="Calibri"/>
          <w:b/>
          <w:sz w:val="24"/>
          <w:szCs w:val="24"/>
          <w:lang w:eastAsia="pl-PL"/>
        </w:rPr>
        <w:tab/>
      </w:r>
    </w:p>
    <w:p w14:paraId="52E13F72" w14:textId="77777777" w:rsidR="00A54DFF" w:rsidRPr="00EB560D" w:rsidRDefault="006F5E62" w:rsidP="006A05C5">
      <w:pPr>
        <w:rPr>
          <w:b/>
          <w:sz w:val="28"/>
          <w:szCs w:val="28"/>
        </w:rPr>
      </w:pPr>
      <w:r w:rsidRPr="00EC1317">
        <w:rPr>
          <w:sz w:val="28"/>
          <w:szCs w:val="28"/>
          <w:highlight w:val="lightGray"/>
        </w:rPr>
        <w:br w:type="page"/>
      </w:r>
      <w:r w:rsidR="000908E3" w:rsidRPr="00EB560D">
        <w:rPr>
          <w:b/>
          <w:bCs/>
          <w:sz w:val="28"/>
          <w:szCs w:val="28"/>
        </w:rPr>
        <w:lastRenderedPageBreak/>
        <w:t xml:space="preserve">B. </w:t>
      </w:r>
      <w:r w:rsidRPr="00EB560D">
        <w:rPr>
          <w:b/>
          <w:bCs/>
          <w:sz w:val="28"/>
          <w:szCs w:val="28"/>
        </w:rPr>
        <w:t>SZCZEGÓŁOWY OPIS PROJEKTU</w:t>
      </w:r>
    </w:p>
    <w:p w14:paraId="264BDF38" w14:textId="77777777" w:rsidR="006F5E62" w:rsidRDefault="006F5E62" w:rsidP="006F5E62">
      <w:pPr>
        <w:pStyle w:val="nagowek1"/>
        <w:numPr>
          <w:ilvl w:val="0"/>
          <w:numId w:val="0"/>
        </w:numPr>
        <w:rPr>
          <w:bCs/>
          <w:sz w:val="28"/>
          <w:szCs w:val="28"/>
        </w:rPr>
      </w:pPr>
    </w:p>
    <w:p w14:paraId="47BF22E9" w14:textId="77777777" w:rsidR="006F5E62" w:rsidRDefault="006F5E62" w:rsidP="006F5E62">
      <w:pPr>
        <w:pStyle w:val="nagowek1"/>
        <w:numPr>
          <w:ilvl w:val="0"/>
          <w:numId w:val="0"/>
        </w:numPr>
        <w:ind w:left="360" w:hanging="360"/>
      </w:pPr>
      <w:r w:rsidRPr="006F5E62">
        <w:t>B.1</w:t>
      </w:r>
      <w:r w:rsidR="00FD1546">
        <w:t>.</w:t>
      </w:r>
      <w:r w:rsidRPr="006F5E62">
        <w:t xml:space="preserve"> </w:t>
      </w:r>
      <w:r>
        <w:t>Tytuł projektu</w:t>
      </w:r>
    </w:p>
    <w:p w14:paraId="0AAB2DFF" w14:textId="77777777" w:rsidR="0089435F" w:rsidRDefault="0089435F" w:rsidP="006F5E62">
      <w:pPr>
        <w:pStyle w:val="nagowek1"/>
        <w:numPr>
          <w:ilvl w:val="0"/>
          <w:numId w:val="0"/>
        </w:numPr>
        <w:ind w:left="360" w:hanging="360"/>
      </w:pPr>
    </w:p>
    <w:p w14:paraId="641051F2" w14:textId="77777777" w:rsidR="006F5E62" w:rsidRPr="00105FF0" w:rsidRDefault="006F5E62" w:rsidP="006F5E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pole tekstowe</w:t>
      </w:r>
    </w:p>
    <w:p w14:paraId="6124A799" w14:textId="77777777" w:rsidR="006F5E62" w:rsidRDefault="006F5E62" w:rsidP="006F5E62">
      <w:pPr>
        <w:pStyle w:val="nagowek1"/>
        <w:numPr>
          <w:ilvl w:val="0"/>
          <w:numId w:val="0"/>
        </w:numPr>
        <w:ind w:left="360" w:hanging="360"/>
      </w:pPr>
    </w:p>
    <w:p w14:paraId="563E8DFE" w14:textId="77777777" w:rsidR="006F5E62" w:rsidRDefault="006F5E62" w:rsidP="006F5E62">
      <w:pPr>
        <w:pStyle w:val="nagowek1"/>
        <w:numPr>
          <w:ilvl w:val="0"/>
          <w:numId w:val="0"/>
        </w:numPr>
      </w:pPr>
      <w:r>
        <w:t xml:space="preserve">B.2 </w:t>
      </w:r>
      <w:r w:rsidRPr="006F5E62">
        <w:t>. Krótki opis projektu</w:t>
      </w:r>
    </w:p>
    <w:p w14:paraId="38DA3B51" w14:textId="77777777" w:rsidR="0089435F" w:rsidRDefault="0089435F" w:rsidP="006F5E62">
      <w:pPr>
        <w:pStyle w:val="nagowek1"/>
        <w:numPr>
          <w:ilvl w:val="0"/>
          <w:numId w:val="0"/>
        </w:numPr>
      </w:pPr>
    </w:p>
    <w:p w14:paraId="27225770" w14:textId="77777777" w:rsidR="006F5E62" w:rsidRPr="0089435F" w:rsidRDefault="006F5E62" w:rsidP="006F5E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6B812253" w14:textId="77777777" w:rsidR="006F5E62" w:rsidRDefault="006F5E62" w:rsidP="006F5E62">
      <w:pPr>
        <w:pStyle w:val="nagowek1"/>
        <w:numPr>
          <w:ilvl w:val="0"/>
          <w:numId w:val="0"/>
        </w:numPr>
      </w:pPr>
    </w:p>
    <w:p w14:paraId="540EC4A9" w14:textId="77777777" w:rsidR="006F5E62" w:rsidRDefault="006F5E62" w:rsidP="006F5E62">
      <w:pPr>
        <w:pStyle w:val="nagowek1"/>
        <w:numPr>
          <w:ilvl w:val="0"/>
          <w:numId w:val="0"/>
        </w:numPr>
      </w:pPr>
      <w:r w:rsidRPr="006F5E62">
        <w:t>B.3</w:t>
      </w:r>
      <w:r w:rsidR="00FD1546">
        <w:t>.</w:t>
      </w:r>
      <w:r w:rsidRPr="006F5E62">
        <w:t xml:space="preserve"> Miejsce realizacji projektu</w:t>
      </w:r>
    </w:p>
    <w:p w14:paraId="559B60A2" w14:textId="77777777" w:rsidR="0089435F" w:rsidRDefault="0089435F" w:rsidP="006F5E62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9C16A4" w:rsidRPr="00E9738E" w14:paraId="403E8026" w14:textId="77777777" w:rsidTr="006A05C5">
        <w:trPr>
          <w:trHeight w:val="453"/>
        </w:trPr>
        <w:tc>
          <w:tcPr>
            <w:tcW w:w="4077" w:type="dxa"/>
          </w:tcPr>
          <w:p w14:paraId="44D70D81" w14:textId="77777777" w:rsidR="009C16A4" w:rsidRPr="00E9738E" w:rsidRDefault="0089435F" w:rsidP="0089435F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Typ obszaru realizacji </w:t>
            </w:r>
            <w:r w:rsidR="009C16A4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245" w:type="dxa"/>
          </w:tcPr>
          <w:p w14:paraId="092DE1DD" w14:textId="77777777" w:rsidR="009C16A4" w:rsidRPr="00E9738E" w:rsidRDefault="0089435F" w:rsidP="0089435F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9C16A4" w:rsidRPr="00E9738E" w14:paraId="428645DF" w14:textId="77777777" w:rsidTr="006A05C5">
        <w:tc>
          <w:tcPr>
            <w:tcW w:w="4077" w:type="dxa"/>
          </w:tcPr>
          <w:p w14:paraId="38C719BB" w14:textId="77777777" w:rsidR="009C16A4" w:rsidRPr="00E9738E" w:rsidRDefault="0089435F" w:rsidP="0089435F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Czy projekt realizowany na terenie całego województwa śląskiego?</w:t>
            </w:r>
          </w:p>
        </w:tc>
        <w:tc>
          <w:tcPr>
            <w:tcW w:w="5245" w:type="dxa"/>
          </w:tcPr>
          <w:p w14:paraId="4932F24D" w14:textId="77777777" w:rsidR="009C16A4" w:rsidRPr="00E9738E" w:rsidRDefault="0089435F" w:rsidP="00FD1546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[tak/nie]</w:t>
            </w:r>
          </w:p>
        </w:tc>
      </w:tr>
    </w:tbl>
    <w:p w14:paraId="343343F2" w14:textId="77777777" w:rsidR="0089435F" w:rsidRPr="0089435F" w:rsidRDefault="0089435F" w:rsidP="00D0458A">
      <w:pPr>
        <w:spacing w:after="0" w:line="240" w:lineRule="auto"/>
        <w:jc w:val="both"/>
        <w:rPr>
          <w:rFonts w:cs="Calibri"/>
          <w:sz w:val="20"/>
          <w:szCs w:val="20"/>
          <w:lang w:eastAsia="pl-PL"/>
        </w:rPr>
      </w:pPr>
      <w:r w:rsidRPr="0089435F">
        <w:rPr>
          <w:rFonts w:cs="Calibri"/>
          <w:sz w:val="20"/>
          <w:szCs w:val="20"/>
          <w:lang w:eastAsia="pl-PL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D0458A" w:rsidRPr="00E9738E" w14:paraId="5CAF5865" w14:textId="77777777" w:rsidTr="006A05C5">
        <w:trPr>
          <w:trHeight w:val="356"/>
        </w:trPr>
        <w:tc>
          <w:tcPr>
            <w:tcW w:w="4077" w:type="dxa"/>
          </w:tcPr>
          <w:p w14:paraId="2DC25CC7" w14:textId="77777777" w:rsidR="00D0458A" w:rsidRPr="00E9738E" w:rsidRDefault="00D0458A" w:rsidP="00D0458A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Lokalizacja należąca do lidera/partnera: </w:t>
            </w:r>
          </w:p>
        </w:tc>
        <w:tc>
          <w:tcPr>
            <w:tcW w:w="5245" w:type="dxa"/>
            <w:vAlign w:val="center"/>
          </w:tcPr>
          <w:p w14:paraId="146E0B2C" w14:textId="77777777" w:rsidR="00D0458A" w:rsidRPr="00E9738E" w:rsidRDefault="00D0458A" w:rsidP="00D0458A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D0458A" w:rsidRPr="00E9738E" w14:paraId="647A259E" w14:textId="77777777" w:rsidTr="006A05C5">
        <w:trPr>
          <w:trHeight w:val="280"/>
        </w:trPr>
        <w:tc>
          <w:tcPr>
            <w:tcW w:w="4077" w:type="dxa"/>
          </w:tcPr>
          <w:p w14:paraId="4DDF0A7C" w14:textId="77777777" w:rsidR="00D0458A" w:rsidRPr="00E9738E" w:rsidRDefault="00D0458A" w:rsidP="00D0458A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Powiat </w:t>
            </w:r>
          </w:p>
        </w:tc>
        <w:tc>
          <w:tcPr>
            <w:tcW w:w="5245" w:type="dxa"/>
            <w:vAlign w:val="center"/>
          </w:tcPr>
          <w:p w14:paraId="00A21131" w14:textId="77777777" w:rsidR="00D0458A" w:rsidRPr="00E9738E" w:rsidRDefault="00D0458A" w:rsidP="00D0458A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D0458A" w:rsidRPr="00E9738E" w14:paraId="4B8A96B6" w14:textId="77777777" w:rsidTr="006A05C5">
        <w:tc>
          <w:tcPr>
            <w:tcW w:w="4077" w:type="dxa"/>
          </w:tcPr>
          <w:p w14:paraId="3D020DAB" w14:textId="77777777" w:rsidR="00D0458A" w:rsidRPr="00E9738E" w:rsidRDefault="00D0458A" w:rsidP="00D0458A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Gmina </w:t>
            </w:r>
          </w:p>
        </w:tc>
        <w:tc>
          <w:tcPr>
            <w:tcW w:w="5245" w:type="dxa"/>
            <w:vAlign w:val="center"/>
          </w:tcPr>
          <w:p w14:paraId="12D33450" w14:textId="77777777" w:rsidR="00D0458A" w:rsidRPr="00E9738E" w:rsidRDefault="00D0458A" w:rsidP="00D0458A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D0458A" w:rsidRPr="00E9738E" w14:paraId="5951082D" w14:textId="77777777" w:rsidTr="006A05C5">
        <w:tc>
          <w:tcPr>
            <w:tcW w:w="4077" w:type="dxa"/>
          </w:tcPr>
          <w:p w14:paraId="1EC4A00E" w14:textId="77777777" w:rsidR="00D0458A" w:rsidRPr="00E9738E" w:rsidRDefault="00D0458A" w:rsidP="00D0458A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Geolokalizacja: </w:t>
            </w:r>
          </w:p>
        </w:tc>
        <w:tc>
          <w:tcPr>
            <w:tcW w:w="5245" w:type="dxa"/>
            <w:vAlign w:val="center"/>
          </w:tcPr>
          <w:p w14:paraId="783D0E0D" w14:textId="77777777" w:rsidR="00D0458A" w:rsidRPr="00E9738E" w:rsidRDefault="00D0458A" w:rsidP="00D0458A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zaznaczenie na mapie </w:t>
            </w:r>
          </w:p>
        </w:tc>
      </w:tr>
    </w:tbl>
    <w:p w14:paraId="14B37F24" w14:textId="77777777" w:rsidR="00D0458A" w:rsidRDefault="00D0458A" w:rsidP="006F5E62">
      <w:pPr>
        <w:pStyle w:val="nagowek1"/>
        <w:numPr>
          <w:ilvl w:val="0"/>
          <w:numId w:val="0"/>
        </w:numPr>
      </w:pPr>
    </w:p>
    <w:p w14:paraId="452144EB" w14:textId="77777777" w:rsidR="006A05C5" w:rsidRDefault="006A05C5" w:rsidP="006F5E62">
      <w:pPr>
        <w:pStyle w:val="nagowek1"/>
        <w:numPr>
          <w:ilvl w:val="0"/>
          <w:numId w:val="0"/>
        </w:numPr>
      </w:pPr>
      <w:r>
        <w:t xml:space="preserve">Pula środków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6A05C5" w:rsidRPr="00E9738E" w14:paraId="00A77EB9" w14:textId="77777777" w:rsidTr="00D62B11">
        <w:trPr>
          <w:trHeight w:val="453"/>
        </w:trPr>
        <w:tc>
          <w:tcPr>
            <w:tcW w:w="4077" w:type="dxa"/>
          </w:tcPr>
          <w:p w14:paraId="285DD818" w14:textId="77777777" w:rsidR="006A05C5" w:rsidRPr="00E9738E" w:rsidRDefault="006A05C5" w:rsidP="00D62B11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Nr</w:t>
            </w: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5245" w:type="dxa"/>
          </w:tcPr>
          <w:p w14:paraId="3337D9B3" w14:textId="77777777" w:rsidR="006A05C5" w:rsidRPr="00E9738E" w:rsidRDefault="006A05C5" w:rsidP="00D62B11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6A05C5" w:rsidRPr="00E9738E" w14:paraId="1E5D17EC" w14:textId="77777777" w:rsidTr="00D62B11">
        <w:tc>
          <w:tcPr>
            <w:tcW w:w="4077" w:type="dxa"/>
          </w:tcPr>
          <w:p w14:paraId="34B538C1" w14:textId="77777777" w:rsidR="006A05C5" w:rsidRPr="00E9738E" w:rsidRDefault="006A05C5" w:rsidP="006A05C5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245" w:type="dxa"/>
          </w:tcPr>
          <w:p w14:paraId="274F0AC6" w14:textId="77777777" w:rsidR="006A05C5" w:rsidRPr="00E9738E" w:rsidRDefault="006A05C5" w:rsidP="00D62B11">
            <w:pPr>
              <w:tabs>
                <w:tab w:val="left" w:pos="10348"/>
              </w:tabs>
              <w:spacing w:after="0" w:line="240" w:lineRule="auto"/>
              <w:ind w:left="23" w:right="312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</w:tbl>
    <w:p w14:paraId="746B8D96" w14:textId="77777777" w:rsidR="006A05C5" w:rsidRDefault="006A05C5" w:rsidP="006F5E62">
      <w:pPr>
        <w:pStyle w:val="nagowek1"/>
        <w:numPr>
          <w:ilvl w:val="0"/>
          <w:numId w:val="0"/>
        </w:numPr>
      </w:pPr>
    </w:p>
    <w:p w14:paraId="5D23BBAC" w14:textId="77777777" w:rsidR="00D0458A" w:rsidRDefault="00D0458A" w:rsidP="006F5E62">
      <w:pPr>
        <w:pStyle w:val="nagowek1"/>
        <w:numPr>
          <w:ilvl w:val="0"/>
          <w:numId w:val="0"/>
        </w:numPr>
      </w:pPr>
      <w:r w:rsidRPr="00D0458A">
        <w:t>B.4. Klasyfikacja projektu i zakres interwencji</w:t>
      </w:r>
    </w:p>
    <w:p w14:paraId="3EE3A79A" w14:textId="77777777" w:rsidR="00806C0E" w:rsidRDefault="00806C0E" w:rsidP="006F5E62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806C0E" w:rsidRPr="00E9738E" w14:paraId="0A9661EC" w14:textId="77777777" w:rsidTr="006A05C5">
        <w:trPr>
          <w:trHeight w:val="453"/>
        </w:trPr>
        <w:tc>
          <w:tcPr>
            <w:tcW w:w="4077" w:type="dxa"/>
            <w:vAlign w:val="center"/>
          </w:tcPr>
          <w:p w14:paraId="3EA18AEC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Obszar działalności  gospodarczej</w:t>
            </w:r>
          </w:p>
        </w:tc>
        <w:tc>
          <w:tcPr>
            <w:tcW w:w="5245" w:type="dxa"/>
            <w:vAlign w:val="center"/>
          </w:tcPr>
          <w:p w14:paraId="565B609E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296DA0" w:rsidRPr="00E9738E" w14:paraId="14E1A966" w14:textId="77777777" w:rsidTr="006A05C5">
        <w:trPr>
          <w:trHeight w:val="564"/>
        </w:trPr>
        <w:tc>
          <w:tcPr>
            <w:tcW w:w="4077" w:type="dxa"/>
            <w:vAlign w:val="center"/>
          </w:tcPr>
          <w:p w14:paraId="46374A04" w14:textId="77777777" w:rsidR="00296DA0" w:rsidRPr="00E9738E" w:rsidRDefault="00296DA0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296DA0">
              <w:rPr>
                <w:rFonts w:cs="Calibri"/>
                <w:sz w:val="20"/>
                <w:szCs w:val="20"/>
                <w:lang w:eastAsia="pl-PL"/>
              </w:rPr>
              <w:t>PKD projektu</w:t>
            </w:r>
            <w:r w:rsidR="00FD1546">
              <w:rPr>
                <w:rFonts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245" w:type="dxa"/>
            <w:vAlign w:val="center"/>
          </w:tcPr>
          <w:p w14:paraId="521F4688" w14:textId="77777777" w:rsidR="00296DA0" w:rsidRPr="00E9738E" w:rsidRDefault="00296DA0" w:rsidP="006C7D89">
            <w:pPr>
              <w:tabs>
                <w:tab w:val="left" w:pos="10348"/>
              </w:tabs>
              <w:spacing w:after="0" w:line="240" w:lineRule="auto"/>
              <w:rPr>
                <w:sz w:val="20"/>
                <w:szCs w:val="20"/>
              </w:rPr>
            </w:pPr>
            <w:r w:rsidRPr="00296DA0">
              <w:rPr>
                <w:sz w:val="20"/>
                <w:szCs w:val="20"/>
              </w:rPr>
              <w:t>wybór z listy</w:t>
            </w:r>
          </w:p>
        </w:tc>
      </w:tr>
      <w:tr w:rsidR="00806C0E" w:rsidRPr="00E9738E" w14:paraId="0454623D" w14:textId="77777777" w:rsidTr="006A05C5">
        <w:trPr>
          <w:trHeight w:val="564"/>
        </w:trPr>
        <w:tc>
          <w:tcPr>
            <w:tcW w:w="4077" w:type="dxa"/>
            <w:vAlign w:val="center"/>
          </w:tcPr>
          <w:p w14:paraId="302C674D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Typy projektu</w:t>
            </w:r>
          </w:p>
        </w:tc>
        <w:tc>
          <w:tcPr>
            <w:tcW w:w="5245" w:type="dxa"/>
            <w:vAlign w:val="center"/>
          </w:tcPr>
          <w:p w14:paraId="3283C61F" w14:textId="77777777" w:rsidR="00806C0E" w:rsidRPr="00E9738E" w:rsidRDefault="003A7779" w:rsidP="006C7D8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>pole typu checkbox</w:t>
            </w:r>
          </w:p>
        </w:tc>
      </w:tr>
    </w:tbl>
    <w:p w14:paraId="344982DF" w14:textId="77777777" w:rsidR="00D0458A" w:rsidRPr="00C66239" w:rsidRDefault="00806C0E" w:rsidP="00C66239">
      <w:pPr>
        <w:pStyle w:val="nagowek1"/>
        <w:numPr>
          <w:ilvl w:val="0"/>
          <w:numId w:val="0"/>
        </w:numPr>
        <w:rPr>
          <w:b w:val="0"/>
          <w:sz w:val="20"/>
          <w:szCs w:val="20"/>
        </w:rPr>
      </w:pPr>
      <w:r w:rsidRPr="00C66239">
        <w:rPr>
          <w:b w:val="0"/>
          <w:sz w:val="20"/>
          <w:szCs w:val="20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806C0E" w:rsidRPr="00E9738E" w14:paraId="004CDA6D" w14:textId="77777777" w:rsidTr="00E24205">
        <w:tc>
          <w:tcPr>
            <w:tcW w:w="4077" w:type="dxa"/>
            <w:vAlign w:val="center"/>
          </w:tcPr>
          <w:p w14:paraId="032E6E25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Temat uzupełniający</w:t>
            </w:r>
          </w:p>
        </w:tc>
        <w:tc>
          <w:tcPr>
            <w:tcW w:w="5245" w:type="dxa"/>
            <w:vAlign w:val="center"/>
          </w:tcPr>
          <w:p w14:paraId="27443FB5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806C0E" w:rsidRPr="00E9738E" w14:paraId="34183F82" w14:textId="77777777" w:rsidTr="00E24205">
        <w:tc>
          <w:tcPr>
            <w:tcW w:w="4077" w:type="dxa"/>
            <w:vAlign w:val="center"/>
          </w:tcPr>
          <w:p w14:paraId="1F643FA5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Dominujący zakres interwencji: </w:t>
            </w:r>
          </w:p>
        </w:tc>
        <w:tc>
          <w:tcPr>
            <w:tcW w:w="5245" w:type="dxa"/>
            <w:vAlign w:val="center"/>
          </w:tcPr>
          <w:p w14:paraId="63EA71AF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806C0E" w:rsidRPr="00E9738E" w14:paraId="3C0CB1D2" w14:textId="77777777" w:rsidTr="00E24205">
        <w:tc>
          <w:tcPr>
            <w:tcW w:w="4077" w:type="dxa"/>
            <w:vAlign w:val="center"/>
          </w:tcPr>
          <w:p w14:paraId="21493E83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Uzupełniający zakres interwencji:</w:t>
            </w:r>
          </w:p>
        </w:tc>
        <w:tc>
          <w:tcPr>
            <w:tcW w:w="5245" w:type="dxa"/>
            <w:vAlign w:val="center"/>
          </w:tcPr>
          <w:p w14:paraId="11EFEABB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</w:tbl>
    <w:p w14:paraId="4E0E8D5F" w14:textId="77777777" w:rsidR="00806C0E" w:rsidRPr="00C66239" w:rsidRDefault="00806C0E" w:rsidP="00C66239">
      <w:pPr>
        <w:pStyle w:val="nagowek1"/>
        <w:numPr>
          <w:ilvl w:val="0"/>
          <w:numId w:val="0"/>
        </w:numPr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245"/>
      </w:tblGrid>
      <w:tr w:rsidR="00806C0E" w:rsidRPr="00E9738E" w14:paraId="6F54DF30" w14:textId="77777777" w:rsidTr="00E24205">
        <w:tc>
          <w:tcPr>
            <w:tcW w:w="4077" w:type="dxa"/>
            <w:vAlign w:val="center"/>
          </w:tcPr>
          <w:p w14:paraId="1F524550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Czy projekt wynika z programu rewitalizacji?</w:t>
            </w:r>
          </w:p>
        </w:tc>
        <w:tc>
          <w:tcPr>
            <w:tcW w:w="5245" w:type="dxa"/>
            <w:vAlign w:val="center"/>
          </w:tcPr>
          <w:p w14:paraId="3239D2B3" w14:textId="77777777" w:rsidR="00806C0E" w:rsidRPr="00E9738E" w:rsidRDefault="00806C0E" w:rsidP="00FD1546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[tak/nie]</w:t>
            </w:r>
          </w:p>
        </w:tc>
      </w:tr>
      <w:tr w:rsidR="00806C0E" w:rsidRPr="00E9738E" w14:paraId="32803D9B" w14:textId="77777777" w:rsidTr="00E24205">
        <w:tc>
          <w:tcPr>
            <w:tcW w:w="4077" w:type="dxa"/>
            <w:vAlign w:val="center"/>
          </w:tcPr>
          <w:p w14:paraId="26031D30" w14:textId="77777777" w:rsidR="00806C0E" w:rsidRPr="00E9738E" w:rsidRDefault="00806C0E" w:rsidP="00C6623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Uzasadnienie powiązania z działaniami rewitalizacyjnymi</w:t>
            </w:r>
          </w:p>
        </w:tc>
        <w:tc>
          <w:tcPr>
            <w:tcW w:w="5245" w:type="dxa"/>
            <w:vAlign w:val="center"/>
          </w:tcPr>
          <w:p w14:paraId="608391E1" w14:textId="77777777" w:rsidR="00806C0E" w:rsidRPr="00E9738E" w:rsidRDefault="00806C0E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Pr="00E9738E">
              <w:rPr>
                <w:sz w:val="20"/>
                <w:szCs w:val="20"/>
              </w:rPr>
              <w:t xml:space="preserve"> </w:t>
            </w:r>
          </w:p>
        </w:tc>
      </w:tr>
    </w:tbl>
    <w:p w14:paraId="7CC8271E" w14:textId="77777777" w:rsidR="00C66239" w:rsidRDefault="00C66239" w:rsidP="00C66239">
      <w:pPr>
        <w:pStyle w:val="nagowek1"/>
        <w:numPr>
          <w:ilvl w:val="0"/>
          <w:numId w:val="0"/>
        </w:numPr>
        <w:ind w:left="426" w:hanging="360"/>
      </w:pPr>
      <w:r>
        <w:lastRenderedPageBreak/>
        <w:t>B.5</w:t>
      </w:r>
      <w:r w:rsidRPr="00C66239">
        <w:t>. Komplementarność projektu i powiązanie z projektami</w:t>
      </w:r>
    </w:p>
    <w:p w14:paraId="25919280" w14:textId="77777777" w:rsidR="00C66239" w:rsidRDefault="00C66239" w:rsidP="00C66239">
      <w:pPr>
        <w:pStyle w:val="nagowek1"/>
        <w:numPr>
          <w:ilvl w:val="0"/>
          <w:numId w:val="0"/>
        </w:numPr>
        <w:ind w:left="426" w:hanging="360"/>
      </w:pPr>
    </w:p>
    <w:p w14:paraId="5CAE01DA" w14:textId="77777777" w:rsidR="00C66239" w:rsidRDefault="00C66239" w:rsidP="00C66239">
      <w:pPr>
        <w:pStyle w:val="nagowek1"/>
        <w:numPr>
          <w:ilvl w:val="0"/>
          <w:numId w:val="0"/>
        </w:numPr>
        <w:ind w:left="426" w:hanging="360"/>
      </w:pPr>
      <w:r w:rsidRPr="00C66239">
        <w:t>B.5.1. Komplementarność</w:t>
      </w:r>
      <w:r>
        <w:t xml:space="preserve"> </w:t>
      </w:r>
      <w:r w:rsidR="00A356B7" w:rsidRPr="00A356B7">
        <w:t xml:space="preserve">projektu </w:t>
      </w:r>
    </w:p>
    <w:p w14:paraId="1A8A01BB" w14:textId="77777777" w:rsidR="00C66239" w:rsidRPr="00C66239" w:rsidRDefault="00C66239" w:rsidP="00C66239">
      <w:pPr>
        <w:pStyle w:val="nagowek1"/>
        <w:numPr>
          <w:ilvl w:val="0"/>
          <w:numId w:val="0"/>
        </w:numPr>
        <w:ind w:left="426" w:hanging="36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C66239" w:rsidRPr="00E9738E" w14:paraId="3FF9338C" w14:textId="77777777" w:rsidTr="00C66239">
        <w:trPr>
          <w:trHeight w:val="292"/>
        </w:trPr>
        <w:tc>
          <w:tcPr>
            <w:tcW w:w="2943" w:type="dxa"/>
            <w:vAlign w:val="center"/>
          </w:tcPr>
          <w:p w14:paraId="3B712E3D" w14:textId="77777777" w:rsidR="00C66239" w:rsidRPr="00E9738E" w:rsidRDefault="00C66239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Czy projekt jest komplementarny z innym projektem/projektami?</w:t>
            </w:r>
          </w:p>
        </w:tc>
        <w:tc>
          <w:tcPr>
            <w:tcW w:w="6379" w:type="dxa"/>
            <w:vAlign w:val="center"/>
          </w:tcPr>
          <w:p w14:paraId="0007A2B2" w14:textId="77777777" w:rsidR="00C66239" w:rsidRPr="00E9738E" w:rsidRDefault="00C66239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[tak/nie]</w:t>
            </w:r>
          </w:p>
        </w:tc>
      </w:tr>
    </w:tbl>
    <w:p w14:paraId="563B5422" w14:textId="77777777" w:rsidR="00C66239" w:rsidRPr="00C66239" w:rsidRDefault="00C66239" w:rsidP="00C66239">
      <w:pPr>
        <w:pStyle w:val="nagowek1"/>
        <w:numPr>
          <w:ilvl w:val="0"/>
          <w:numId w:val="0"/>
        </w:numPr>
        <w:rPr>
          <w:b w:val="0"/>
          <w:sz w:val="20"/>
          <w:szCs w:val="20"/>
        </w:rPr>
      </w:pPr>
      <w:r w:rsidRPr="00C66239">
        <w:rPr>
          <w:b w:val="0"/>
          <w:sz w:val="20"/>
          <w:szCs w:val="20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C66239" w:rsidRPr="00E9738E" w14:paraId="767681B7" w14:textId="77777777" w:rsidTr="001E2D2F">
        <w:tc>
          <w:tcPr>
            <w:tcW w:w="2943" w:type="dxa"/>
            <w:vAlign w:val="center"/>
          </w:tcPr>
          <w:p w14:paraId="3D176E66" w14:textId="77777777" w:rsidR="00C66239" w:rsidRPr="00E9738E" w:rsidRDefault="00C66239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6379" w:type="dxa"/>
            <w:vAlign w:val="center"/>
          </w:tcPr>
          <w:p w14:paraId="46F314EC" w14:textId="77777777" w:rsidR="00C66239" w:rsidRPr="00E9738E" w:rsidRDefault="00D7590A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C66239" w:rsidRPr="00E9738E" w14:paraId="03A32E1A" w14:textId="77777777" w:rsidTr="001E2D2F">
        <w:tc>
          <w:tcPr>
            <w:tcW w:w="2943" w:type="dxa"/>
            <w:vAlign w:val="center"/>
          </w:tcPr>
          <w:p w14:paraId="3B5B3D78" w14:textId="77777777" w:rsidR="00C66239" w:rsidRPr="00E9738E" w:rsidRDefault="00E547A7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Uzasadnienie komplementarności</w:t>
            </w:r>
          </w:p>
        </w:tc>
        <w:tc>
          <w:tcPr>
            <w:tcW w:w="6379" w:type="dxa"/>
            <w:vAlign w:val="center"/>
          </w:tcPr>
          <w:p w14:paraId="36520554" w14:textId="77777777" w:rsidR="00C66239" w:rsidRPr="00E9738E" w:rsidRDefault="00D7590A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262C52F8" w14:textId="77777777" w:rsidR="00E547A7" w:rsidRDefault="00E547A7" w:rsidP="00E547A7">
      <w:pPr>
        <w:pStyle w:val="nagowek1"/>
        <w:numPr>
          <w:ilvl w:val="0"/>
          <w:numId w:val="0"/>
        </w:numPr>
      </w:pPr>
    </w:p>
    <w:p w14:paraId="0D77BE6D" w14:textId="77777777" w:rsidR="00E547A7" w:rsidRPr="00E24205" w:rsidRDefault="00E547A7" w:rsidP="00E547A7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E547A7">
        <w:t>B.5.</w:t>
      </w:r>
      <w:r>
        <w:t>2</w:t>
      </w:r>
      <w:r w:rsidRPr="00E547A7">
        <w:t xml:space="preserve">. </w:t>
      </w:r>
      <w:r w:rsidRPr="00E547A7">
        <w:rPr>
          <w:bCs/>
        </w:rPr>
        <w:t>Powiązani</w:t>
      </w:r>
      <w:r w:rsidR="001B709F">
        <w:rPr>
          <w:bCs/>
        </w:rPr>
        <w:t>e</w:t>
      </w:r>
      <w:r w:rsidR="00E24205">
        <w:rPr>
          <w:bCs/>
        </w:rPr>
        <w:t xml:space="preserve"> z projektami</w:t>
      </w:r>
    </w:p>
    <w:p w14:paraId="45D11644" w14:textId="77777777" w:rsidR="00E547A7" w:rsidRDefault="00E547A7" w:rsidP="00E547A7">
      <w:pPr>
        <w:pStyle w:val="nagowek1"/>
        <w:numPr>
          <w:ilvl w:val="0"/>
          <w:numId w:val="0"/>
        </w:numPr>
        <w:ind w:left="426" w:hanging="360"/>
        <w:rPr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E547A7" w:rsidRPr="00E9738E" w14:paraId="14507271" w14:textId="77777777" w:rsidTr="001E2D2F">
        <w:tc>
          <w:tcPr>
            <w:tcW w:w="2943" w:type="dxa"/>
            <w:vAlign w:val="center"/>
          </w:tcPr>
          <w:p w14:paraId="0150112A" w14:textId="77777777" w:rsidR="00E547A7" w:rsidRPr="00E9738E" w:rsidRDefault="00E547A7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Czy projekt jest powiązany (w ramach wiązki/grupy projektów) z projektem/projektami?</w:t>
            </w:r>
          </w:p>
        </w:tc>
        <w:tc>
          <w:tcPr>
            <w:tcW w:w="6379" w:type="dxa"/>
            <w:vAlign w:val="center"/>
          </w:tcPr>
          <w:p w14:paraId="77AF1F4B" w14:textId="77777777" w:rsidR="00E547A7" w:rsidRPr="00E9738E" w:rsidRDefault="00E547A7" w:rsidP="00A356B7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 [tak/nie]</w:t>
            </w:r>
          </w:p>
        </w:tc>
      </w:tr>
      <w:tr w:rsidR="00E547A7" w:rsidRPr="00E9738E" w14:paraId="507FB317" w14:textId="77777777" w:rsidTr="001E2D2F">
        <w:tc>
          <w:tcPr>
            <w:tcW w:w="2943" w:type="dxa"/>
            <w:vAlign w:val="center"/>
          </w:tcPr>
          <w:p w14:paraId="6D43112B" w14:textId="77777777" w:rsidR="00E547A7" w:rsidRPr="00E9738E" w:rsidRDefault="00E547A7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Opis powiązania</w:t>
            </w:r>
          </w:p>
        </w:tc>
        <w:tc>
          <w:tcPr>
            <w:tcW w:w="6379" w:type="dxa"/>
            <w:vAlign w:val="center"/>
          </w:tcPr>
          <w:p w14:paraId="40F6A0B2" w14:textId="77777777" w:rsidR="009E4109" w:rsidRPr="00E9738E" w:rsidRDefault="00E547A7" w:rsidP="0082481B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="003A7779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4E065ECF" w14:textId="77777777" w:rsidR="00546DA1" w:rsidRPr="00E547A7" w:rsidRDefault="00546DA1" w:rsidP="00546DA1">
      <w:pPr>
        <w:pStyle w:val="nagowek1"/>
        <w:numPr>
          <w:ilvl w:val="0"/>
          <w:numId w:val="0"/>
        </w:numPr>
        <w:rPr>
          <w:bCs/>
        </w:rPr>
      </w:pPr>
    </w:p>
    <w:p w14:paraId="657002CA" w14:textId="77777777" w:rsidR="00334446" w:rsidRPr="00334446" w:rsidRDefault="00334446" w:rsidP="00334446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334446">
        <w:rPr>
          <w:bCs/>
        </w:rPr>
        <w:t>B.6. Pomoc publiczna i/lub de minimis w projekcie</w:t>
      </w:r>
    </w:p>
    <w:p w14:paraId="1527E630" w14:textId="77777777" w:rsidR="00E547A7" w:rsidRDefault="00E547A7" w:rsidP="00E547A7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A211B0" w:rsidRPr="00E9738E" w14:paraId="523634CB" w14:textId="77777777" w:rsidTr="001E2D2F">
        <w:trPr>
          <w:trHeight w:val="356"/>
        </w:trPr>
        <w:tc>
          <w:tcPr>
            <w:tcW w:w="2943" w:type="dxa"/>
          </w:tcPr>
          <w:p w14:paraId="36B67B02" w14:textId="77777777" w:rsidR="00A211B0" w:rsidRPr="00E9738E" w:rsidRDefault="00A211B0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Czy projekt podlega zasadom pomocy publicznej?</w:t>
            </w:r>
          </w:p>
        </w:tc>
        <w:tc>
          <w:tcPr>
            <w:tcW w:w="6379" w:type="dxa"/>
            <w:vAlign w:val="center"/>
          </w:tcPr>
          <w:p w14:paraId="1199BEB7" w14:textId="77777777" w:rsidR="00A211B0" w:rsidRPr="00E9738E" w:rsidRDefault="00A211B0" w:rsidP="00D30DC3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  <w:tr w:rsidR="00A211B0" w:rsidRPr="00E9738E" w14:paraId="10D86989" w14:textId="77777777" w:rsidTr="001E2D2F">
        <w:trPr>
          <w:trHeight w:val="280"/>
        </w:trPr>
        <w:tc>
          <w:tcPr>
            <w:tcW w:w="2943" w:type="dxa"/>
          </w:tcPr>
          <w:p w14:paraId="04942013" w14:textId="77777777" w:rsidR="00A211B0" w:rsidRPr="00E9738E" w:rsidRDefault="00A211B0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Czy projekt podlega zasadom pomocy de minimis?</w:t>
            </w:r>
          </w:p>
        </w:tc>
        <w:tc>
          <w:tcPr>
            <w:tcW w:w="6379" w:type="dxa"/>
            <w:vAlign w:val="center"/>
          </w:tcPr>
          <w:p w14:paraId="419F2197" w14:textId="77777777" w:rsidR="00A211B0" w:rsidRPr="00E9738E" w:rsidRDefault="00A211B0" w:rsidP="00D30DC3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</w:tbl>
    <w:p w14:paraId="595571C7" w14:textId="77777777" w:rsidR="00A211B0" w:rsidRPr="009E4109" w:rsidRDefault="00A211B0" w:rsidP="00E547A7">
      <w:pPr>
        <w:pStyle w:val="nagowek1"/>
        <w:numPr>
          <w:ilvl w:val="0"/>
          <w:numId w:val="0"/>
        </w:numPr>
        <w:rPr>
          <w:b w:val="0"/>
          <w:sz w:val="20"/>
          <w:szCs w:val="20"/>
        </w:rPr>
      </w:pPr>
      <w:r w:rsidRPr="009E4109">
        <w:rPr>
          <w:b w:val="0"/>
          <w:sz w:val="20"/>
          <w:szCs w:val="20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334446" w:rsidRPr="00E9738E" w14:paraId="13B7A448" w14:textId="77777777" w:rsidTr="001E2D2F">
        <w:tc>
          <w:tcPr>
            <w:tcW w:w="2943" w:type="dxa"/>
          </w:tcPr>
          <w:p w14:paraId="3DFAC44C" w14:textId="77777777" w:rsidR="00334446" w:rsidRPr="00E9738E" w:rsidRDefault="00334446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Czy Wnioskodawca jest Beneficjentem pomocy publicznej?</w:t>
            </w:r>
          </w:p>
        </w:tc>
        <w:tc>
          <w:tcPr>
            <w:tcW w:w="6379" w:type="dxa"/>
            <w:vAlign w:val="center"/>
          </w:tcPr>
          <w:p w14:paraId="58496BC1" w14:textId="77777777" w:rsidR="00334446" w:rsidRPr="00E9738E" w:rsidRDefault="00334446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  <w:tr w:rsidR="00334446" w:rsidRPr="00E9738E" w14:paraId="790F428A" w14:textId="77777777" w:rsidTr="001E2D2F">
        <w:tc>
          <w:tcPr>
            <w:tcW w:w="2943" w:type="dxa"/>
          </w:tcPr>
          <w:p w14:paraId="0726177B" w14:textId="77777777" w:rsidR="00334446" w:rsidRPr="00E9738E" w:rsidRDefault="00334446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Czy Wnioskodawca jest Beneficjentem pomocy de minimis?</w:t>
            </w:r>
          </w:p>
        </w:tc>
        <w:tc>
          <w:tcPr>
            <w:tcW w:w="6379" w:type="dxa"/>
            <w:vAlign w:val="center"/>
          </w:tcPr>
          <w:p w14:paraId="5B5F7B6F" w14:textId="77777777" w:rsidR="00334446" w:rsidRPr="00E9738E" w:rsidRDefault="00334446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[tak/nie]</w:t>
            </w:r>
          </w:p>
        </w:tc>
      </w:tr>
      <w:tr w:rsidR="00A211B0" w:rsidRPr="00E9738E" w14:paraId="1DD7626D" w14:textId="77777777" w:rsidTr="001E2D2F">
        <w:tc>
          <w:tcPr>
            <w:tcW w:w="2943" w:type="dxa"/>
            <w:vAlign w:val="center"/>
          </w:tcPr>
          <w:p w14:paraId="59789394" w14:textId="77777777" w:rsidR="00A211B0" w:rsidRPr="00E9738E" w:rsidRDefault="00A211B0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Wielkość przedsiębiorstwa</w:t>
            </w:r>
          </w:p>
        </w:tc>
        <w:tc>
          <w:tcPr>
            <w:tcW w:w="6379" w:type="dxa"/>
            <w:vAlign w:val="center"/>
          </w:tcPr>
          <w:p w14:paraId="01C280E4" w14:textId="77777777" w:rsidR="00A211B0" w:rsidRPr="00E9738E" w:rsidRDefault="00A211B0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wybór z listy</w:t>
            </w:r>
          </w:p>
        </w:tc>
      </w:tr>
      <w:tr w:rsidR="00A211B0" w:rsidRPr="00E9738E" w14:paraId="4830B6A6" w14:textId="77777777" w:rsidTr="001E2D2F">
        <w:tc>
          <w:tcPr>
            <w:tcW w:w="2943" w:type="dxa"/>
            <w:vAlign w:val="center"/>
          </w:tcPr>
          <w:p w14:paraId="6AE7C0E5" w14:textId="77777777" w:rsidR="00A211B0" w:rsidRPr="00E9738E" w:rsidRDefault="00A211B0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Podstawa prawna udzielenia pomocy publicznej</w:t>
            </w:r>
          </w:p>
        </w:tc>
        <w:tc>
          <w:tcPr>
            <w:tcW w:w="6379" w:type="dxa"/>
            <w:vAlign w:val="center"/>
          </w:tcPr>
          <w:p w14:paraId="57E0051B" w14:textId="77777777" w:rsidR="00A211B0" w:rsidRPr="00E9738E" w:rsidRDefault="003A7779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>pole typu checkbox</w:t>
            </w:r>
          </w:p>
        </w:tc>
      </w:tr>
      <w:tr w:rsidR="00B064DF" w:rsidRPr="00E9738E" w14:paraId="20A47CD8" w14:textId="77777777" w:rsidTr="001E2D2F">
        <w:tc>
          <w:tcPr>
            <w:tcW w:w="2943" w:type="dxa"/>
          </w:tcPr>
          <w:p w14:paraId="0FDBCFFB" w14:textId="77777777" w:rsidR="00B064DF" w:rsidRPr="00E9738E" w:rsidRDefault="00B064D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 dla wybranej podstawy prawnej</w:t>
            </w:r>
          </w:p>
        </w:tc>
        <w:tc>
          <w:tcPr>
            <w:tcW w:w="6379" w:type="dxa"/>
            <w:vAlign w:val="center"/>
          </w:tcPr>
          <w:p w14:paraId="7EC68335" w14:textId="77777777" w:rsidR="00B064DF" w:rsidRPr="00E9738E" w:rsidRDefault="00B064DF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  <w:tr w:rsidR="009E4109" w:rsidRPr="00E9738E" w14:paraId="7939BE74" w14:textId="77777777" w:rsidTr="001E2D2F">
        <w:tc>
          <w:tcPr>
            <w:tcW w:w="2943" w:type="dxa"/>
            <w:vAlign w:val="center"/>
          </w:tcPr>
          <w:p w14:paraId="61563638" w14:textId="77777777" w:rsidR="009E4109" w:rsidRPr="00E9738E" w:rsidRDefault="009E4109" w:rsidP="009E410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Podstawa prawna udzielenia pomocy de minimis</w:t>
            </w:r>
          </w:p>
        </w:tc>
        <w:tc>
          <w:tcPr>
            <w:tcW w:w="6379" w:type="dxa"/>
            <w:vAlign w:val="center"/>
          </w:tcPr>
          <w:p w14:paraId="436AF4AF" w14:textId="77777777" w:rsidR="009E4109" w:rsidRPr="00E9738E" w:rsidRDefault="00D7590A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>automatycznie</w:t>
            </w:r>
          </w:p>
        </w:tc>
      </w:tr>
      <w:tr w:rsidR="009E4109" w:rsidRPr="00E9738E" w14:paraId="25FC13BB" w14:textId="77777777" w:rsidTr="001E2D2F">
        <w:tc>
          <w:tcPr>
            <w:tcW w:w="2943" w:type="dxa"/>
          </w:tcPr>
          <w:p w14:paraId="374C6306" w14:textId="77777777" w:rsidR="009E4109" w:rsidRPr="00E9738E" w:rsidRDefault="009E4109" w:rsidP="0083611D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</w:t>
            </w:r>
          </w:p>
        </w:tc>
        <w:tc>
          <w:tcPr>
            <w:tcW w:w="6379" w:type="dxa"/>
            <w:vAlign w:val="center"/>
          </w:tcPr>
          <w:p w14:paraId="087FB2D4" w14:textId="77777777" w:rsidR="009E4109" w:rsidRPr="00E9738E" w:rsidRDefault="009E4109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  <w:tr w:rsidR="00546DA1" w:rsidRPr="00E9738E" w14:paraId="5B2CA01D" w14:textId="77777777" w:rsidTr="004D3750">
        <w:trPr>
          <w:trHeight w:val="322"/>
        </w:trPr>
        <w:tc>
          <w:tcPr>
            <w:tcW w:w="2943" w:type="dxa"/>
            <w:vAlign w:val="center"/>
          </w:tcPr>
          <w:p w14:paraId="528DC6EC" w14:textId="77777777" w:rsidR="00546DA1" w:rsidRPr="00E9738E" w:rsidRDefault="009E4109" w:rsidP="009E4109">
            <w:pPr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>Uzasadnienie spełnienia efektu zachęty</w:t>
            </w:r>
          </w:p>
        </w:tc>
        <w:tc>
          <w:tcPr>
            <w:tcW w:w="6379" w:type="dxa"/>
            <w:vAlign w:val="center"/>
          </w:tcPr>
          <w:p w14:paraId="24152B58" w14:textId="77777777" w:rsidR="00546DA1" w:rsidRPr="00E9738E" w:rsidRDefault="00546DA1" w:rsidP="0083611D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03FD6357" w14:textId="77777777" w:rsidR="002C388F" w:rsidRDefault="002C388F" w:rsidP="006F5E62">
      <w:pPr>
        <w:pStyle w:val="nagowek1"/>
        <w:numPr>
          <w:ilvl w:val="0"/>
          <w:numId w:val="0"/>
        </w:numPr>
      </w:pPr>
    </w:p>
    <w:p w14:paraId="0E172486" w14:textId="77777777" w:rsidR="002C388F" w:rsidRDefault="002C388F" w:rsidP="006F5E62">
      <w:pPr>
        <w:pStyle w:val="nagowek1"/>
        <w:numPr>
          <w:ilvl w:val="0"/>
          <w:numId w:val="0"/>
        </w:numPr>
      </w:pPr>
    </w:p>
    <w:p w14:paraId="6A0EEF15" w14:textId="29DFE9C0" w:rsidR="004D3750" w:rsidRDefault="009E4109" w:rsidP="006F5E62">
      <w:pPr>
        <w:pStyle w:val="nagowek1"/>
        <w:numPr>
          <w:ilvl w:val="0"/>
          <w:numId w:val="0"/>
        </w:numPr>
      </w:pPr>
      <w:r>
        <w:t xml:space="preserve">B.7 </w:t>
      </w:r>
      <w:r w:rsidRPr="009E4109">
        <w:t>Powiązanie ze strategiami</w:t>
      </w:r>
    </w:p>
    <w:p w14:paraId="59F6E81F" w14:textId="77777777" w:rsidR="004D3750" w:rsidRPr="004D3750" w:rsidRDefault="004D3750" w:rsidP="006F5E62">
      <w:pPr>
        <w:pStyle w:val="nagowek1"/>
        <w:numPr>
          <w:ilvl w:val="0"/>
          <w:numId w:val="0"/>
        </w:numPr>
      </w:pPr>
    </w:p>
    <w:p w14:paraId="7033D1E3" w14:textId="77777777" w:rsidR="004D3750" w:rsidRPr="003A7779" w:rsidRDefault="004D3750" w:rsidP="006F5E62">
      <w:pPr>
        <w:pStyle w:val="nagowek1"/>
        <w:numPr>
          <w:ilvl w:val="0"/>
          <w:numId w:val="0"/>
        </w:numPr>
        <w:rPr>
          <w:b w:val="0"/>
        </w:rPr>
      </w:pPr>
      <w:r>
        <w:rPr>
          <w:b w:val="0"/>
          <w:i/>
          <w:sz w:val="20"/>
          <w:szCs w:val="20"/>
        </w:rPr>
        <w:t>P</w:t>
      </w:r>
      <w:r w:rsidR="003A7779" w:rsidRPr="003A7779">
        <w:rPr>
          <w:b w:val="0"/>
          <w:i/>
          <w:sz w:val="20"/>
          <w:szCs w:val="20"/>
        </w:rPr>
        <w:t>ole typu checkbox</w:t>
      </w:r>
      <w:r w:rsidR="003A7779" w:rsidRPr="003A7779">
        <w:rPr>
          <w:i/>
          <w:sz w:val="20"/>
          <w:szCs w:val="20"/>
        </w:rPr>
        <w:t xml:space="preserve"> </w:t>
      </w:r>
      <w:r w:rsidR="003A7779" w:rsidRPr="003A7779">
        <w:rPr>
          <w:b w:val="0"/>
        </w:rPr>
        <w:t>+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9E4109" w:rsidRPr="00E9738E" w14:paraId="281D4C0D" w14:textId="77777777" w:rsidTr="001E2D2F">
        <w:tc>
          <w:tcPr>
            <w:tcW w:w="2943" w:type="dxa"/>
            <w:vAlign w:val="center"/>
          </w:tcPr>
          <w:p w14:paraId="0F07EF7F" w14:textId="77777777" w:rsidR="009E4109" w:rsidRPr="00E9738E" w:rsidRDefault="0083611D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Uzasadnienie wybranej strategii</w:t>
            </w:r>
          </w:p>
        </w:tc>
        <w:tc>
          <w:tcPr>
            <w:tcW w:w="6379" w:type="dxa"/>
            <w:vAlign w:val="center"/>
          </w:tcPr>
          <w:p w14:paraId="3E7BA2B2" w14:textId="77777777" w:rsidR="003A7779" w:rsidRPr="00E9738E" w:rsidRDefault="009E4109" w:rsidP="0083611D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  <w:r w:rsidR="003A7779" w:rsidRPr="00E9738E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14CA301" w14:textId="77777777" w:rsidR="004D3750" w:rsidRDefault="004D3750" w:rsidP="004D3750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4D3750">
        <w:lastRenderedPageBreak/>
        <w:t>B.</w:t>
      </w:r>
      <w:r>
        <w:t>8</w:t>
      </w:r>
      <w:r w:rsidRPr="004D3750">
        <w:t xml:space="preserve"> </w:t>
      </w:r>
      <w:r w:rsidRPr="004D3750">
        <w:rPr>
          <w:bCs/>
        </w:rPr>
        <w:t>Zgodność projektu z celem szczegółowym programu operacyjnego</w:t>
      </w:r>
    </w:p>
    <w:p w14:paraId="24165EC4" w14:textId="77777777" w:rsidR="004D3750" w:rsidRDefault="004D3750" w:rsidP="004D3750">
      <w:pPr>
        <w:pStyle w:val="nagowek1"/>
        <w:numPr>
          <w:ilvl w:val="0"/>
          <w:numId w:val="0"/>
        </w:numPr>
        <w:rPr>
          <w:bCs/>
        </w:rPr>
      </w:pPr>
    </w:p>
    <w:p w14:paraId="093E535B" w14:textId="77777777" w:rsidR="004D3750" w:rsidRPr="003A7779" w:rsidRDefault="004D3750" w:rsidP="004D3750">
      <w:pPr>
        <w:pStyle w:val="nagowek1"/>
        <w:numPr>
          <w:ilvl w:val="0"/>
          <w:numId w:val="0"/>
        </w:numPr>
        <w:rPr>
          <w:b w:val="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047509" w:rsidRPr="00E9738E" w14:paraId="1635CF30" w14:textId="77777777" w:rsidTr="001E2D2F">
        <w:tc>
          <w:tcPr>
            <w:tcW w:w="2943" w:type="dxa"/>
            <w:vAlign w:val="center"/>
          </w:tcPr>
          <w:p w14:paraId="37108ED8" w14:textId="77777777" w:rsidR="00047509" w:rsidRPr="00E9738E" w:rsidRDefault="00047509" w:rsidP="001E2D2F">
            <w:pPr>
              <w:tabs>
                <w:tab w:val="left" w:pos="10348"/>
              </w:tabs>
              <w:spacing w:after="0" w:line="240" w:lineRule="auto"/>
            </w:pPr>
            <w:r w:rsidRPr="00E9738E">
              <w:t>Cele szczegółowe RPO WSL</w:t>
            </w:r>
          </w:p>
        </w:tc>
        <w:tc>
          <w:tcPr>
            <w:tcW w:w="6379" w:type="dxa"/>
            <w:vAlign w:val="center"/>
          </w:tcPr>
          <w:p w14:paraId="1144C492" w14:textId="77777777" w:rsidR="00047509" w:rsidRPr="00E9738E" w:rsidRDefault="00047509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i/>
                <w:sz w:val="20"/>
                <w:szCs w:val="20"/>
              </w:rPr>
              <w:t xml:space="preserve">pole typu checkbox </w:t>
            </w:r>
            <w:r w:rsidRPr="00E9738E">
              <w:t>+</w:t>
            </w:r>
          </w:p>
        </w:tc>
      </w:tr>
      <w:tr w:rsidR="004D3750" w:rsidRPr="00E9738E" w14:paraId="64352839" w14:textId="77777777" w:rsidTr="001E2D2F">
        <w:tc>
          <w:tcPr>
            <w:tcW w:w="2943" w:type="dxa"/>
            <w:vAlign w:val="center"/>
          </w:tcPr>
          <w:p w14:paraId="295A161E" w14:textId="77777777" w:rsidR="004D3750" w:rsidRPr="00E9738E" w:rsidRDefault="004D3750" w:rsidP="001E2D2F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t>Uzasadnienie zgodności projektu z celem szczegółowym programu operacyjnego</w:t>
            </w:r>
          </w:p>
        </w:tc>
        <w:tc>
          <w:tcPr>
            <w:tcW w:w="6379" w:type="dxa"/>
            <w:vAlign w:val="center"/>
          </w:tcPr>
          <w:p w14:paraId="000F40CA" w14:textId="77777777" w:rsidR="004D3750" w:rsidRPr="00E9738E" w:rsidRDefault="004D3750" w:rsidP="0083611D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6654FE4E" w14:textId="77777777" w:rsidR="005F46D8" w:rsidRDefault="005F46D8" w:rsidP="00353D40">
      <w:pPr>
        <w:pStyle w:val="nagowek1"/>
        <w:numPr>
          <w:ilvl w:val="0"/>
          <w:numId w:val="0"/>
        </w:numPr>
        <w:ind w:left="426" w:hanging="360"/>
      </w:pPr>
    </w:p>
    <w:p w14:paraId="65ACD784" w14:textId="77777777" w:rsidR="00353D40" w:rsidRDefault="004D3750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4D3750">
        <w:t>B.</w:t>
      </w:r>
      <w:r>
        <w:t>9</w:t>
      </w:r>
      <w:r w:rsidRPr="004D3750">
        <w:t xml:space="preserve"> </w:t>
      </w:r>
      <w:r w:rsidRPr="004D3750">
        <w:rPr>
          <w:bCs/>
        </w:rPr>
        <w:t>Cel główny projektu</w:t>
      </w:r>
    </w:p>
    <w:p w14:paraId="32D4D359" w14:textId="77777777" w:rsidR="00CD6DCE" w:rsidRPr="00E24205" w:rsidRDefault="00CD6DCE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</w:p>
    <w:p w14:paraId="29BCC27E" w14:textId="77777777" w:rsidR="00353D40" w:rsidRPr="0089435F" w:rsidRDefault="00353D40" w:rsidP="002C38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497E285A" w14:textId="77777777" w:rsidR="004D3750" w:rsidRDefault="004D3750" w:rsidP="004D3750">
      <w:pPr>
        <w:pStyle w:val="nagowek1"/>
        <w:numPr>
          <w:ilvl w:val="0"/>
          <w:numId w:val="0"/>
        </w:numPr>
        <w:ind w:left="426" w:hanging="360"/>
        <w:rPr>
          <w:bCs/>
        </w:rPr>
      </w:pPr>
    </w:p>
    <w:p w14:paraId="07DED09A" w14:textId="77777777" w:rsidR="00353D40" w:rsidRPr="00353D40" w:rsidRDefault="00353D40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4D3750">
        <w:t>B.</w:t>
      </w:r>
      <w:r>
        <w:t xml:space="preserve">10 </w:t>
      </w:r>
      <w:r w:rsidRPr="00353D40">
        <w:rPr>
          <w:bCs/>
        </w:rPr>
        <w:t>Uzasadnienie spełnienia kryteriów dostępu, horyzontalnych i dodatkowych</w:t>
      </w:r>
    </w:p>
    <w:p w14:paraId="09F55780" w14:textId="77777777" w:rsidR="004D3750" w:rsidRDefault="004D3750" w:rsidP="00353D40">
      <w:pPr>
        <w:pStyle w:val="nagowek1"/>
        <w:numPr>
          <w:ilvl w:val="0"/>
          <w:numId w:val="0"/>
        </w:numPr>
        <w:ind w:left="426" w:hanging="360"/>
      </w:pPr>
    </w:p>
    <w:p w14:paraId="242A7BC7" w14:textId="77777777" w:rsidR="00353D40" w:rsidRDefault="00353D40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  <w:r w:rsidRPr="00353D40">
        <w:rPr>
          <w:bCs/>
        </w:rPr>
        <w:t>Realizacja zasad horyzontalnych</w:t>
      </w:r>
    </w:p>
    <w:p w14:paraId="0CDB5691" w14:textId="77777777" w:rsidR="00353D40" w:rsidRPr="00353D40" w:rsidRDefault="00353D40" w:rsidP="00353D40">
      <w:pPr>
        <w:pStyle w:val="nagowek1"/>
        <w:numPr>
          <w:ilvl w:val="0"/>
          <w:numId w:val="0"/>
        </w:numPr>
        <w:ind w:left="426" w:hanging="360"/>
        <w:rPr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353D40" w:rsidRPr="00EB560D" w14:paraId="617F76E5" w14:textId="77777777" w:rsidTr="001E2D2F">
        <w:tc>
          <w:tcPr>
            <w:tcW w:w="2943" w:type="dxa"/>
          </w:tcPr>
          <w:p w14:paraId="5594A0E9" w14:textId="77777777" w:rsidR="00353D40" w:rsidRPr="00A16866" w:rsidRDefault="00353D40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CD6DCE">
              <w:rPr>
                <w:sz w:val="20"/>
                <w:szCs w:val="20"/>
              </w:rPr>
              <w:t>Zasada partnerstwa?</w:t>
            </w:r>
          </w:p>
        </w:tc>
        <w:tc>
          <w:tcPr>
            <w:tcW w:w="6379" w:type="dxa"/>
            <w:vAlign w:val="center"/>
          </w:tcPr>
          <w:p w14:paraId="41EDF93D" w14:textId="77777777" w:rsidR="00353D40" w:rsidRPr="000448C4" w:rsidRDefault="00353D40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0448C4">
              <w:rPr>
                <w:rFonts w:cs="Calibri"/>
                <w:sz w:val="20"/>
                <w:szCs w:val="20"/>
                <w:lang w:eastAsia="pl-PL"/>
              </w:rPr>
              <w:t>[</w:t>
            </w:r>
            <w:r w:rsidR="001E2D2F" w:rsidRPr="000448C4">
              <w:rPr>
                <w:rFonts w:cs="Calibri"/>
                <w:sz w:val="20"/>
                <w:szCs w:val="20"/>
                <w:lang w:eastAsia="pl-PL"/>
              </w:rPr>
              <w:t>Pozytywny/Neutralny</w:t>
            </w:r>
            <w:r w:rsidRPr="000448C4">
              <w:rPr>
                <w:rFonts w:cs="Calibri"/>
                <w:sz w:val="20"/>
                <w:szCs w:val="20"/>
                <w:lang w:eastAsia="pl-PL"/>
              </w:rPr>
              <w:t>]</w:t>
            </w:r>
          </w:p>
        </w:tc>
      </w:tr>
      <w:tr w:rsidR="00353D40" w:rsidRPr="00EB560D" w14:paraId="4402C538" w14:textId="77777777" w:rsidTr="001E2D2F">
        <w:tc>
          <w:tcPr>
            <w:tcW w:w="2943" w:type="dxa"/>
          </w:tcPr>
          <w:p w14:paraId="720111F2" w14:textId="77777777" w:rsidR="00353D40" w:rsidRPr="00CD6DC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CD6DCE">
              <w:rPr>
                <w:sz w:val="20"/>
                <w:szCs w:val="20"/>
              </w:rPr>
              <w:t>+ Uzasadnienie</w:t>
            </w:r>
          </w:p>
        </w:tc>
        <w:tc>
          <w:tcPr>
            <w:tcW w:w="6379" w:type="dxa"/>
            <w:vAlign w:val="center"/>
          </w:tcPr>
          <w:p w14:paraId="2E1A5A31" w14:textId="77777777" w:rsidR="00353D40" w:rsidRPr="000448C4" w:rsidRDefault="001E2D2F" w:rsidP="0083611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A16866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3954D0C2" w14:textId="77777777" w:rsidR="00353D40" w:rsidRPr="00EB560D" w:rsidRDefault="00353D40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B560D" w14:paraId="73B193C6" w14:textId="77777777" w:rsidTr="001E2D2F">
        <w:tc>
          <w:tcPr>
            <w:tcW w:w="2943" w:type="dxa"/>
          </w:tcPr>
          <w:p w14:paraId="05D96D09" w14:textId="77777777" w:rsidR="001E2D2F" w:rsidRPr="00A16866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CD6DCE">
              <w:rPr>
                <w:sz w:val="20"/>
                <w:szCs w:val="20"/>
              </w:rPr>
              <w:t>Promowanie równości szans kobiet i mężczyzn?</w:t>
            </w:r>
          </w:p>
        </w:tc>
        <w:tc>
          <w:tcPr>
            <w:tcW w:w="6379" w:type="dxa"/>
            <w:vAlign w:val="center"/>
          </w:tcPr>
          <w:p w14:paraId="01389B7C" w14:textId="77777777" w:rsidR="001E2D2F" w:rsidRPr="000448C4" w:rsidRDefault="001E2D2F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0448C4">
              <w:rPr>
                <w:rFonts w:cs="Calibri"/>
                <w:sz w:val="20"/>
                <w:szCs w:val="20"/>
                <w:lang w:eastAsia="pl-PL"/>
              </w:rPr>
              <w:t>[Pozytywny]</w:t>
            </w:r>
          </w:p>
        </w:tc>
      </w:tr>
      <w:tr w:rsidR="001E2D2F" w:rsidRPr="00E9738E" w14:paraId="5F4AE33C" w14:textId="77777777" w:rsidTr="001E2D2F">
        <w:tc>
          <w:tcPr>
            <w:tcW w:w="2943" w:type="dxa"/>
          </w:tcPr>
          <w:p w14:paraId="7E7F07D1" w14:textId="77777777" w:rsidR="001E2D2F" w:rsidRPr="00E9738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</w:t>
            </w:r>
          </w:p>
        </w:tc>
        <w:tc>
          <w:tcPr>
            <w:tcW w:w="6379" w:type="dxa"/>
            <w:vAlign w:val="center"/>
          </w:tcPr>
          <w:p w14:paraId="6A5BD017" w14:textId="77777777" w:rsidR="001E2D2F" w:rsidRPr="00E9738E" w:rsidRDefault="001E2D2F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tekstowe</w:t>
            </w:r>
          </w:p>
        </w:tc>
      </w:tr>
    </w:tbl>
    <w:p w14:paraId="56FC6FAE" w14:textId="77777777" w:rsidR="001E2D2F" w:rsidRPr="00E24205" w:rsidRDefault="001E2D2F" w:rsidP="001E2D2F">
      <w:pPr>
        <w:pStyle w:val="nagowek1"/>
        <w:numPr>
          <w:ilvl w:val="0"/>
          <w:numId w:val="0"/>
        </w:numPr>
        <w:rPr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B560D" w14:paraId="49594634" w14:textId="77777777" w:rsidTr="001E2D2F">
        <w:tc>
          <w:tcPr>
            <w:tcW w:w="2943" w:type="dxa"/>
          </w:tcPr>
          <w:p w14:paraId="2D553BDB" w14:textId="77777777" w:rsidR="001E2D2F" w:rsidRPr="00CD6DC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CD6DCE">
              <w:rPr>
                <w:sz w:val="20"/>
                <w:szCs w:val="20"/>
              </w:rPr>
              <w:t>Zrównoważony rozwój?</w:t>
            </w:r>
          </w:p>
        </w:tc>
        <w:tc>
          <w:tcPr>
            <w:tcW w:w="6379" w:type="dxa"/>
            <w:vAlign w:val="center"/>
          </w:tcPr>
          <w:p w14:paraId="39E60BA3" w14:textId="77777777" w:rsidR="001E2D2F" w:rsidRPr="00A16866" w:rsidRDefault="001E2D2F" w:rsidP="001E2D2F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A16866">
              <w:rPr>
                <w:rFonts w:cs="Calibri"/>
                <w:sz w:val="20"/>
                <w:szCs w:val="20"/>
                <w:lang w:eastAsia="pl-PL"/>
              </w:rPr>
              <w:t>[Pozytywny/Neutralny]</w:t>
            </w:r>
          </w:p>
        </w:tc>
      </w:tr>
      <w:tr w:rsidR="001E2D2F" w:rsidRPr="00E9738E" w14:paraId="6FC92A47" w14:textId="77777777" w:rsidTr="001E2D2F">
        <w:tc>
          <w:tcPr>
            <w:tcW w:w="2943" w:type="dxa"/>
          </w:tcPr>
          <w:p w14:paraId="00E71881" w14:textId="77777777" w:rsidR="001E2D2F" w:rsidRPr="00E9738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+ Uzasadnienie</w:t>
            </w:r>
          </w:p>
        </w:tc>
        <w:tc>
          <w:tcPr>
            <w:tcW w:w="6379" w:type="dxa"/>
            <w:vAlign w:val="center"/>
          </w:tcPr>
          <w:p w14:paraId="3CA3B7A6" w14:textId="77777777" w:rsidR="001E2D2F" w:rsidRPr="00E9738E" w:rsidRDefault="001E2D2F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1367DC55" w14:textId="77777777" w:rsidR="001E2D2F" w:rsidRDefault="001E2D2F" w:rsidP="00353D40">
      <w:pPr>
        <w:pStyle w:val="nagowek1"/>
        <w:numPr>
          <w:ilvl w:val="0"/>
          <w:numId w:val="0"/>
        </w:numPr>
        <w:ind w:left="426" w:hanging="36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9738E" w14:paraId="1B295B35" w14:textId="77777777" w:rsidTr="001E2D2F">
        <w:tc>
          <w:tcPr>
            <w:tcW w:w="2943" w:type="dxa"/>
          </w:tcPr>
          <w:p w14:paraId="127C6A25" w14:textId="77777777" w:rsidR="001E2D2F" w:rsidRPr="00CD6DC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24205">
              <w:t>Zapobieganie dyskryminacji?</w:t>
            </w:r>
          </w:p>
        </w:tc>
        <w:tc>
          <w:tcPr>
            <w:tcW w:w="6379" w:type="dxa"/>
            <w:vAlign w:val="center"/>
          </w:tcPr>
          <w:p w14:paraId="4A00C8EF" w14:textId="77777777" w:rsidR="001E2D2F" w:rsidRPr="00A16866" w:rsidRDefault="001E2D2F" w:rsidP="003C2A32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A16866">
              <w:rPr>
                <w:rFonts w:cs="Calibri"/>
                <w:sz w:val="20"/>
                <w:szCs w:val="20"/>
                <w:lang w:eastAsia="pl-PL"/>
              </w:rPr>
              <w:t>[Pozytywny]</w:t>
            </w:r>
          </w:p>
        </w:tc>
      </w:tr>
      <w:tr w:rsidR="001E2D2F" w:rsidRPr="00E9738E" w14:paraId="38AA6009" w14:textId="77777777" w:rsidTr="001E2D2F">
        <w:tc>
          <w:tcPr>
            <w:tcW w:w="2943" w:type="dxa"/>
          </w:tcPr>
          <w:p w14:paraId="1C9CC6B0" w14:textId="77777777" w:rsidR="001E2D2F" w:rsidRPr="00E9738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+ Uzasadnienie</w:t>
            </w:r>
          </w:p>
        </w:tc>
        <w:tc>
          <w:tcPr>
            <w:tcW w:w="6379" w:type="dxa"/>
            <w:vAlign w:val="center"/>
          </w:tcPr>
          <w:p w14:paraId="457F1DE3" w14:textId="77777777" w:rsidR="001E2D2F" w:rsidRPr="00E9738E" w:rsidRDefault="001E2D2F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7B33198D" w14:textId="77777777" w:rsidR="001E2D2F" w:rsidRDefault="001E2D2F" w:rsidP="00353D40">
      <w:pPr>
        <w:pStyle w:val="nagowek1"/>
        <w:numPr>
          <w:ilvl w:val="0"/>
          <w:numId w:val="0"/>
        </w:numPr>
        <w:ind w:left="426" w:hanging="360"/>
      </w:pPr>
    </w:p>
    <w:p w14:paraId="72681FB8" w14:textId="77777777" w:rsidR="001E2D2F" w:rsidRDefault="001E2D2F" w:rsidP="00353D40">
      <w:pPr>
        <w:pStyle w:val="nagowek1"/>
        <w:numPr>
          <w:ilvl w:val="0"/>
          <w:numId w:val="0"/>
        </w:numPr>
        <w:ind w:left="426" w:hanging="360"/>
      </w:pPr>
      <w:r w:rsidRPr="001E2D2F">
        <w:t>Uzasadnienie spełnienia kryteriów</w:t>
      </w:r>
      <w:r>
        <w:t xml:space="preserve"> </w:t>
      </w:r>
    </w:p>
    <w:p w14:paraId="1F95CC75" w14:textId="77777777" w:rsidR="001E2D2F" w:rsidRDefault="001E2D2F" w:rsidP="00353D40">
      <w:pPr>
        <w:pStyle w:val="nagowek1"/>
        <w:numPr>
          <w:ilvl w:val="0"/>
          <w:numId w:val="0"/>
        </w:numPr>
        <w:ind w:left="426" w:hanging="360"/>
      </w:pPr>
    </w:p>
    <w:p w14:paraId="50D16CA9" w14:textId="77777777" w:rsidR="001E2D2F" w:rsidRPr="00D7590A" w:rsidRDefault="001E2D2F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  <w:r w:rsidRPr="00D7590A">
        <w:rPr>
          <w:sz w:val="20"/>
          <w:szCs w:val="20"/>
        </w:rPr>
        <w:t>Kryterium dostępu</w:t>
      </w:r>
      <w:r w:rsidR="00D7590A" w:rsidRPr="00D7590A">
        <w:rPr>
          <w:sz w:val="20"/>
          <w:szCs w:val="20"/>
        </w:rPr>
        <w:t xml:space="preserve"> : spełnia - nie spełnia [0-1]</w:t>
      </w:r>
    </w:p>
    <w:p w14:paraId="0D42662A" w14:textId="77777777" w:rsidR="001E2D2F" w:rsidRPr="00D7590A" w:rsidRDefault="00D7590A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  <w:r w:rsidRPr="00D7590A">
        <w:rPr>
          <w:sz w:val="20"/>
          <w:szCs w:val="20"/>
        </w:rPr>
        <w:t>Nazwa kryterium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9738E" w14:paraId="7FEB5174" w14:textId="77777777" w:rsidTr="001E2D2F">
        <w:tc>
          <w:tcPr>
            <w:tcW w:w="2943" w:type="dxa"/>
          </w:tcPr>
          <w:p w14:paraId="475619C5" w14:textId="77777777" w:rsidR="001E2D2F" w:rsidRPr="00E9738E" w:rsidRDefault="001E2D2F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</w:t>
            </w:r>
          </w:p>
        </w:tc>
        <w:tc>
          <w:tcPr>
            <w:tcW w:w="6379" w:type="dxa"/>
            <w:vAlign w:val="center"/>
          </w:tcPr>
          <w:p w14:paraId="4D278377" w14:textId="77777777" w:rsidR="001E2D2F" w:rsidRPr="00E9738E" w:rsidRDefault="00744366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01A0DE8F" w14:textId="77777777" w:rsidR="001E2D2F" w:rsidRPr="00744366" w:rsidRDefault="00744366" w:rsidP="00353D40">
      <w:pPr>
        <w:pStyle w:val="nagowek1"/>
        <w:numPr>
          <w:ilvl w:val="0"/>
          <w:numId w:val="0"/>
        </w:numPr>
        <w:ind w:left="426" w:hanging="360"/>
        <w:rPr>
          <w:b w:val="0"/>
        </w:rPr>
      </w:pPr>
      <w:r w:rsidRPr="00744366">
        <w:rPr>
          <w:b w:val="0"/>
        </w:rPr>
        <w:t>+</w:t>
      </w:r>
    </w:p>
    <w:p w14:paraId="1386BA8A" w14:textId="77777777" w:rsidR="00744366" w:rsidRDefault="00744366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</w:p>
    <w:p w14:paraId="32AF0884" w14:textId="77777777" w:rsidR="00744366" w:rsidRPr="00D7590A" w:rsidRDefault="00744366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  <w:r w:rsidRPr="00D7590A">
        <w:rPr>
          <w:sz w:val="20"/>
          <w:szCs w:val="20"/>
        </w:rPr>
        <w:t>Kryterium   dodatkowe</w:t>
      </w:r>
      <w:r w:rsidR="00D7590A" w:rsidRPr="00D7590A">
        <w:rPr>
          <w:sz w:val="20"/>
          <w:szCs w:val="20"/>
        </w:rPr>
        <w:t xml:space="preserve"> : waga punktowa - </w:t>
      </w:r>
    </w:p>
    <w:p w14:paraId="7FE680C2" w14:textId="77777777" w:rsidR="00744366" w:rsidRPr="00D7590A" w:rsidRDefault="00D7590A" w:rsidP="00353D40">
      <w:pPr>
        <w:pStyle w:val="nagowek1"/>
        <w:numPr>
          <w:ilvl w:val="0"/>
          <w:numId w:val="0"/>
        </w:numPr>
        <w:ind w:left="426" w:hanging="360"/>
        <w:rPr>
          <w:sz w:val="20"/>
          <w:szCs w:val="20"/>
        </w:rPr>
      </w:pPr>
      <w:r w:rsidRPr="00D7590A">
        <w:rPr>
          <w:sz w:val="20"/>
          <w:szCs w:val="20"/>
        </w:rPr>
        <w:t>Nazwa kryterium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E2D2F" w:rsidRPr="00E9738E" w14:paraId="3A3B3411" w14:textId="77777777" w:rsidTr="001E2D2F">
        <w:tc>
          <w:tcPr>
            <w:tcW w:w="2943" w:type="dxa"/>
          </w:tcPr>
          <w:p w14:paraId="48E6A200" w14:textId="77777777" w:rsidR="001E2D2F" w:rsidRPr="00E9738E" w:rsidRDefault="00744366" w:rsidP="001E2D2F">
            <w:pPr>
              <w:spacing w:after="0" w:line="240" w:lineRule="auto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Uzasadnienie</w:t>
            </w:r>
          </w:p>
        </w:tc>
        <w:tc>
          <w:tcPr>
            <w:tcW w:w="6379" w:type="dxa"/>
            <w:vAlign w:val="center"/>
          </w:tcPr>
          <w:p w14:paraId="52E1C479" w14:textId="77777777" w:rsidR="001E2D2F" w:rsidRPr="00E9738E" w:rsidRDefault="001E2D2F" w:rsidP="00CD6DCE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 xml:space="preserve">pole tekstowe </w:t>
            </w:r>
          </w:p>
        </w:tc>
      </w:tr>
    </w:tbl>
    <w:p w14:paraId="0C494F6A" w14:textId="77777777" w:rsidR="001E2D2F" w:rsidRDefault="00744366" w:rsidP="001E2D2F">
      <w:pPr>
        <w:pStyle w:val="nagowek1"/>
        <w:numPr>
          <w:ilvl w:val="0"/>
          <w:numId w:val="0"/>
        </w:numPr>
        <w:ind w:left="426" w:hanging="360"/>
        <w:rPr>
          <w:b w:val="0"/>
        </w:rPr>
      </w:pPr>
      <w:r w:rsidRPr="00744366">
        <w:rPr>
          <w:b w:val="0"/>
        </w:rPr>
        <w:t>+</w:t>
      </w:r>
    </w:p>
    <w:p w14:paraId="737843D0" w14:textId="77777777" w:rsidR="00BC36FE" w:rsidRDefault="00BC36FE" w:rsidP="00BC36FE">
      <w:pPr>
        <w:pStyle w:val="nagowek1"/>
        <w:numPr>
          <w:ilvl w:val="0"/>
          <w:numId w:val="0"/>
        </w:numPr>
        <w:rPr>
          <w:b w:val="0"/>
        </w:rPr>
      </w:pPr>
    </w:p>
    <w:p w14:paraId="33338F00" w14:textId="77777777" w:rsidR="002C388F" w:rsidRDefault="002C388F" w:rsidP="00BC36FE">
      <w:pPr>
        <w:pStyle w:val="nagowek1"/>
        <w:numPr>
          <w:ilvl w:val="0"/>
          <w:numId w:val="0"/>
        </w:numPr>
        <w:jc w:val="both"/>
        <w:rPr>
          <w:bCs/>
        </w:rPr>
      </w:pPr>
    </w:p>
    <w:p w14:paraId="67CE6624" w14:textId="2BE9AAD1" w:rsidR="00BC36FE" w:rsidRPr="008D3EA5" w:rsidRDefault="002C388F" w:rsidP="00BC36FE">
      <w:pPr>
        <w:pStyle w:val="nagowek1"/>
        <w:numPr>
          <w:ilvl w:val="0"/>
          <w:numId w:val="0"/>
        </w:numPr>
        <w:jc w:val="both"/>
        <w:rPr>
          <w:bCs/>
        </w:rPr>
      </w:pPr>
      <w:r>
        <w:rPr>
          <w:bCs/>
        </w:rPr>
        <w:br/>
      </w:r>
      <w:r>
        <w:rPr>
          <w:bCs/>
        </w:rPr>
        <w:br/>
      </w:r>
      <w:r>
        <w:rPr>
          <w:bCs/>
        </w:rPr>
        <w:br/>
      </w:r>
      <w:r>
        <w:rPr>
          <w:bCs/>
        </w:rPr>
        <w:lastRenderedPageBreak/>
        <w:br/>
      </w:r>
      <w:r w:rsidR="00BC36FE" w:rsidRPr="008D3EA5">
        <w:rPr>
          <w:bCs/>
        </w:rPr>
        <w:t xml:space="preserve">B.11. Uzasadnienie potrzeby realizacji projektu w odniesieniu do grupy docelowej </w:t>
      </w:r>
    </w:p>
    <w:p w14:paraId="74315C59" w14:textId="23A52E6E" w:rsidR="008D3EA5" w:rsidRDefault="008D3EA5" w:rsidP="008D3EA5">
      <w:pPr>
        <w:spacing w:after="86" w:line="170" w:lineRule="exact"/>
        <w:ind w:left="100"/>
        <w:rPr>
          <w:rFonts w:cs="Calibri"/>
          <w:sz w:val="17"/>
          <w:szCs w:val="17"/>
          <w:lang w:val="pl" w:eastAsia="pl-PL"/>
        </w:rPr>
      </w:pPr>
      <w:bookmarkStart w:id="2" w:name="bookmark23"/>
    </w:p>
    <w:p w14:paraId="12F30582" w14:textId="77777777" w:rsidR="00051C75" w:rsidRDefault="00051C75" w:rsidP="008D3EA5">
      <w:pPr>
        <w:spacing w:after="86" w:line="170" w:lineRule="exact"/>
        <w:ind w:left="100"/>
        <w:rPr>
          <w:rFonts w:cs="Calibri"/>
          <w:sz w:val="17"/>
          <w:szCs w:val="17"/>
          <w:lang w:val="pl" w:eastAsia="pl-PL"/>
        </w:rPr>
      </w:pPr>
    </w:p>
    <w:p w14:paraId="24B0CA67" w14:textId="77777777" w:rsid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  <w:r w:rsidRPr="008D3EA5">
        <w:rPr>
          <w:lang w:val="pl"/>
        </w:rPr>
        <w:t>B.11.1. Osoby i/lub podmioty/instytucje, które zostaną objęte wsparciem</w:t>
      </w:r>
      <w:bookmarkEnd w:id="2"/>
    </w:p>
    <w:p w14:paraId="2D51A5DD" w14:textId="77777777" w:rsid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126"/>
        <w:gridCol w:w="2126"/>
        <w:gridCol w:w="2127"/>
      </w:tblGrid>
      <w:tr w:rsidR="00B92C4D" w:rsidRPr="00E9738E" w14:paraId="5880954A" w14:textId="77777777" w:rsidTr="00771DD6">
        <w:trPr>
          <w:trHeight w:val="109"/>
        </w:trPr>
        <w:tc>
          <w:tcPr>
            <w:tcW w:w="2943" w:type="dxa"/>
          </w:tcPr>
          <w:p w14:paraId="3054DDF6" w14:textId="77777777" w:rsidR="00B92C4D" w:rsidRPr="008D3EA5" w:rsidRDefault="00B92C4D" w:rsidP="008D3EA5">
            <w:pPr>
              <w:spacing w:after="0" w:line="240" w:lineRule="auto"/>
              <w:ind w:left="40"/>
              <w:rPr>
                <w:rFonts w:cs="Calibri"/>
                <w:sz w:val="20"/>
                <w:szCs w:val="20"/>
                <w:lang w:val="pl" w:eastAsia="pl-PL"/>
              </w:rPr>
            </w:pPr>
            <w:r>
              <w:rPr>
                <w:rFonts w:cs="Calibri"/>
                <w:sz w:val="20"/>
                <w:szCs w:val="20"/>
                <w:lang w:val="pl" w:eastAsia="pl-PL"/>
              </w:rPr>
              <w:t xml:space="preserve">Grupy docelowe </w:t>
            </w:r>
          </w:p>
        </w:tc>
        <w:tc>
          <w:tcPr>
            <w:tcW w:w="6379" w:type="dxa"/>
            <w:gridSpan w:val="3"/>
          </w:tcPr>
          <w:p w14:paraId="42D3F591" w14:textId="77777777" w:rsidR="00B92C4D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val="en-US" w:eastAsia="pl-PL"/>
              </w:rPr>
            </w:pPr>
            <w:r w:rsidRPr="00E9738E">
              <w:rPr>
                <w:rFonts w:cs="Calibri"/>
                <w:sz w:val="20"/>
                <w:szCs w:val="20"/>
                <w:lang w:val="en-US" w:eastAsia="pl-PL"/>
              </w:rPr>
              <w:t xml:space="preserve">Pole typu check-box </w:t>
            </w:r>
          </w:p>
        </w:tc>
      </w:tr>
      <w:tr w:rsidR="008D3EA5" w:rsidRPr="00E9738E" w14:paraId="04B8877E" w14:textId="77777777" w:rsidTr="00A939B9">
        <w:trPr>
          <w:trHeight w:val="109"/>
        </w:trPr>
        <w:tc>
          <w:tcPr>
            <w:tcW w:w="2943" w:type="dxa"/>
            <w:vMerge w:val="restart"/>
          </w:tcPr>
          <w:p w14:paraId="57EC1B03" w14:textId="77777777" w:rsidR="008D3EA5" w:rsidRPr="008D3EA5" w:rsidRDefault="008D3EA5" w:rsidP="008D3EA5">
            <w:pPr>
              <w:spacing w:after="0" w:line="240" w:lineRule="auto"/>
              <w:ind w:left="40"/>
              <w:rPr>
                <w:rFonts w:cs="Calibri"/>
                <w:sz w:val="20"/>
                <w:szCs w:val="20"/>
                <w:lang w:val="pl" w:eastAsia="pl-PL"/>
              </w:rPr>
            </w:pPr>
            <w:r w:rsidRPr="008D3EA5">
              <w:rPr>
                <w:rFonts w:cs="Calibri"/>
                <w:sz w:val="20"/>
                <w:szCs w:val="20"/>
                <w:lang w:val="pl" w:eastAsia="pl-PL"/>
              </w:rPr>
              <w:t>Osoby objęte wsparciem w ramach projektu</w:t>
            </w:r>
          </w:p>
        </w:tc>
        <w:tc>
          <w:tcPr>
            <w:tcW w:w="2126" w:type="dxa"/>
          </w:tcPr>
          <w:p w14:paraId="17D527D8" w14:textId="77777777" w:rsidR="008D3EA5" w:rsidRPr="008D3EA5" w:rsidRDefault="003A62AC" w:rsidP="008D3EA5">
            <w:pPr>
              <w:spacing w:after="0" w:line="240" w:lineRule="auto"/>
              <w:ind w:left="40"/>
              <w:rPr>
                <w:rFonts w:cs="Calibri"/>
                <w:sz w:val="20"/>
                <w:szCs w:val="20"/>
                <w:lang w:val="pl" w:eastAsia="pl-PL"/>
              </w:rPr>
            </w:pPr>
            <w:r>
              <w:rPr>
                <w:rFonts w:cs="Calibri"/>
                <w:sz w:val="20"/>
                <w:szCs w:val="20"/>
                <w:lang w:val="pl" w:eastAsia="pl-PL"/>
              </w:rPr>
              <w:t>K</w:t>
            </w:r>
          </w:p>
        </w:tc>
        <w:tc>
          <w:tcPr>
            <w:tcW w:w="2126" w:type="dxa"/>
          </w:tcPr>
          <w:p w14:paraId="67665691" w14:textId="77777777" w:rsidR="008D3EA5" w:rsidRPr="008D3EA5" w:rsidRDefault="003A62AC" w:rsidP="008D3EA5">
            <w:pPr>
              <w:spacing w:after="0" w:line="240" w:lineRule="auto"/>
              <w:ind w:left="40"/>
              <w:rPr>
                <w:rFonts w:cs="Calibri"/>
                <w:sz w:val="20"/>
                <w:szCs w:val="20"/>
                <w:lang w:val="pl" w:eastAsia="pl-PL"/>
              </w:rPr>
            </w:pPr>
            <w:r>
              <w:rPr>
                <w:rFonts w:cs="Calibri"/>
                <w:sz w:val="20"/>
                <w:szCs w:val="20"/>
                <w:lang w:val="pl" w:eastAsia="pl-PL"/>
              </w:rPr>
              <w:t>M</w:t>
            </w:r>
          </w:p>
        </w:tc>
        <w:tc>
          <w:tcPr>
            <w:tcW w:w="2127" w:type="dxa"/>
            <w:vAlign w:val="center"/>
          </w:tcPr>
          <w:p w14:paraId="5C13F55B" w14:textId="77777777" w:rsidR="008D3EA5" w:rsidRPr="00E9738E" w:rsidRDefault="003A62AC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O</w:t>
            </w:r>
          </w:p>
        </w:tc>
      </w:tr>
      <w:tr w:rsidR="008D3EA5" w:rsidRPr="00E9738E" w14:paraId="6412DEF5" w14:textId="77777777" w:rsidTr="00A939B9">
        <w:trPr>
          <w:trHeight w:val="108"/>
        </w:trPr>
        <w:tc>
          <w:tcPr>
            <w:tcW w:w="2943" w:type="dxa"/>
            <w:vMerge/>
          </w:tcPr>
          <w:p w14:paraId="3632A1AC" w14:textId="77777777" w:rsidR="008D3EA5" w:rsidRPr="00E9738E" w:rsidRDefault="008D3EA5" w:rsidP="008D3EA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F712677" w14:textId="77777777" w:rsidR="008D3EA5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  <w:tc>
          <w:tcPr>
            <w:tcW w:w="2126" w:type="dxa"/>
            <w:vAlign w:val="center"/>
          </w:tcPr>
          <w:p w14:paraId="42DD7B0C" w14:textId="77777777" w:rsidR="008D3EA5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  <w:tc>
          <w:tcPr>
            <w:tcW w:w="2127" w:type="dxa"/>
            <w:vAlign w:val="center"/>
          </w:tcPr>
          <w:p w14:paraId="45C650B4" w14:textId="77777777" w:rsidR="008D3EA5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8D3EA5" w:rsidRPr="00E9738E" w14:paraId="5DB4E831" w14:textId="77777777" w:rsidTr="00A939B9">
        <w:tc>
          <w:tcPr>
            <w:tcW w:w="2943" w:type="dxa"/>
          </w:tcPr>
          <w:p w14:paraId="4300477A" w14:textId="77777777" w:rsidR="008D3EA5" w:rsidRPr="00E9738E" w:rsidRDefault="008D3EA5" w:rsidP="008D3EA5">
            <w:pPr>
              <w:spacing w:after="0" w:line="240" w:lineRule="auto"/>
              <w:rPr>
                <w:sz w:val="20"/>
                <w:szCs w:val="20"/>
              </w:rPr>
            </w:pPr>
            <w:r w:rsidRPr="008D3EA5">
              <w:rPr>
                <w:rFonts w:cs="Calibri"/>
                <w:sz w:val="20"/>
                <w:szCs w:val="20"/>
                <w:lang w:val="pl" w:eastAsia="pl-PL"/>
              </w:rPr>
              <w:t>Instytucje objęte wsparciem</w:t>
            </w:r>
          </w:p>
        </w:tc>
        <w:tc>
          <w:tcPr>
            <w:tcW w:w="6379" w:type="dxa"/>
            <w:gridSpan w:val="3"/>
            <w:vAlign w:val="center"/>
          </w:tcPr>
          <w:p w14:paraId="7CC2F16D" w14:textId="77777777" w:rsidR="008D3EA5" w:rsidRPr="00E9738E" w:rsidRDefault="00B92C4D" w:rsidP="008D3EA5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</w:tbl>
    <w:p w14:paraId="003C9AEA" w14:textId="77777777" w:rsidR="008D3EA5" w:rsidRDefault="008D3EA5" w:rsidP="008D3EA5">
      <w:pPr>
        <w:pStyle w:val="nagowek1"/>
        <w:numPr>
          <w:ilvl w:val="0"/>
          <w:numId w:val="0"/>
        </w:numPr>
        <w:rPr>
          <w:sz w:val="17"/>
          <w:szCs w:val="17"/>
          <w:lang w:val="pl"/>
        </w:rPr>
      </w:pPr>
    </w:p>
    <w:p w14:paraId="300FA0D5" w14:textId="77777777" w:rsid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  <w:r w:rsidRPr="008D3EA5">
        <w:rPr>
          <w:lang w:val="pl"/>
        </w:rPr>
        <w:t>Charakterystyka osób i/lub podmiotów/instytucji, które zostaną objęte wsparciem</w:t>
      </w:r>
    </w:p>
    <w:p w14:paraId="6299CA18" w14:textId="77777777" w:rsidR="008D3EA5" w:rsidRP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</w:p>
    <w:p w14:paraId="40EAE438" w14:textId="77777777" w:rsidR="008D3EA5" w:rsidRPr="008D3EA5" w:rsidRDefault="008D3EA5" w:rsidP="008D3E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>pole tekstowe</w:t>
      </w:r>
    </w:p>
    <w:p w14:paraId="0E420898" w14:textId="77777777" w:rsidR="008D3EA5" w:rsidRPr="008D3EA5" w:rsidRDefault="008D3EA5" w:rsidP="008D3EA5">
      <w:pPr>
        <w:pStyle w:val="nagowek1"/>
        <w:numPr>
          <w:ilvl w:val="0"/>
          <w:numId w:val="0"/>
        </w:numPr>
        <w:rPr>
          <w:lang w:val="pl"/>
        </w:rPr>
      </w:pPr>
      <w:r w:rsidRPr="008D3EA5">
        <w:rPr>
          <w:lang w:val="pl"/>
        </w:rPr>
        <w:t>B.11.2. Opis sytuacji problemowej grup docelowy</w:t>
      </w:r>
      <w:r>
        <w:rPr>
          <w:lang w:val="pl"/>
        </w:rPr>
        <w:t xml:space="preserve">ch objętych wsparciem oraz opis </w:t>
      </w:r>
      <w:r w:rsidRPr="008D3EA5">
        <w:rPr>
          <w:lang w:val="pl"/>
        </w:rPr>
        <w:t>rekrutacji do projektu</w:t>
      </w:r>
    </w:p>
    <w:p w14:paraId="1650774D" w14:textId="77777777" w:rsidR="00744366" w:rsidRDefault="00744366" w:rsidP="001E2D2F">
      <w:pPr>
        <w:pStyle w:val="nagowek1"/>
        <w:numPr>
          <w:ilvl w:val="0"/>
          <w:numId w:val="0"/>
        </w:numPr>
        <w:ind w:left="426" w:hanging="360"/>
        <w:rPr>
          <w:b w:val="0"/>
          <w:lang w:val="pl"/>
        </w:rPr>
      </w:pPr>
    </w:p>
    <w:p w14:paraId="27FD94C6" w14:textId="77777777" w:rsidR="008D3EA5" w:rsidRPr="008D3EA5" w:rsidRDefault="008D3EA5" w:rsidP="008D3E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46413490" w14:textId="77777777" w:rsidR="008D3EA5" w:rsidRDefault="008D3EA5" w:rsidP="001E2D2F">
      <w:pPr>
        <w:pStyle w:val="nagowek1"/>
        <w:numPr>
          <w:ilvl w:val="0"/>
          <w:numId w:val="0"/>
        </w:numPr>
        <w:ind w:left="426" w:hanging="360"/>
        <w:rPr>
          <w:b w:val="0"/>
          <w:lang w:val="pl"/>
        </w:rPr>
      </w:pPr>
    </w:p>
    <w:p w14:paraId="4E8A60D6" w14:textId="77777777" w:rsidR="005E0710" w:rsidRDefault="008D3EA5" w:rsidP="005E0710">
      <w:pPr>
        <w:spacing w:after="240"/>
        <w:rPr>
          <w:rFonts w:cs="Calibri"/>
          <w:b/>
          <w:bCs/>
          <w:sz w:val="24"/>
          <w:szCs w:val="24"/>
          <w:lang w:eastAsia="pl-PL"/>
        </w:rPr>
      </w:pPr>
      <w:r w:rsidRPr="008D3EA5">
        <w:rPr>
          <w:rFonts w:cs="Calibri"/>
          <w:b/>
          <w:bCs/>
          <w:sz w:val="24"/>
          <w:szCs w:val="24"/>
          <w:lang w:eastAsia="pl-PL"/>
        </w:rPr>
        <w:t>B.12. Zdolność do efektywnej realizacji projektu</w:t>
      </w:r>
    </w:p>
    <w:p w14:paraId="2DB1DA7E" w14:textId="77777777" w:rsidR="008D3EA5" w:rsidRDefault="008D3EA5" w:rsidP="008D3EA5">
      <w:pPr>
        <w:rPr>
          <w:rFonts w:cs="Calibri"/>
          <w:b/>
          <w:bCs/>
          <w:sz w:val="24"/>
          <w:szCs w:val="24"/>
          <w:lang w:eastAsia="pl-PL"/>
        </w:rPr>
      </w:pPr>
      <w:r w:rsidRPr="008D3EA5">
        <w:rPr>
          <w:rFonts w:cs="Calibri"/>
          <w:b/>
          <w:bCs/>
          <w:sz w:val="24"/>
          <w:szCs w:val="24"/>
          <w:lang w:eastAsia="pl-PL"/>
        </w:rPr>
        <w:t>B.12.1. Obroty projektodawcy</w:t>
      </w:r>
    </w:p>
    <w:p w14:paraId="6A726DFE" w14:textId="79E0AA0D" w:rsidR="00AB0A85" w:rsidRPr="008D3EA5" w:rsidRDefault="008D3EA5" w:rsidP="008D3E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31E70A1D" w14:textId="18F5E0C5" w:rsidR="00AB0A85" w:rsidRPr="00AB0A85" w:rsidRDefault="00AB0A85" w:rsidP="00AB0A85">
      <w:pPr>
        <w:rPr>
          <w:rFonts w:cs="Calibri"/>
          <w:b/>
          <w:bCs/>
          <w:sz w:val="24"/>
          <w:szCs w:val="24"/>
          <w:lang w:eastAsia="pl-PL"/>
        </w:rPr>
      </w:pPr>
      <w:r w:rsidRPr="00AB0A85">
        <w:rPr>
          <w:rFonts w:cs="Calibri"/>
          <w:b/>
          <w:bCs/>
          <w:sz w:val="24"/>
          <w:szCs w:val="24"/>
          <w:lang w:eastAsia="pl-PL"/>
        </w:rPr>
        <w:t>B.12.1.A Kwota obrotów projektodawcy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A85" w14:paraId="74E7534F" w14:textId="77777777" w:rsidTr="00AB0A85">
        <w:tc>
          <w:tcPr>
            <w:tcW w:w="9212" w:type="dxa"/>
          </w:tcPr>
          <w:p w14:paraId="49EBC4BD" w14:textId="18D1EA73" w:rsidR="00AB0A85" w:rsidRPr="00AB0A85" w:rsidRDefault="00AB0A85" w:rsidP="008D3EA5">
            <w:pPr>
              <w:rPr>
                <w:rFonts w:cs="Calibri"/>
                <w:bCs/>
                <w:sz w:val="20"/>
                <w:szCs w:val="20"/>
                <w:lang w:eastAsia="pl-PL"/>
              </w:rPr>
            </w:pPr>
            <w:r>
              <w:rPr>
                <w:rFonts w:cs="Calibri"/>
                <w:bCs/>
                <w:sz w:val="20"/>
                <w:szCs w:val="20"/>
                <w:lang w:eastAsia="pl-PL"/>
              </w:rPr>
              <w:t>p</w:t>
            </w:r>
            <w:r w:rsidRPr="00AB0A85">
              <w:rPr>
                <w:rFonts w:cs="Calibri"/>
                <w:bCs/>
                <w:sz w:val="20"/>
                <w:szCs w:val="20"/>
                <w:lang w:eastAsia="pl-PL"/>
              </w:rPr>
              <w:t>ole liczbowe</w:t>
            </w:r>
          </w:p>
        </w:tc>
      </w:tr>
    </w:tbl>
    <w:p w14:paraId="7FA1B61A" w14:textId="66BA2485" w:rsidR="008D3EA5" w:rsidRPr="008D3EA5" w:rsidRDefault="008D3EA5" w:rsidP="008D3EA5">
      <w:pPr>
        <w:rPr>
          <w:rFonts w:cs="Calibri"/>
          <w:b/>
          <w:bCs/>
          <w:sz w:val="24"/>
          <w:szCs w:val="24"/>
          <w:lang w:eastAsia="pl-PL"/>
        </w:rPr>
      </w:pPr>
      <w:r w:rsidRPr="008D3EA5">
        <w:rPr>
          <w:rFonts w:cs="Calibri"/>
          <w:b/>
          <w:bCs/>
          <w:sz w:val="24"/>
          <w:szCs w:val="24"/>
          <w:lang w:eastAsia="pl-PL"/>
        </w:rPr>
        <w:t>B.12.2. Doświadczenie projektodawcy</w:t>
      </w:r>
    </w:p>
    <w:p w14:paraId="79D3F5DC" w14:textId="77777777" w:rsidR="008D3EA5" w:rsidRPr="008D3EA5" w:rsidRDefault="008D3EA5" w:rsidP="008D3E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538BE0D9" w14:textId="77777777" w:rsidR="008D3EA5" w:rsidRPr="008D3EA5" w:rsidRDefault="008D3EA5" w:rsidP="008D3EA5">
      <w:pPr>
        <w:rPr>
          <w:rFonts w:cs="Calibri"/>
          <w:b/>
          <w:bCs/>
          <w:sz w:val="24"/>
          <w:szCs w:val="24"/>
          <w:lang w:eastAsia="pl-PL"/>
        </w:rPr>
      </w:pPr>
      <w:r w:rsidRPr="008D3EA5">
        <w:rPr>
          <w:rFonts w:cs="Calibri"/>
          <w:b/>
          <w:bCs/>
          <w:sz w:val="24"/>
          <w:szCs w:val="24"/>
          <w:lang w:eastAsia="pl-PL"/>
        </w:rPr>
        <w:t>B.12.3. Biuro projektu oraz zaplecze techniczne i potencjał kadrowy projektodawcy</w:t>
      </w:r>
    </w:p>
    <w:p w14:paraId="383DBC46" w14:textId="77777777" w:rsidR="003A7839" w:rsidRPr="008D3EA5" w:rsidRDefault="003A7839" w:rsidP="003A783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336CA24C" w14:textId="77777777" w:rsidR="003A7839" w:rsidRPr="003A7839" w:rsidRDefault="003A7839" w:rsidP="003A7839">
      <w:pPr>
        <w:rPr>
          <w:rFonts w:cs="Calibri"/>
          <w:b/>
          <w:bCs/>
          <w:sz w:val="24"/>
          <w:szCs w:val="24"/>
          <w:lang w:eastAsia="pl-PL"/>
        </w:rPr>
      </w:pPr>
      <w:r w:rsidRPr="003A7839">
        <w:rPr>
          <w:rFonts w:cs="Calibri"/>
          <w:b/>
          <w:bCs/>
          <w:sz w:val="24"/>
          <w:szCs w:val="24"/>
          <w:lang w:eastAsia="pl-PL"/>
        </w:rPr>
        <w:t>B.12.4. Sposób zarządzania projektem</w:t>
      </w:r>
    </w:p>
    <w:p w14:paraId="699B016B" w14:textId="77777777" w:rsidR="008D3EA5" w:rsidRPr="00E75904" w:rsidRDefault="003A7839" w:rsidP="00E759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Calibri"/>
          <w:sz w:val="20"/>
          <w:szCs w:val="20"/>
        </w:rPr>
      </w:pPr>
      <w:r w:rsidRPr="0089435F">
        <w:rPr>
          <w:rFonts w:cs="Calibri"/>
          <w:sz w:val="20"/>
          <w:szCs w:val="20"/>
        </w:rPr>
        <w:t xml:space="preserve">pole tekstowe </w:t>
      </w:r>
    </w:p>
    <w:p w14:paraId="7A924E78" w14:textId="77777777" w:rsidR="008D3EA5" w:rsidRDefault="008D3EA5" w:rsidP="008D3EA5">
      <w:pPr>
        <w:rPr>
          <w:rFonts w:cs="Calibri"/>
          <w:b/>
          <w:bCs/>
          <w:sz w:val="24"/>
          <w:szCs w:val="24"/>
          <w:lang w:eastAsia="pl-PL"/>
        </w:rPr>
      </w:pPr>
    </w:p>
    <w:p w14:paraId="59D94150" w14:textId="77777777" w:rsidR="003C2737" w:rsidRPr="00AC097F" w:rsidRDefault="00C63EA5" w:rsidP="003C2737">
      <w:pPr>
        <w:rPr>
          <w:rFonts w:cs="Calibri"/>
          <w:b/>
          <w:bCs/>
          <w:sz w:val="28"/>
          <w:szCs w:val="28"/>
          <w:lang w:eastAsia="pl-PL"/>
        </w:rPr>
      </w:pPr>
      <w:r>
        <w:rPr>
          <w:rFonts w:cs="Calibri"/>
          <w:b/>
          <w:bCs/>
          <w:sz w:val="28"/>
          <w:szCs w:val="28"/>
          <w:lang w:eastAsia="pl-PL"/>
        </w:rPr>
        <w:br w:type="page"/>
      </w:r>
      <w:r w:rsidR="003C2737">
        <w:rPr>
          <w:rFonts w:cs="Calibri"/>
          <w:b/>
          <w:bCs/>
          <w:sz w:val="28"/>
          <w:szCs w:val="28"/>
          <w:lang w:eastAsia="pl-PL"/>
        </w:rPr>
        <w:lastRenderedPageBreak/>
        <w:t>C</w:t>
      </w:r>
      <w:r w:rsidR="003C2737" w:rsidRPr="00AC097F">
        <w:rPr>
          <w:rFonts w:cs="Calibri"/>
          <w:b/>
          <w:bCs/>
          <w:sz w:val="28"/>
          <w:szCs w:val="28"/>
          <w:lang w:eastAsia="pl-PL"/>
        </w:rPr>
        <w:t>.</w:t>
      </w:r>
      <w:r w:rsidR="003C2737">
        <w:rPr>
          <w:rFonts w:cs="Calibri"/>
          <w:b/>
          <w:bCs/>
          <w:sz w:val="28"/>
          <w:szCs w:val="28"/>
          <w:lang w:eastAsia="pl-PL"/>
        </w:rPr>
        <w:t xml:space="preserve"> </w:t>
      </w:r>
      <w:r w:rsidR="00812A9C" w:rsidRPr="00812A9C">
        <w:rPr>
          <w:rFonts w:cs="Calibri"/>
          <w:b/>
          <w:bCs/>
          <w:sz w:val="28"/>
          <w:szCs w:val="28"/>
          <w:lang w:eastAsia="pl-PL"/>
        </w:rPr>
        <w:t>ZAKRES RZECZOWO - FINANSOWY PROJEKTU</w:t>
      </w:r>
    </w:p>
    <w:p w14:paraId="7EAB6D4E" w14:textId="77777777" w:rsidR="00BC4D79" w:rsidRPr="008D1C7C" w:rsidRDefault="00BC4D79" w:rsidP="00BC4D79">
      <w:pPr>
        <w:rPr>
          <w:rFonts w:cs="Calibri"/>
          <w:b/>
          <w:bCs/>
          <w:sz w:val="24"/>
          <w:szCs w:val="24"/>
          <w:lang w:eastAsia="pl-PL"/>
        </w:rPr>
      </w:pPr>
      <w:r w:rsidRPr="008D1C7C">
        <w:rPr>
          <w:rFonts w:cs="Calibri"/>
          <w:b/>
          <w:bCs/>
          <w:sz w:val="24"/>
          <w:szCs w:val="24"/>
          <w:lang w:eastAsia="pl-PL"/>
        </w:rPr>
        <w:t>Planowana data rozpoczęcia/zakończenia realizacji projektu</w:t>
      </w: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8"/>
        <w:gridCol w:w="5878"/>
        <w:gridCol w:w="2268"/>
      </w:tblGrid>
      <w:tr w:rsidR="008D1C7C" w:rsidRPr="00E9738E" w14:paraId="3392AAC0" w14:textId="77777777" w:rsidTr="008D1C7C">
        <w:trPr>
          <w:trHeight w:val="26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8D41F9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b/>
                <w:lang w:eastAsia="en-US"/>
              </w:rPr>
            </w:pPr>
            <w:r w:rsidRPr="0063420A">
              <w:rPr>
                <w:rFonts w:cs="Calibri"/>
                <w:b/>
                <w:lang w:eastAsia="en-US"/>
              </w:rPr>
              <w:t>Lp.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8B203" w14:textId="77777777" w:rsidR="008D1C7C" w:rsidRPr="00E9738E" w:rsidRDefault="008D1C7C" w:rsidP="008D1C7C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422502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b/>
                <w:lang w:eastAsia="en-US"/>
              </w:rPr>
            </w:pPr>
            <w:r w:rsidRPr="0063420A">
              <w:rPr>
                <w:rFonts w:cs="Calibri"/>
                <w:b/>
                <w:lang w:eastAsia="en-US"/>
              </w:rPr>
              <w:t>Data</w:t>
            </w:r>
          </w:p>
        </w:tc>
      </w:tr>
      <w:tr w:rsidR="008D1C7C" w:rsidRPr="00E9738E" w14:paraId="2CC111BE" w14:textId="77777777" w:rsidTr="008D1C7C">
        <w:trPr>
          <w:trHeight w:val="269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AD4651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lang w:eastAsia="en-US"/>
              </w:rPr>
            </w:pPr>
            <w:r w:rsidRPr="0063420A">
              <w:rPr>
                <w:rFonts w:cs="Calibri"/>
                <w:lang w:eastAsia="en-US"/>
              </w:rPr>
              <w:t>1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6F5E9A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40"/>
              <w:rPr>
                <w:rFonts w:cs="Calibri"/>
                <w:b/>
                <w:lang w:eastAsia="en-US"/>
              </w:rPr>
            </w:pPr>
            <w:r w:rsidRPr="0063420A">
              <w:rPr>
                <w:rFonts w:cs="Calibri"/>
                <w:b/>
                <w:lang w:eastAsia="en-US"/>
              </w:rPr>
              <w:t>Termin rozpoczęcia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D173B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lang w:eastAsia="en-US"/>
              </w:rPr>
            </w:pPr>
            <w:r w:rsidRPr="0063420A">
              <w:rPr>
                <w:rFonts w:cs="Calibri"/>
                <w:lang w:eastAsia="en-US"/>
              </w:rPr>
              <w:t>Automatycznie [data rozpoczęcia to pierwsza data występująca w C.1]</w:t>
            </w:r>
          </w:p>
        </w:tc>
      </w:tr>
      <w:tr w:rsidR="008D1C7C" w:rsidRPr="00E9738E" w14:paraId="757CE7DB" w14:textId="77777777" w:rsidTr="008D1C7C">
        <w:trPr>
          <w:trHeight w:val="566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281AA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lang w:eastAsia="en-US"/>
              </w:rPr>
            </w:pPr>
            <w:r w:rsidRPr="0063420A">
              <w:rPr>
                <w:rFonts w:cs="Calibri"/>
                <w:lang w:eastAsia="en-US"/>
              </w:rPr>
              <w:t>2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C50FDA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40"/>
              <w:rPr>
                <w:rFonts w:cs="Calibri"/>
                <w:b/>
                <w:lang w:eastAsia="en-US"/>
              </w:rPr>
            </w:pPr>
            <w:r w:rsidRPr="0063420A">
              <w:rPr>
                <w:rFonts w:cs="Calibri"/>
                <w:b/>
                <w:lang w:eastAsia="en-US"/>
              </w:rPr>
              <w:t>Termin zakończenia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E07C5" w14:textId="77777777" w:rsidR="008D1C7C" w:rsidRPr="0063420A" w:rsidRDefault="008D1C7C" w:rsidP="008D1C7C">
            <w:pPr>
              <w:pStyle w:val="Teksttreci0"/>
              <w:shd w:val="clear" w:color="auto" w:fill="auto"/>
              <w:spacing w:before="0" w:after="0" w:line="240" w:lineRule="auto"/>
              <w:ind w:left="60"/>
              <w:rPr>
                <w:rFonts w:cs="Calibri"/>
                <w:lang w:eastAsia="en-US"/>
              </w:rPr>
            </w:pPr>
            <w:r w:rsidRPr="0063420A">
              <w:rPr>
                <w:rFonts w:cs="Calibri"/>
                <w:lang w:eastAsia="en-US"/>
              </w:rPr>
              <w:t>Automatycznie [data zakończenia – ostatnia data z C.1]</w:t>
            </w:r>
          </w:p>
        </w:tc>
      </w:tr>
    </w:tbl>
    <w:p w14:paraId="53D7ADD9" w14:textId="77777777" w:rsidR="00A35BE7" w:rsidRDefault="00A35BE7" w:rsidP="00A35BE7">
      <w:pPr>
        <w:rPr>
          <w:rFonts w:cs="Calibri"/>
          <w:b/>
          <w:bCs/>
          <w:sz w:val="24"/>
          <w:szCs w:val="24"/>
          <w:lang w:eastAsia="pl-PL"/>
        </w:rPr>
      </w:pPr>
      <w:bookmarkStart w:id="3" w:name="bookmark27"/>
    </w:p>
    <w:p w14:paraId="14355040" w14:textId="77777777" w:rsidR="00A35BE7" w:rsidRDefault="00A35BE7" w:rsidP="00A35BE7">
      <w:pPr>
        <w:rPr>
          <w:rFonts w:cs="Calibri"/>
          <w:b/>
          <w:bCs/>
          <w:sz w:val="24"/>
          <w:szCs w:val="24"/>
          <w:lang w:eastAsia="pl-PL"/>
        </w:rPr>
      </w:pPr>
      <w:r w:rsidRPr="00A35BE7">
        <w:rPr>
          <w:rFonts w:cs="Calibri"/>
          <w:b/>
          <w:bCs/>
          <w:sz w:val="24"/>
          <w:szCs w:val="24"/>
          <w:lang w:eastAsia="pl-PL"/>
        </w:rPr>
        <w:t>C.1. ZADANIA W PROJEKCIE (ZAKRES RZECZOWY)</w:t>
      </w:r>
    </w:p>
    <w:p w14:paraId="5C5468BC" w14:textId="77777777" w:rsidR="00063E49" w:rsidRPr="00A35BE7" w:rsidRDefault="00063E49" w:rsidP="00A35BE7">
      <w:pPr>
        <w:rPr>
          <w:rFonts w:cs="Calibri"/>
          <w:b/>
          <w:bCs/>
          <w:sz w:val="24"/>
          <w:szCs w:val="24"/>
          <w:lang w:eastAsia="pl-PL"/>
        </w:rPr>
      </w:pPr>
      <w:r>
        <w:rPr>
          <w:bCs/>
          <w:i/>
          <w:sz w:val="20"/>
          <w:szCs w:val="20"/>
        </w:rPr>
        <w:t>(</w:t>
      </w:r>
      <w:r w:rsidRPr="00AA44CF">
        <w:rPr>
          <w:bCs/>
          <w:i/>
          <w:sz w:val="20"/>
          <w:szCs w:val="20"/>
        </w:rPr>
        <w:t>w podziale Wnioskodawca, + Partner 1/Partner2…</w:t>
      </w:r>
      <w:r>
        <w:rPr>
          <w:bCs/>
          <w:i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A35BE7" w:rsidRPr="00E9738E" w14:paraId="72C0E726" w14:textId="77777777" w:rsidTr="00E9738E">
        <w:tc>
          <w:tcPr>
            <w:tcW w:w="4606" w:type="dxa"/>
            <w:vAlign w:val="center"/>
          </w:tcPr>
          <w:p w14:paraId="2D42EB0F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b/>
                <w:sz w:val="20"/>
                <w:szCs w:val="20"/>
              </w:rPr>
              <w:t>Czy projekt będzie rozliczany kwotami ryczałtowymi?</w:t>
            </w:r>
          </w:p>
        </w:tc>
        <w:tc>
          <w:tcPr>
            <w:tcW w:w="4606" w:type="dxa"/>
            <w:vAlign w:val="center"/>
          </w:tcPr>
          <w:p w14:paraId="7B407477" w14:textId="77777777" w:rsidR="00A35BE7" w:rsidRPr="00E9738E" w:rsidRDefault="00A35BE7" w:rsidP="000448C4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[</w:t>
            </w:r>
            <w:r w:rsidR="000448C4">
              <w:rPr>
                <w:rFonts w:cs="Calibri"/>
                <w:bCs/>
                <w:color w:val="000000"/>
                <w:sz w:val="20"/>
                <w:szCs w:val="20"/>
              </w:rPr>
              <w:t>T</w:t>
            </w: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ak/</w:t>
            </w:r>
            <w:r w:rsidR="000448C4">
              <w:rPr>
                <w:rFonts w:cs="Calibri"/>
                <w:bCs/>
                <w:color w:val="000000"/>
                <w:sz w:val="20"/>
                <w:szCs w:val="20"/>
              </w:rPr>
              <w:t>N</w:t>
            </w: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ie]</w:t>
            </w:r>
          </w:p>
        </w:tc>
      </w:tr>
      <w:tr w:rsidR="00A35BE7" w:rsidRPr="00E9738E" w14:paraId="6ADAAB21" w14:textId="77777777" w:rsidTr="00E9738E">
        <w:tc>
          <w:tcPr>
            <w:tcW w:w="4606" w:type="dxa"/>
            <w:vAlign w:val="center"/>
          </w:tcPr>
          <w:p w14:paraId="6D7088A0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Nazwa zadania</w:t>
            </w:r>
            <w:r w:rsidR="000448C4">
              <w:rPr>
                <w:rFonts w:cs="Calibri"/>
                <w:b/>
                <w:bCs/>
                <w:color w:val="000000"/>
                <w:sz w:val="20"/>
                <w:szCs w:val="20"/>
              </w:rPr>
              <w:t>/kwoty ryczałtowej</w:t>
            </w:r>
          </w:p>
        </w:tc>
        <w:tc>
          <w:tcPr>
            <w:tcW w:w="4606" w:type="dxa"/>
            <w:vAlign w:val="center"/>
          </w:tcPr>
          <w:p w14:paraId="11364AA7" w14:textId="77777777" w:rsidR="00A35BE7" w:rsidRPr="00E9738E" w:rsidRDefault="00A35BE7" w:rsidP="0082481B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 xml:space="preserve">Pole tekstowe </w:t>
            </w:r>
          </w:p>
        </w:tc>
      </w:tr>
      <w:tr w:rsidR="00A35BE7" w:rsidRPr="00E9738E" w14:paraId="3892989E" w14:textId="77777777" w:rsidTr="00E9738E">
        <w:tc>
          <w:tcPr>
            <w:tcW w:w="4606" w:type="dxa"/>
            <w:vAlign w:val="center"/>
          </w:tcPr>
          <w:p w14:paraId="61E3EF3F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Opis działań planowanych do realizacji w ramach zadań / podmiot działania</w:t>
            </w:r>
          </w:p>
        </w:tc>
        <w:tc>
          <w:tcPr>
            <w:tcW w:w="4606" w:type="dxa"/>
            <w:vAlign w:val="center"/>
          </w:tcPr>
          <w:p w14:paraId="005E3136" w14:textId="77777777" w:rsidR="00A35BE7" w:rsidRPr="00E9738E" w:rsidRDefault="00A35BE7" w:rsidP="0082481B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 xml:space="preserve">Pole tekstowe </w:t>
            </w:r>
          </w:p>
        </w:tc>
      </w:tr>
      <w:tr w:rsidR="00A35BE7" w:rsidRPr="00E9738E" w14:paraId="0CE30CA9" w14:textId="77777777" w:rsidTr="00E9738E">
        <w:tc>
          <w:tcPr>
            <w:tcW w:w="4606" w:type="dxa"/>
            <w:vAlign w:val="center"/>
          </w:tcPr>
          <w:p w14:paraId="6AF5C17C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Termin realizacji od</w:t>
            </w:r>
          </w:p>
        </w:tc>
        <w:tc>
          <w:tcPr>
            <w:tcW w:w="4606" w:type="dxa"/>
            <w:vAlign w:val="center"/>
          </w:tcPr>
          <w:p w14:paraId="710CA356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Wybór z kalendarza</w:t>
            </w:r>
          </w:p>
        </w:tc>
      </w:tr>
      <w:tr w:rsidR="00A35BE7" w:rsidRPr="00E9738E" w14:paraId="36A8948F" w14:textId="77777777" w:rsidTr="00E9738E">
        <w:tc>
          <w:tcPr>
            <w:tcW w:w="4606" w:type="dxa"/>
            <w:vAlign w:val="center"/>
          </w:tcPr>
          <w:p w14:paraId="7D6970F4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Termin realizacji do</w:t>
            </w:r>
          </w:p>
        </w:tc>
        <w:tc>
          <w:tcPr>
            <w:tcW w:w="4606" w:type="dxa"/>
            <w:vAlign w:val="center"/>
          </w:tcPr>
          <w:p w14:paraId="511F3E5F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Wybór z kalendarza</w:t>
            </w:r>
          </w:p>
        </w:tc>
      </w:tr>
      <w:tr w:rsidR="00A35BE7" w:rsidRPr="00E9738E" w14:paraId="60CC0458" w14:textId="77777777" w:rsidTr="00E9738E">
        <w:tc>
          <w:tcPr>
            <w:tcW w:w="4606" w:type="dxa"/>
            <w:vAlign w:val="center"/>
          </w:tcPr>
          <w:p w14:paraId="7C5807D0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Wartość zadania</w:t>
            </w:r>
            <w:r w:rsidR="00771DD6"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/kwoty ryczałtowej</w:t>
            </w:r>
          </w:p>
        </w:tc>
        <w:tc>
          <w:tcPr>
            <w:tcW w:w="4606" w:type="dxa"/>
            <w:vAlign w:val="center"/>
          </w:tcPr>
          <w:p w14:paraId="5830BCE8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A35BE7" w:rsidRPr="00E9738E" w14:paraId="76F3AD2C" w14:textId="77777777" w:rsidTr="00E9738E">
        <w:tc>
          <w:tcPr>
            <w:tcW w:w="4606" w:type="dxa"/>
            <w:vAlign w:val="center"/>
          </w:tcPr>
          <w:p w14:paraId="0DCF8BAC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Dofinansowanie</w:t>
            </w:r>
          </w:p>
        </w:tc>
        <w:tc>
          <w:tcPr>
            <w:tcW w:w="4606" w:type="dxa"/>
            <w:vAlign w:val="center"/>
          </w:tcPr>
          <w:p w14:paraId="6E2E07F1" w14:textId="77777777" w:rsidR="00A35BE7" w:rsidRPr="00E9738E" w:rsidRDefault="00A35BE7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</w:tbl>
    <w:p w14:paraId="7D475E4D" w14:textId="77777777" w:rsidR="00A35BE7" w:rsidRDefault="00A35BE7" w:rsidP="00A35BE7">
      <w:pPr>
        <w:rPr>
          <w:rFonts w:cs="Calibri"/>
          <w:b/>
          <w:bCs/>
          <w:sz w:val="24"/>
          <w:szCs w:val="24"/>
          <w:lang w:eastAsia="pl-PL"/>
        </w:rPr>
      </w:pPr>
    </w:p>
    <w:p w14:paraId="35F9B0C6" w14:textId="77777777" w:rsidR="00063E49" w:rsidRDefault="00A35BE7" w:rsidP="00A35BE7">
      <w:pPr>
        <w:rPr>
          <w:bCs/>
          <w:i/>
          <w:sz w:val="20"/>
          <w:szCs w:val="20"/>
        </w:rPr>
      </w:pPr>
      <w:r w:rsidRPr="00A35BE7">
        <w:rPr>
          <w:rFonts w:cs="Calibri"/>
          <w:b/>
          <w:bCs/>
          <w:sz w:val="24"/>
          <w:szCs w:val="24"/>
          <w:lang w:eastAsia="pl-PL"/>
        </w:rPr>
        <w:t>C.2. ZAKRES FINANSOWY</w:t>
      </w:r>
      <w:bookmarkEnd w:id="3"/>
      <w:r w:rsidR="00063E49" w:rsidRPr="00063E49">
        <w:rPr>
          <w:bCs/>
          <w:i/>
          <w:sz w:val="20"/>
          <w:szCs w:val="20"/>
        </w:rPr>
        <w:t xml:space="preserve"> </w:t>
      </w:r>
    </w:p>
    <w:p w14:paraId="46FF7F0F" w14:textId="77777777" w:rsidR="00A35BE7" w:rsidRPr="00A35BE7" w:rsidRDefault="00063E49" w:rsidP="00A35BE7">
      <w:pPr>
        <w:rPr>
          <w:rFonts w:cs="Calibri"/>
          <w:b/>
          <w:bCs/>
          <w:sz w:val="24"/>
          <w:szCs w:val="24"/>
          <w:lang w:eastAsia="pl-PL"/>
        </w:rPr>
      </w:pPr>
      <w:r>
        <w:rPr>
          <w:bCs/>
          <w:i/>
          <w:sz w:val="20"/>
          <w:szCs w:val="20"/>
        </w:rPr>
        <w:t>(</w:t>
      </w:r>
      <w:r w:rsidRPr="00AA44CF">
        <w:rPr>
          <w:bCs/>
          <w:i/>
          <w:sz w:val="20"/>
          <w:szCs w:val="20"/>
        </w:rPr>
        <w:t>w podziale Wnioskodawca, + Partner 1/Partner2…</w:t>
      </w:r>
      <w:r>
        <w:rPr>
          <w:bCs/>
          <w:i/>
          <w:sz w:val="20"/>
          <w:szCs w:val="20"/>
        </w:rPr>
        <w:t>)</w:t>
      </w:r>
    </w:p>
    <w:p w14:paraId="52BA4833" w14:textId="77777777" w:rsidR="00695968" w:rsidRDefault="00695968" w:rsidP="00695968">
      <w:pPr>
        <w:pStyle w:val="Teksttreci30"/>
        <w:numPr>
          <w:ilvl w:val="0"/>
          <w:numId w:val="19"/>
        </w:numPr>
        <w:shd w:val="clear" w:color="auto" w:fill="auto"/>
        <w:spacing w:before="85" w:after="74" w:line="230" w:lineRule="exact"/>
        <w:jc w:val="both"/>
        <w:rPr>
          <w:b/>
        </w:rPr>
      </w:pPr>
      <w:r w:rsidRPr="00695968">
        <w:rPr>
          <w:b/>
        </w:rPr>
        <w:t xml:space="preserve">Wzór części C.2.1 i C.2.2 w przypadku jeśli projekt </w:t>
      </w:r>
      <w:r w:rsidRPr="00695968">
        <w:rPr>
          <w:b/>
          <w:u w:val="single"/>
        </w:rPr>
        <w:t>nie jest rozliczany kwotami ryczałtowymi</w:t>
      </w:r>
      <w:r w:rsidRPr="00695968">
        <w:rPr>
          <w:b/>
        </w:rPr>
        <w:t>:</w:t>
      </w:r>
    </w:p>
    <w:p w14:paraId="4F70BFFE" w14:textId="77777777" w:rsidR="00695968" w:rsidRPr="00695968" w:rsidRDefault="00695968" w:rsidP="00695968">
      <w:pPr>
        <w:pStyle w:val="Teksttreci30"/>
        <w:shd w:val="clear" w:color="auto" w:fill="auto"/>
        <w:spacing w:before="85" w:after="74" w:line="230" w:lineRule="exact"/>
        <w:ind w:left="380"/>
        <w:jc w:val="both"/>
        <w:rPr>
          <w:b/>
        </w:rPr>
      </w:pPr>
    </w:p>
    <w:p w14:paraId="33824998" w14:textId="77777777" w:rsidR="00A35BE7" w:rsidRPr="002F5840" w:rsidRDefault="00A35BE7" w:rsidP="00A35BE7">
      <w:pPr>
        <w:rPr>
          <w:rFonts w:cs="Calibri"/>
          <w:b/>
          <w:bCs/>
          <w:sz w:val="24"/>
          <w:szCs w:val="24"/>
          <w:lang w:eastAsia="pl-PL"/>
        </w:rPr>
      </w:pPr>
      <w:r w:rsidRPr="002F5840">
        <w:rPr>
          <w:rFonts w:cs="Calibri"/>
          <w:b/>
          <w:bCs/>
          <w:sz w:val="24"/>
          <w:szCs w:val="24"/>
          <w:lang w:eastAsia="pl-PL"/>
        </w:rPr>
        <w:t>C.2.1 Wydatki rzeczywiście poniesione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851"/>
        <w:gridCol w:w="1134"/>
        <w:gridCol w:w="850"/>
        <w:gridCol w:w="568"/>
        <w:gridCol w:w="708"/>
        <w:gridCol w:w="567"/>
        <w:gridCol w:w="851"/>
        <w:gridCol w:w="992"/>
        <w:gridCol w:w="709"/>
        <w:gridCol w:w="850"/>
      </w:tblGrid>
      <w:tr w:rsidR="00734D8C" w:rsidRPr="00E9738E" w14:paraId="4FDAC88C" w14:textId="77777777" w:rsidTr="00E24205">
        <w:trPr>
          <w:trHeight w:val="9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E0949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Sygnatura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710C8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Nazwa kosztu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BABA2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Kategoria podlegająca limitom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6408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Pomoc publiczna/Pomoc de minimis (pole aktywne jeżeli w B.6 oznaczono TAK)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E5C40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Beneficjent pomocy </w:t>
            </w: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(pole aktywne jeżeli w B.6 oznaczono TAK)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D8D2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BB466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8B2B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BA97E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Wydatki kwalifikowalne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21B70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Wnioskowane dofinansowanie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3A1A2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% dofinansowania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C86C3" w14:textId="77777777" w:rsidR="00734D8C" w:rsidRPr="00E9738E" w:rsidRDefault="00734D8C" w:rsidP="00A278E1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34D8C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Opis, uzasadnienie, specyfikacja i parametry kosztu w danej kategorii</w:t>
            </w:r>
          </w:p>
        </w:tc>
      </w:tr>
      <w:tr w:rsidR="00734D8C" w:rsidRPr="00E9738E" w14:paraId="45E4120F" w14:textId="77777777" w:rsidTr="00E24205">
        <w:trPr>
          <w:trHeight w:val="6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C774E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9BA02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tekstowe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1D44B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typu check-box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9F492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86F23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Lista rozwijalna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7358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1EACE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9D9FF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CDA77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5BE01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46FDBC" w14:textId="77777777" w:rsidR="00734D8C" w:rsidRPr="00E9738E" w:rsidRDefault="00734D8C" w:rsidP="00BC71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0F92D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tekstowe </w:t>
            </w:r>
          </w:p>
        </w:tc>
      </w:tr>
      <w:tr w:rsidR="00734D8C" w:rsidRPr="00E9738E" w14:paraId="03EC29F9" w14:textId="77777777" w:rsidTr="00E24205">
        <w:trPr>
          <w:trHeight w:val="6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593B4" w14:textId="77777777" w:rsidR="00734D8C" w:rsidRPr="00E9738E" w:rsidRDefault="00734D8C" w:rsidP="00B13289">
            <w:pPr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9738E">
              <w:rPr>
                <w:rFonts w:cs="Calibri"/>
                <w:b/>
                <w:bCs/>
                <w:sz w:val="24"/>
                <w:szCs w:val="24"/>
                <w:lang w:eastAsia="pl-PL"/>
              </w:rPr>
              <w:t>+</w:t>
            </w:r>
          </w:p>
          <w:p w14:paraId="5A503A74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F5AB7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811DE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675D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41BFA" w14:textId="77777777" w:rsidR="00734D8C" w:rsidRPr="00E9738E" w:rsidRDefault="00734D8C" w:rsidP="00734D8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FA58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DE878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C3003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ADCED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A3110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8F8CC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D769C" w14:textId="77777777" w:rsidR="00734D8C" w:rsidRPr="00E9738E" w:rsidRDefault="00734D8C" w:rsidP="00771DD6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612ED22" w14:textId="77777777" w:rsidR="00AA7DA0" w:rsidRDefault="00AA7DA0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</w:p>
    <w:p w14:paraId="6F1FE340" w14:textId="27376C8A" w:rsidR="00AA7DA0" w:rsidRDefault="00AA7DA0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</w:p>
    <w:p w14:paraId="144BA15C" w14:textId="7C5A994C" w:rsidR="002C388F" w:rsidRDefault="002C388F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</w:p>
    <w:p w14:paraId="3AB7E601" w14:textId="77777777" w:rsidR="002C388F" w:rsidRDefault="002C388F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</w:p>
    <w:p w14:paraId="355E0D67" w14:textId="77777777" w:rsidR="00695968" w:rsidRPr="002F5840" w:rsidRDefault="00695968" w:rsidP="00695968">
      <w:pPr>
        <w:spacing w:before="224" w:after="86" w:line="170" w:lineRule="exact"/>
        <w:rPr>
          <w:rFonts w:cs="Calibri"/>
          <w:b/>
          <w:sz w:val="24"/>
          <w:szCs w:val="24"/>
          <w:lang w:eastAsia="pl-PL"/>
        </w:rPr>
      </w:pPr>
      <w:r w:rsidRPr="002F5840">
        <w:rPr>
          <w:rFonts w:cs="Calibri"/>
          <w:b/>
          <w:sz w:val="24"/>
          <w:szCs w:val="24"/>
          <w:lang w:eastAsia="pl-PL"/>
        </w:rPr>
        <w:lastRenderedPageBreak/>
        <w:t>C.2.2. Wydatki rozliczane ryczałtem – stawki jednostkowe</w:t>
      </w:r>
    </w:p>
    <w:tbl>
      <w:tblPr>
        <w:tblW w:w="11482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851"/>
        <w:gridCol w:w="1701"/>
        <w:gridCol w:w="1134"/>
        <w:gridCol w:w="1134"/>
        <w:gridCol w:w="850"/>
        <w:gridCol w:w="1276"/>
        <w:gridCol w:w="1559"/>
        <w:gridCol w:w="1261"/>
      </w:tblGrid>
      <w:tr w:rsidR="00AB0A85" w:rsidRPr="00E9738E" w14:paraId="18A8C89F" w14:textId="0645DFB4" w:rsidTr="00AB0A85">
        <w:trPr>
          <w:trHeight w:val="900"/>
        </w:trPr>
        <w:tc>
          <w:tcPr>
            <w:tcW w:w="866" w:type="dxa"/>
            <w:shd w:val="clear" w:color="000000" w:fill="FFFFFF"/>
            <w:vAlign w:val="center"/>
            <w:hideMark/>
          </w:tcPr>
          <w:p w14:paraId="74350BB2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Sygnatura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320E9F5B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Nazwa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ryczałtu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6042AEA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Kategoria podlegająca limitom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8EF5071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Pomoc publiczna/Pomoc de minimis (pole aktywne jeżeli w B.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 xml:space="preserve">6 </w:t>
            </w: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oznaczono TAK)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FEDB53A" w14:textId="77777777" w:rsidR="00AB0A85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Beneficjent pomocy </w:t>
            </w: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(pole aktywne jeżeli w B.6 oznaczono TAK)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D4E320F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Wysokość stawki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4BE347EF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Liczba stawek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94B7789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Wydatki kwalifikowalne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F35A933" w14:textId="77777777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Wnioskowane dofinansowanie</w:t>
            </w:r>
          </w:p>
        </w:tc>
        <w:tc>
          <w:tcPr>
            <w:tcW w:w="1261" w:type="dxa"/>
            <w:shd w:val="clear" w:color="000000" w:fill="FFFFFF"/>
          </w:tcPr>
          <w:p w14:paraId="6EBFFB47" w14:textId="77777777" w:rsidR="00AB0A85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  <w:p w14:paraId="6E976CF2" w14:textId="77777777" w:rsidR="00AB0A85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  <w:p w14:paraId="0CA6B803" w14:textId="77777777" w:rsidR="00AB0A85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  <w:p w14:paraId="41A3C140" w14:textId="3C223F42" w:rsidR="00AB0A85" w:rsidRPr="00A278E1" w:rsidRDefault="00AB0A85" w:rsidP="005800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% dofinansowania</w:t>
            </w:r>
          </w:p>
        </w:tc>
      </w:tr>
      <w:tr w:rsidR="00AB0A85" w:rsidRPr="00E9738E" w14:paraId="61BC2D16" w14:textId="42398B51" w:rsidTr="00AB0A85">
        <w:trPr>
          <w:trHeight w:val="610"/>
        </w:trPr>
        <w:tc>
          <w:tcPr>
            <w:tcW w:w="866" w:type="dxa"/>
            <w:shd w:val="clear" w:color="000000" w:fill="FFFFFF"/>
            <w:noWrap/>
            <w:vAlign w:val="center"/>
          </w:tcPr>
          <w:p w14:paraId="1E252CFE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33BCCB7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7829440C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typu check-box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22469B5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9F82D95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Lista rozwijalna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0F96507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AA58459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AD33D1F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4DCB297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1261" w:type="dxa"/>
            <w:shd w:val="clear" w:color="000000" w:fill="FFFFFF"/>
          </w:tcPr>
          <w:p w14:paraId="05DDCC4F" w14:textId="77777777" w:rsidR="00AB0A85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  <w:p w14:paraId="34A27ED0" w14:textId="3F740500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</w:tr>
      <w:tr w:rsidR="00AB0A85" w:rsidRPr="00E9738E" w14:paraId="64CDCA9C" w14:textId="58E7C9FA" w:rsidTr="00AB0A85">
        <w:trPr>
          <w:trHeight w:val="610"/>
        </w:trPr>
        <w:tc>
          <w:tcPr>
            <w:tcW w:w="866" w:type="dxa"/>
            <w:shd w:val="clear" w:color="000000" w:fill="FFFFFF"/>
            <w:noWrap/>
            <w:vAlign w:val="center"/>
          </w:tcPr>
          <w:p w14:paraId="0B1A83DB" w14:textId="77777777" w:rsidR="00AB0A85" w:rsidRPr="00E9738E" w:rsidRDefault="00AB0A85" w:rsidP="0058002E">
            <w:pPr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9738E">
              <w:rPr>
                <w:rFonts w:cs="Calibri"/>
                <w:b/>
                <w:bCs/>
                <w:sz w:val="24"/>
                <w:szCs w:val="24"/>
                <w:lang w:eastAsia="pl-PL"/>
              </w:rPr>
              <w:t>+</w:t>
            </w:r>
          </w:p>
          <w:p w14:paraId="13411A64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439E19C9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14:paraId="23501B59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14:paraId="5335EB50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56914EED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1F8DC566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1CDA91BB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81564D7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7CA3E88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1" w:type="dxa"/>
            <w:shd w:val="clear" w:color="000000" w:fill="FFFFFF"/>
          </w:tcPr>
          <w:p w14:paraId="4F3C628C" w14:textId="77777777" w:rsidR="00AB0A85" w:rsidRPr="00E9738E" w:rsidRDefault="00AB0A85" w:rsidP="005800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5E2AF65" w14:textId="77777777" w:rsidR="00B13289" w:rsidRPr="00B13289" w:rsidRDefault="00B13289" w:rsidP="00B13289">
      <w:pPr>
        <w:rPr>
          <w:rFonts w:cs="Calibri"/>
          <w:b/>
          <w:bCs/>
          <w:sz w:val="24"/>
          <w:szCs w:val="24"/>
          <w:lang w:eastAsia="pl-PL"/>
        </w:rPr>
      </w:pPr>
    </w:p>
    <w:p w14:paraId="246F7EAC" w14:textId="77777777" w:rsidR="00BC4D79" w:rsidRPr="002F64F7" w:rsidRDefault="002F5840" w:rsidP="002F64F7">
      <w:pPr>
        <w:pStyle w:val="Akapitzlist"/>
        <w:numPr>
          <w:ilvl w:val="0"/>
          <w:numId w:val="19"/>
        </w:numPr>
        <w:rPr>
          <w:rFonts w:cs="Calibri"/>
          <w:b/>
          <w:bCs/>
          <w:sz w:val="24"/>
          <w:szCs w:val="24"/>
          <w:lang w:val="x-none"/>
        </w:rPr>
      </w:pPr>
      <w:r w:rsidRPr="002F64F7">
        <w:rPr>
          <w:rFonts w:cs="Calibri"/>
          <w:b/>
          <w:bCs/>
          <w:sz w:val="24"/>
          <w:szCs w:val="24"/>
          <w:lang w:val="x-none"/>
        </w:rPr>
        <w:t>Wzór części C.2.1 i C.2.2 w przypadku jeśli projekt jest rozliczany kwotami ryczałtowymi:</w:t>
      </w:r>
    </w:p>
    <w:p w14:paraId="645B632D" w14:textId="77777777" w:rsidR="002F64F7" w:rsidRDefault="002F64F7" w:rsidP="00BC4D79">
      <w:pPr>
        <w:rPr>
          <w:rFonts w:cs="Calibri"/>
          <w:b/>
          <w:bCs/>
          <w:sz w:val="24"/>
          <w:szCs w:val="24"/>
          <w:lang w:eastAsia="pl-PL"/>
        </w:rPr>
      </w:pPr>
    </w:p>
    <w:p w14:paraId="20F89542" w14:textId="77777777" w:rsidR="002F5840" w:rsidRDefault="002F5840" w:rsidP="00BC4D79">
      <w:pPr>
        <w:rPr>
          <w:rFonts w:cs="Calibri"/>
          <w:b/>
          <w:bCs/>
          <w:sz w:val="24"/>
          <w:szCs w:val="24"/>
          <w:lang w:eastAsia="pl-PL"/>
        </w:rPr>
      </w:pPr>
      <w:r w:rsidRPr="002F5840">
        <w:rPr>
          <w:rFonts w:cs="Calibri"/>
          <w:b/>
          <w:bCs/>
          <w:sz w:val="24"/>
          <w:szCs w:val="24"/>
          <w:lang w:eastAsia="pl-PL"/>
        </w:rPr>
        <w:t>Wskaźniki dla kwot ryczałtowych: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2F5840" w:rsidRPr="00E9738E" w14:paraId="7A9AE81C" w14:textId="77777777" w:rsidTr="00E9738E">
        <w:tc>
          <w:tcPr>
            <w:tcW w:w="4606" w:type="dxa"/>
            <w:vAlign w:val="center"/>
          </w:tcPr>
          <w:p w14:paraId="7B82CBA1" w14:textId="77777777" w:rsidR="002F5840" w:rsidRPr="00E9738E" w:rsidRDefault="002F5840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E9738E">
              <w:t>Nazwa wskaźnika dla kwoty ryczałtowej</w:t>
            </w:r>
          </w:p>
        </w:tc>
        <w:tc>
          <w:tcPr>
            <w:tcW w:w="4606" w:type="dxa"/>
            <w:vAlign w:val="center"/>
          </w:tcPr>
          <w:p w14:paraId="63CAEAB4" w14:textId="77777777" w:rsidR="002F5840" w:rsidRPr="00E9738E" w:rsidRDefault="00086502" w:rsidP="00CF0D09">
            <w:pPr>
              <w:spacing w:after="0" w:line="240" w:lineRule="auto"/>
              <w:rPr>
                <w:rFonts w:cs="Calibri"/>
                <w:bCs/>
                <w:color w:val="000000"/>
              </w:rPr>
            </w:pPr>
            <w:r w:rsidRPr="00E9738E">
              <w:rPr>
                <w:rFonts w:cs="Calibri"/>
                <w:bCs/>
                <w:color w:val="000000"/>
              </w:rPr>
              <w:t xml:space="preserve">Pole tekstowe </w:t>
            </w:r>
          </w:p>
        </w:tc>
      </w:tr>
      <w:tr w:rsidR="002F5840" w:rsidRPr="00E9738E" w14:paraId="748F3097" w14:textId="77777777" w:rsidTr="00E9738E">
        <w:tc>
          <w:tcPr>
            <w:tcW w:w="4606" w:type="dxa"/>
            <w:vAlign w:val="center"/>
          </w:tcPr>
          <w:p w14:paraId="23C76984" w14:textId="77777777" w:rsidR="002F5840" w:rsidRPr="00E9738E" w:rsidRDefault="002F5840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E9738E">
              <w:t>Wartość wskaźnika dla kwoty ryczałtowej</w:t>
            </w:r>
          </w:p>
        </w:tc>
        <w:tc>
          <w:tcPr>
            <w:tcW w:w="4606" w:type="dxa"/>
            <w:vAlign w:val="center"/>
          </w:tcPr>
          <w:p w14:paraId="3427C3CC" w14:textId="77777777" w:rsidR="002F5840" w:rsidRPr="00E9738E" w:rsidRDefault="00086502" w:rsidP="00E9738E">
            <w:pPr>
              <w:spacing w:after="0" w:line="240" w:lineRule="auto"/>
              <w:rPr>
                <w:rFonts w:cs="Calibri"/>
                <w:bCs/>
                <w:color w:val="000000"/>
              </w:rPr>
            </w:pPr>
            <w:r w:rsidRPr="00E9738E">
              <w:rPr>
                <w:rFonts w:cs="Calibri"/>
                <w:bCs/>
                <w:color w:val="000000"/>
              </w:rPr>
              <w:t>Pole liczbowe</w:t>
            </w:r>
          </w:p>
        </w:tc>
      </w:tr>
      <w:tr w:rsidR="002F5840" w:rsidRPr="00E9738E" w14:paraId="738A8089" w14:textId="77777777" w:rsidTr="00E9738E">
        <w:tc>
          <w:tcPr>
            <w:tcW w:w="4606" w:type="dxa"/>
            <w:vAlign w:val="center"/>
          </w:tcPr>
          <w:p w14:paraId="3447F5A3" w14:textId="77777777" w:rsidR="002F5840" w:rsidRPr="00E9738E" w:rsidRDefault="002F5840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E9738E">
              <w:t>Sposób i narzędzia pomiaru</w:t>
            </w:r>
          </w:p>
        </w:tc>
        <w:tc>
          <w:tcPr>
            <w:tcW w:w="4606" w:type="dxa"/>
            <w:vAlign w:val="center"/>
          </w:tcPr>
          <w:p w14:paraId="47A72D87" w14:textId="77777777" w:rsidR="002F5840" w:rsidRPr="00E9738E" w:rsidRDefault="002F5840" w:rsidP="00CF0D09">
            <w:pPr>
              <w:spacing w:after="0" w:line="240" w:lineRule="auto"/>
              <w:rPr>
                <w:rFonts w:cs="Calibri"/>
                <w:bCs/>
                <w:color w:val="000000"/>
              </w:rPr>
            </w:pPr>
            <w:r w:rsidRPr="00E9738E">
              <w:rPr>
                <w:rFonts w:cs="Calibri"/>
                <w:bCs/>
                <w:color w:val="000000"/>
              </w:rPr>
              <w:t>Pole tekstowe</w:t>
            </w:r>
          </w:p>
        </w:tc>
      </w:tr>
    </w:tbl>
    <w:p w14:paraId="23720893" w14:textId="77777777" w:rsidR="00086502" w:rsidRPr="002F5840" w:rsidRDefault="002F5840" w:rsidP="00BC4D79">
      <w:pPr>
        <w:rPr>
          <w:rFonts w:cs="Calibri"/>
          <w:bCs/>
          <w:sz w:val="24"/>
          <w:szCs w:val="24"/>
          <w:lang w:eastAsia="pl-PL"/>
        </w:rPr>
      </w:pPr>
      <w:r w:rsidRPr="002F5840">
        <w:rPr>
          <w:rFonts w:cs="Calibri"/>
          <w:bCs/>
          <w:sz w:val="24"/>
          <w:szCs w:val="24"/>
          <w:lang w:eastAsia="pl-PL"/>
        </w:rPr>
        <w:t>+</w:t>
      </w:r>
    </w:p>
    <w:p w14:paraId="68BFAC2B" w14:textId="77777777" w:rsidR="002F64F7" w:rsidRDefault="002F64F7" w:rsidP="00B13289">
      <w:pPr>
        <w:rPr>
          <w:rFonts w:cs="Calibri"/>
          <w:b/>
          <w:bCs/>
          <w:sz w:val="24"/>
          <w:szCs w:val="24"/>
          <w:lang w:eastAsia="pl-PL"/>
        </w:rPr>
      </w:pPr>
    </w:p>
    <w:p w14:paraId="1C3CD360" w14:textId="77777777" w:rsidR="00B13289" w:rsidRDefault="002F5840" w:rsidP="00B13289">
      <w:pPr>
        <w:rPr>
          <w:rFonts w:cs="Calibri"/>
          <w:b/>
          <w:bCs/>
          <w:sz w:val="24"/>
          <w:szCs w:val="24"/>
          <w:lang w:eastAsia="pl-PL"/>
        </w:rPr>
      </w:pPr>
      <w:r w:rsidRPr="002F5840">
        <w:rPr>
          <w:rFonts w:cs="Calibri"/>
          <w:b/>
          <w:bCs/>
          <w:sz w:val="24"/>
          <w:szCs w:val="24"/>
          <w:lang w:eastAsia="pl-PL"/>
        </w:rPr>
        <w:t>C.2.1.A. Wydatki w ramach kwot ryczałtowych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851"/>
        <w:gridCol w:w="1134"/>
        <w:gridCol w:w="850"/>
        <w:gridCol w:w="568"/>
        <w:gridCol w:w="708"/>
        <w:gridCol w:w="567"/>
        <w:gridCol w:w="851"/>
        <w:gridCol w:w="992"/>
        <w:gridCol w:w="709"/>
        <w:gridCol w:w="850"/>
      </w:tblGrid>
      <w:tr w:rsidR="006A3572" w:rsidRPr="00E9738E" w14:paraId="1A016530" w14:textId="77777777" w:rsidTr="00E24205">
        <w:trPr>
          <w:trHeight w:val="9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D6F9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Sygnatura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50B22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Nazwa kosztu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92125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Kategoria podlegająca limitom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963C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Pomoc publiczna/Pomoc de minimis (pole aktywne jeżeli w B.6 oznaczono TAK)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5B33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Beneficjent pomocy </w:t>
            </w: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(pole aktywne jeżeli w B.6 oznaczono TAK)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A255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6AC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2AA5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AC33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Wydatki kwalifikowalne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0D31B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Wnioskowane dofinansowanie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F7D9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% dofinansowania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1C7F9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Opis, uzasadnienie</w:t>
            </w:r>
          </w:p>
        </w:tc>
      </w:tr>
      <w:tr w:rsidR="006A3572" w:rsidRPr="00E9738E" w14:paraId="5C6BA4A6" w14:textId="77777777" w:rsidTr="00E24205">
        <w:trPr>
          <w:trHeight w:val="6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3B216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3D30E" w14:textId="77777777" w:rsidR="006A3572" w:rsidRPr="00E9738E" w:rsidRDefault="006A3572" w:rsidP="008248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tekstowe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48A7D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typu check-box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1C569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2B7B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Lista rozwijalna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3DB7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7062D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4AAB1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50093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3CAAF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D3A020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B2AB8A" w14:textId="77777777" w:rsidR="006A3572" w:rsidRPr="00E9738E" w:rsidRDefault="006A3572" w:rsidP="0082481B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 xml:space="preserve">Pole tekstowe </w:t>
            </w:r>
          </w:p>
        </w:tc>
      </w:tr>
      <w:tr w:rsidR="006A3572" w:rsidRPr="00E9738E" w14:paraId="3ADD312D" w14:textId="77777777" w:rsidTr="00E24205">
        <w:trPr>
          <w:trHeight w:val="6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85424" w14:textId="77777777" w:rsidR="006A3572" w:rsidRPr="00E9738E" w:rsidRDefault="006A3572" w:rsidP="006A3572">
            <w:pPr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9738E">
              <w:rPr>
                <w:rFonts w:cs="Calibri"/>
                <w:b/>
                <w:bCs/>
                <w:sz w:val="24"/>
                <w:szCs w:val="24"/>
                <w:lang w:eastAsia="pl-PL"/>
              </w:rPr>
              <w:t>+</w:t>
            </w:r>
          </w:p>
          <w:p w14:paraId="76E0A8C4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7502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BBA9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32B4B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0CBAA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2167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5C288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49E7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02ADF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99FBA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17FEF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55B3BC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2B46B2E" w14:textId="77777777" w:rsidR="002F5840" w:rsidRPr="002F5840" w:rsidRDefault="002F5840" w:rsidP="002F5840">
      <w:pPr>
        <w:rPr>
          <w:rFonts w:cs="Calibri"/>
          <w:b/>
          <w:bCs/>
          <w:sz w:val="24"/>
          <w:szCs w:val="24"/>
          <w:lang w:eastAsia="pl-PL"/>
        </w:rPr>
      </w:pPr>
    </w:p>
    <w:p w14:paraId="6E80A9C3" w14:textId="77777777" w:rsidR="002F5840" w:rsidRDefault="002F5840" w:rsidP="002F5840">
      <w:pPr>
        <w:rPr>
          <w:rFonts w:cs="Calibri"/>
          <w:b/>
          <w:bCs/>
          <w:sz w:val="24"/>
          <w:szCs w:val="24"/>
          <w:lang w:eastAsia="pl-PL"/>
        </w:rPr>
      </w:pPr>
      <w:r w:rsidRPr="002F5840">
        <w:rPr>
          <w:rFonts w:cs="Calibri"/>
          <w:b/>
          <w:bCs/>
          <w:sz w:val="24"/>
          <w:szCs w:val="24"/>
          <w:lang w:eastAsia="pl-PL"/>
        </w:rPr>
        <w:t>C.2.1.B. Stawki jednostkowe w ramach kwot ryczałtowych</w:t>
      </w:r>
    </w:p>
    <w:tbl>
      <w:tblPr>
        <w:tblW w:w="102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850"/>
        <w:gridCol w:w="851"/>
        <w:gridCol w:w="1701"/>
        <w:gridCol w:w="1134"/>
        <w:gridCol w:w="1134"/>
        <w:gridCol w:w="850"/>
        <w:gridCol w:w="1276"/>
        <w:gridCol w:w="1559"/>
      </w:tblGrid>
      <w:tr w:rsidR="006A3572" w:rsidRPr="00E9738E" w14:paraId="36F90135" w14:textId="77777777" w:rsidTr="00E24205">
        <w:trPr>
          <w:trHeight w:val="9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D86D0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Sygnatura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9C5D6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Nazwa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ryczałtu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76847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 xml:space="preserve">Kategoria podlegająca limitom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834D8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Pomoc publiczna/Pomoc de minimis (pole aktywne jeżeli w B.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 xml:space="preserve">6 </w:t>
            </w: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oznaczono TAK)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0467F" w14:textId="77777777" w:rsidR="006A3572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Beneficjent pomocy </w:t>
            </w:r>
            <w:r w:rsidRPr="00E9738E">
              <w:rPr>
                <w:rFonts w:cs="Calibri"/>
                <w:b/>
                <w:bCs/>
                <w:color w:val="000000"/>
                <w:sz w:val="16"/>
                <w:szCs w:val="16"/>
                <w:lang w:eastAsia="pl-PL"/>
              </w:rPr>
              <w:t>(pole aktywne jeżeli w B.6 oznaczono TAK)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2BB7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Wysokość stawki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2BA17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pl-PL"/>
              </w:rPr>
              <w:t>Liczba stawek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9B715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Wydatki kwalifikowalne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17957" w14:textId="77777777" w:rsidR="006A3572" w:rsidRPr="00A278E1" w:rsidRDefault="006A3572" w:rsidP="006A35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278E1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Wnioskowane dofinansowanie</w:t>
            </w:r>
          </w:p>
        </w:tc>
      </w:tr>
      <w:tr w:rsidR="006A3572" w:rsidRPr="00E9738E" w14:paraId="4BE882A7" w14:textId="77777777" w:rsidTr="00E24205">
        <w:trPr>
          <w:trHeight w:val="6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018D0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48CC6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95E0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typu check-box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8DAB5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Wybór z listy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B1304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pl-PL"/>
              </w:rPr>
              <w:t>Lista rozwijalna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56DCF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28F45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F0137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Automatycznie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E68D6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  <w:r w:rsidRPr="00E9738E">
              <w:rPr>
                <w:rFonts w:cs="Calibri"/>
                <w:color w:val="000000"/>
                <w:sz w:val="16"/>
                <w:szCs w:val="16"/>
                <w:lang w:eastAsia="pl-PL"/>
              </w:rPr>
              <w:t>Pole liczbowe</w:t>
            </w:r>
          </w:p>
        </w:tc>
      </w:tr>
      <w:tr w:rsidR="006A3572" w:rsidRPr="00E9738E" w14:paraId="0CA5DAB7" w14:textId="77777777" w:rsidTr="00E24205">
        <w:trPr>
          <w:trHeight w:val="6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92140" w14:textId="77777777" w:rsidR="006A3572" w:rsidRPr="00E9738E" w:rsidRDefault="006A3572" w:rsidP="006A3572">
            <w:pPr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E9738E">
              <w:rPr>
                <w:rFonts w:cs="Calibri"/>
                <w:b/>
                <w:bCs/>
                <w:sz w:val="24"/>
                <w:szCs w:val="24"/>
                <w:lang w:eastAsia="pl-PL"/>
              </w:rPr>
              <w:t>+</w:t>
            </w:r>
          </w:p>
          <w:p w14:paraId="57AD7342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B911B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A8264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8F80A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07CF0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5CCD8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04326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CE9FE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958F1" w14:textId="77777777" w:rsidR="006A3572" w:rsidRPr="00E9738E" w:rsidRDefault="006A3572" w:rsidP="006A357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18C2C90" w14:textId="77777777" w:rsidR="00B13289" w:rsidRDefault="001B709F" w:rsidP="00B13289">
      <w:pPr>
        <w:rPr>
          <w:rFonts w:cs="Calibri"/>
          <w:b/>
          <w:bCs/>
          <w:sz w:val="24"/>
          <w:szCs w:val="24"/>
          <w:lang w:eastAsia="pl-PL"/>
        </w:rPr>
      </w:pPr>
      <w:r>
        <w:rPr>
          <w:rFonts w:cs="Calibri"/>
          <w:b/>
          <w:bCs/>
          <w:sz w:val="24"/>
          <w:szCs w:val="24"/>
          <w:lang w:eastAsia="pl-PL"/>
        </w:rPr>
        <w:lastRenderedPageBreak/>
        <w:t xml:space="preserve">C.2.2 </w:t>
      </w:r>
      <w:r w:rsidR="00B13289" w:rsidRPr="00B13289">
        <w:rPr>
          <w:rFonts w:cs="Calibri"/>
          <w:b/>
          <w:bCs/>
          <w:sz w:val="24"/>
          <w:szCs w:val="24"/>
          <w:lang w:eastAsia="pl-PL"/>
        </w:rPr>
        <w:t>Stawki ryczałtowe - Koszty pośrednie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964"/>
        <w:gridCol w:w="1985"/>
        <w:gridCol w:w="1984"/>
        <w:gridCol w:w="2693"/>
      </w:tblGrid>
      <w:tr w:rsidR="00063E49" w:rsidRPr="00E9738E" w14:paraId="7601D1FB" w14:textId="77777777" w:rsidTr="00063E49">
        <w:trPr>
          <w:trHeight w:val="38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69097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Lp.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5C980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Nazwa ryczałtu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FE267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Stawka ryczałtowa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D7E62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Wydatki ogółem/ kwalifikowalne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63DE8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Dofinansowanie</w:t>
            </w:r>
          </w:p>
        </w:tc>
      </w:tr>
      <w:tr w:rsidR="00063E49" w:rsidRPr="00E9738E" w14:paraId="64D50BB0" w14:textId="77777777" w:rsidTr="00063E49">
        <w:trPr>
          <w:trHeight w:val="38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18F2F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1.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EC16F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Koszty pośrednie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A479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Wybór z listy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5BE8D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Automatycznie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C0629" w14:textId="77777777" w:rsidR="00B13289" w:rsidRPr="00B13289" w:rsidRDefault="00B13289" w:rsidP="00B13289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 w:rsidRPr="00B13289">
              <w:rPr>
                <w:rFonts w:cs="Calibri"/>
                <w:color w:val="000000"/>
                <w:lang w:eastAsia="pl-PL"/>
              </w:rPr>
              <w:t>Pole liczbowe</w:t>
            </w:r>
          </w:p>
        </w:tc>
      </w:tr>
    </w:tbl>
    <w:p w14:paraId="5C2E5300" w14:textId="77777777" w:rsidR="00B13289" w:rsidRDefault="00B13289" w:rsidP="003C2737">
      <w:pPr>
        <w:rPr>
          <w:rFonts w:cs="Calibri"/>
          <w:b/>
          <w:bCs/>
          <w:sz w:val="24"/>
          <w:szCs w:val="24"/>
          <w:lang w:eastAsia="pl-PL"/>
        </w:rPr>
      </w:pPr>
    </w:p>
    <w:p w14:paraId="78330EB3" w14:textId="77777777" w:rsidR="00C63EA5" w:rsidRDefault="00C63EA5" w:rsidP="003C2737">
      <w:pPr>
        <w:rPr>
          <w:rFonts w:cs="Calibri"/>
          <w:b/>
          <w:bCs/>
          <w:sz w:val="24"/>
          <w:szCs w:val="24"/>
          <w:lang w:eastAsia="pl-PL"/>
        </w:rPr>
      </w:pPr>
      <w:r w:rsidRPr="00C63EA5">
        <w:rPr>
          <w:rFonts w:cs="Calibri"/>
          <w:b/>
          <w:bCs/>
          <w:sz w:val="24"/>
          <w:szCs w:val="24"/>
          <w:lang w:eastAsia="pl-PL"/>
        </w:rPr>
        <w:t>C.2.3 Podsumowanie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1"/>
      </w:tblGrid>
      <w:tr w:rsidR="00C63EA5" w:rsidRPr="00E9738E" w14:paraId="2F320D2F" w14:textId="77777777" w:rsidTr="00E9738E">
        <w:tc>
          <w:tcPr>
            <w:tcW w:w="4606" w:type="dxa"/>
            <w:vAlign w:val="center"/>
          </w:tcPr>
          <w:p w14:paraId="59C7D1DA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Wydatki ogółem/kwalifikowalne</w:t>
            </w:r>
          </w:p>
        </w:tc>
        <w:tc>
          <w:tcPr>
            <w:tcW w:w="4606" w:type="dxa"/>
            <w:vAlign w:val="center"/>
          </w:tcPr>
          <w:p w14:paraId="61CA7687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15CF8130" w14:textId="77777777" w:rsidTr="00E9738E">
        <w:tc>
          <w:tcPr>
            <w:tcW w:w="4606" w:type="dxa"/>
            <w:vAlign w:val="center"/>
          </w:tcPr>
          <w:p w14:paraId="2E308C62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- w tym koszty bezpośrednie</w:t>
            </w:r>
          </w:p>
        </w:tc>
        <w:tc>
          <w:tcPr>
            <w:tcW w:w="4606" w:type="dxa"/>
            <w:vAlign w:val="center"/>
          </w:tcPr>
          <w:p w14:paraId="178649F2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65E8D687" w14:textId="77777777" w:rsidTr="00E9738E">
        <w:tc>
          <w:tcPr>
            <w:tcW w:w="4606" w:type="dxa"/>
            <w:vAlign w:val="center"/>
          </w:tcPr>
          <w:p w14:paraId="549BD1B9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- w tym koszty pośrednie</w:t>
            </w:r>
          </w:p>
        </w:tc>
        <w:tc>
          <w:tcPr>
            <w:tcW w:w="4606" w:type="dxa"/>
            <w:vAlign w:val="center"/>
          </w:tcPr>
          <w:p w14:paraId="78C98464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774B77E5" w14:textId="77777777" w:rsidTr="00E9738E">
        <w:tc>
          <w:tcPr>
            <w:tcW w:w="4606" w:type="dxa"/>
            <w:vAlign w:val="center"/>
          </w:tcPr>
          <w:p w14:paraId="307AEFF5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Wnioskowane dofinansowanie</w:t>
            </w:r>
          </w:p>
        </w:tc>
        <w:tc>
          <w:tcPr>
            <w:tcW w:w="4606" w:type="dxa"/>
            <w:vAlign w:val="center"/>
          </w:tcPr>
          <w:p w14:paraId="77544798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52D1D9B1" w14:textId="77777777" w:rsidTr="00E9738E">
        <w:tc>
          <w:tcPr>
            <w:tcW w:w="4606" w:type="dxa"/>
            <w:vAlign w:val="center"/>
          </w:tcPr>
          <w:p w14:paraId="254378C4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Wkład własny</w:t>
            </w:r>
          </w:p>
        </w:tc>
        <w:tc>
          <w:tcPr>
            <w:tcW w:w="4606" w:type="dxa"/>
            <w:vAlign w:val="center"/>
          </w:tcPr>
          <w:p w14:paraId="287CB253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779D7863" w14:textId="77777777" w:rsidTr="00E9738E">
        <w:tc>
          <w:tcPr>
            <w:tcW w:w="4606" w:type="dxa"/>
            <w:vAlign w:val="center"/>
          </w:tcPr>
          <w:p w14:paraId="57993656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% dofinansowania</w:t>
            </w:r>
          </w:p>
        </w:tc>
        <w:tc>
          <w:tcPr>
            <w:tcW w:w="4606" w:type="dxa"/>
            <w:vAlign w:val="center"/>
          </w:tcPr>
          <w:p w14:paraId="2BC675AF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4214C5E9" w14:textId="77777777" w:rsidTr="00E9738E">
        <w:tc>
          <w:tcPr>
            <w:tcW w:w="4606" w:type="dxa"/>
            <w:vAlign w:val="center"/>
          </w:tcPr>
          <w:p w14:paraId="6F20688C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% wkładu własnego</w:t>
            </w:r>
          </w:p>
        </w:tc>
        <w:tc>
          <w:tcPr>
            <w:tcW w:w="4606" w:type="dxa"/>
            <w:vAlign w:val="center"/>
          </w:tcPr>
          <w:p w14:paraId="4957A2FE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28DA3D09" w14:textId="77777777" w:rsidTr="00E9738E">
        <w:tc>
          <w:tcPr>
            <w:tcW w:w="4606" w:type="dxa"/>
            <w:vAlign w:val="center"/>
          </w:tcPr>
          <w:p w14:paraId="31F95B1B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Koszt przypadający na 1 uczestnika</w:t>
            </w:r>
          </w:p>
        </w:tc>
        <w:tc>
          <w:tcPr>
            <w:tcW w:w="4606" w:type="dxa"/>
            <w:vAlign w:val="center"/>
          </w:tcPr>
          <w:p w14:paraId="4628DE05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  <w:tr w:rsidR="00C63EA5" w:rsidRPr="00E9738E" w14:paraId="0834C2CA" w14:textId="77777777" w:rsidTr="00E9738E">
        <w:tc>
          <w:tcPr>
            <w:tcW w:w="4606" w:type="dxa"/>
            <w:vAlign w:val="center"/>
          </w:tcPr>
          <w:p w14:paraId="5764463A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/>
                <w:bCs/>
                <w:color w:val="000000"/>
                <w:sz w:val="20"/>
                <w:szCs w:val="20"/>
              </w:rPr>
              <w:t>Koszt przypadający na Instytucję</w:t>
            </w:r>
          </w:p>
        </w:tc>
        <w:tc>
          <w:tcPr>
            <w:tcW w:w="4606" w:type="dxa"/>
            <w:vAlign w:val="center"/>
          </w:tcPr>
          <w:p w14:paraId="3CE7159B" w14:textId="77777777" w:rsidR="00C63EA5" w:rsidRPr="00E9738E" w:rsidRDefault="00C63EA5" w:rsidP="00E9738E">
            <w:pPr>
              <w:spacing w:after="0" w:line="240" w:lineRule="auto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9738E">
              <w:rPr>
                <w:rFonts w:cs="Calibri"/>
                <w:bCs/>
                <w:color w:val="000000"/>
                <w:sz w:val="20"/>
                <w:szCs w:val="20"/>
              </w:rPr>
              <w:t>Automatycznie</w:t>
            </w:r>
          </w:p>
        </w:tc>
      </w:tr>
    </w:tbl>
    <w:p w14:paraId="6B216CF0" w14:textId="77777777" w:rsidR="00C63EA5" w:rsidRDefault="00C63EA5" w:rsidP="003C2737">
      <w:pPr>
        <w:rPr>
          <w:rFonts w:cs="Calibri"/>
          <w:b/>
          <w:bCs/>
          <w:sz w:val="28"/>
          <w:szCs w:val="28"/>
          <w:lang w:eastAsia="pl-PL"/>
        </w:rPr>
      </w:pPr>
    </w:p>
    <w:p w14:paraId="7C5D1DCF" w14:textId="77777777" w:rsidR="00C63EA5" w:rsidRPr="00C63EA5" w:rsidRDefault="00C63EA5" w:rsidP="00C63EA5">
      <w:pPr>
        <w:rPr>
          <w:rFonts w:cs="Calibri"/>
          <w:b/>
          <w:bCs/>
          <w:sz w:val="24"/>
          <w:szCs w:val="24"/>
          <w:lang w:eastAsia="pl-PL"/>
        </w:rPr>
      </w:pPr>
      <w:r w:rsidRPr="00C63EA5">
        <w:rPr>
          <w:rFonts w:cs="Calibri"/>
          <w:b/>
          <w:bCs/>
          <w:sz w:val="24"/>
          <w:szCs w:val="24"/>
          <w:lang w:eastAsia="pl-PL"/>
        </w:rPr>
        <w:t>C.2.4 Podsumowanie zadań</w:t>
      </w:r>
    </w:p>
    <w:tbl>
      <w:tblPr>
        <w:tblW w:w="9267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7"/>
        <w:gridCol w:w="2140"/>
        <w:gridCol w:w="1900"/>
        <w:gridCol w:w="2200"/>
      </w:tblGrid>
      <w:tr w:rsidR="00C63EA5" w:rsidRPr="00E9738E" w14:paraId="5A3BDB19" w14:textId="77777777" w:rsidTr="00C63EA5">
        <w:trPr>
          <w:trHeight w:val="388"/>
        </w:trPr>
        <w:tc>
          <w:tcPr>
            <w:tcW w:w="3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4D7A53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Zadania w ramach projektu 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A79D4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Wydatki ogółem 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06BEB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Wydatki kwalifikowalne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8EF2A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Dofinansowanie</w:t>
            </w:r>
          </w:p>
        </w:tc>
      </w:tr>
      <w:tr w:rsidR="00C63EA5" w:rsidRPr="00E9738E" w14:paraId="7879DB5A" w14:textId="77777777" w:rsidTr="00C63EA5">
        <w:trPr>
          <w:trHeight w:val="315"/>
        </w:trPr>
        <w:tc>
          <w:tcPr>
            <w:tcW w:w="3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13ACE" w14:textId="77777777" w:rsidR="00C63EA5" w:rsidRPr="00C63EA5" w:rsidRDefault="00C63EA5" w:rsidP="00C63EA5">
            <w:pPr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49B9D1" w14:textId="77777777" w:rsidR="00C63EA5" w:rsidRPr="00C63EA5" w:rsidRDefault="00C63EA5" w:rsidP="00C63EA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A5D9F" w14:textId="77777777" w:rsidR="00C63EA5" w:rsidRPr="00C63EA5" w:rsidRDefault="00C63EA5" w:rsidP="00C63EA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6564E" w14:textId="77777777" w:rsidR="00C63EA5" w:rsidRPr="00C63EA5" w:rsidRDefault="00C63EA5" w:rsidP="00C63EA5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63EA5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</w:tbl>
    <w:p w14:paraId="75E116E9" w14:textId="77777777" w:rsidR="00C63EA5" w:rsidRDefault="00C63EA5" w:rsidP="003C2737">
      <w:pPr>
        <w:rPr>
          <w:rFonts w:cs="Calibri"/>
          <w:b/>
          <w:bCs/>
          <w:sz w:val="28"/>
          <w:szCs w:val="28"/>
          <w:lang w:eastAsia="pl-PL"/>
        </w:rPr>
      </w:pPr>
    </w:p>
    <w:p w14:paraId="5738D55D" w14:textId="77777777" w:rsidR="00C63EA5" w:rsidRPr="00C63EA5" w:rsidRDefault="00C63EA5" w:rsidP="00C63EA5">
      <w:pPr>
        <w:rPr>
          <w:rFonts w:cs="Calibri"/>
          <w:b/>
          <w:bCs/>
          <w:sz w:val="24"/>
          <w:szCs w:val="24"/>
          <w:lang w:eastAsia="pl-PL"/>
        </w:rPr>
      </w:pPr>
      <w:r w:rsidRPr="00C63EA5">
        <w:rPr>
          <w:rFonts w:cs="Calibri"/>
          <w:b/>
          <w:bCs/>
          <w:sz w:val="24"/>
          <w:szCs w:val="24"/>
          <w:lang w:eastAsia="pl-PL"/>
        </w:rPr>
        <w:t>C.2.</w:t>
      </w:r>
      <w:r>
        <w:rPr>
          <w:rFonts w:cs="Calibri"/>
          <w:b/>
          <w:bCs/>
          <w:sz w:val="24"/>
          <w:szCs w:val="24"/>
          <w:lang w:eastAsia="pl-PL"/>
        </w:rPr>
        <w:t>5</w:t>
      </w:r>
      <w:r w:rsidRPr="00C63EA5">
        <w:rPr>
          <w:rFonts w:cs="Calibri"/>
          <w:b/>
          <w:bCs/>
          <w:sz w:val="24"/>
          <w:szCs w:val="24"/>
          <w:lang w:eastAsia="pl-PL"/>
        </w:rPr>
        <w:t xml:space="preserve"> Podsumowanie kategorii kosztów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126"/>
        <w:gridCol w:w="1591"/>
      </w:tblGrid>
      <w:tr w:rsidR="00E54487" w:rsidRPr="00E9738E" w14:paraId="434DC598" w14:textId="77777777" w:rsidTr="00D057FB">
        <w:trPr>
          <w:trHeight w:val="452"/>
        </w:trPr>
        <w:tc>
          <w:tcPr>
            <w:tcW w:w="675" w:type="dxa"/>
          </w:tcPr>
          <w:p w14:paraId="3A5E4034" w14:textId="77777777" w:rsidR="00E54487" w:rsidRPr="00E9738E" w:rsidRDefault="00E54487" w:rsidP="00E973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</w:tcPr>
          <w:p w14:paraId="4CD1E88D" w14:textId="77777777" w:rsidR="00E54487" w:rsidRPr="00E9738E" w:rsidRDefault="00E54487" w:rsidP="00E973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Kategorie kosztów</w:t>
            </w:r>
          </w:p>
        </w:tc>
        <w:tc>
          <w:tcPr>
            <w:tcW w:w="2126" w:type="dxa"/>
          </w:tcPr>
          <w:p w14:paraId="2BD34503" w14:textId="77777777" w:rsidR="00E54487" w:rsidRPr="00E9738E" w:rsidRDefault="00E54487" w:rsidP="00E973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Wydatki kwalifikowalne</w:t>
            </w:r>
          </w:p>
        </w:tc>
        <w:tc>
          <w:tcPr>
            <w:tcW w:w="1591" w:type="dxa"/>
          </w:tcPr>
          <w:p w14:paraId="630B4B1F" w14:textId="77777777" w:rsidR="00E54487" w:rsidRPr="00E9738E" w:rsidRDefault="00E54487" w:rsidP="00E973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Udział %</w:t>
            </w:r>
          </w:p>
        </w:tc>
      </w:tr>
      <w:tr w:rsidR="00E54487" w:rsidRPr="00E9738E" w14:paraId="5B8E2DB8" w14:textId="77777777" w:rsidTr="00D057FB">
        <w:tc>
          <w:tcPr>
            <w:tcW w:w="675" w:type="dxa"/>
          </w:tcPr>
          <w:p w14:paraId="19A23030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Style w:val="Pogrubienie"/>
                <w:bCs/>
                <w:sz w:val="18"/>
                <w:szCs w:val="18"/>
              </w:rPr>
              <w:t>Suma</w:t>
            </w:r>
          </w:p>
        </w:tc>
        <w:tc>
          <w:tcPr>
            <w:tcW w:w="4820" w:type="dxa"/>
          </w:tcPr>
          <w:p w14:paraId="7E1F5E5A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14739663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315D18D3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E54487" w:rsidRPr="00E9738E" w14:paraId="0877B61E" w14:textId="77777777" w:rsidTr="00D057FB">
        <w:tc>
          <w:tcPr>
            <w:tcW w:w="675" w:type="dxa"/>
          </w:tcPr>
          <w:p w14:paraId="787CC83A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661A57D9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</w:rPr>
              <w:t>- w tym w ramach kategorii kosztów podlegających limitom:</w:t>
            </w:r>
          </w:p>
        </w:tc>
        <w:tc>
          <w:tcPr>
            <w:tcW w:w="2126" w:type="dxa"/>
          </w:tcPr>
          <w:p w14:paraId="1BA90690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91" w:type="dxa"/>
          </w:tcPr>
          <w:p w14:paraId="3E6D76EA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54487" w:rsidRPr="00E9738E" w14:paraId="02A7552F" w14:textId="77777777" w:rsidTr="00D057FB">
        <w:tc>
          <w:tcPr>
            <w:tcW w:w="675" w:type="dxa"/>
          </w:tcPr>
          <w:p w14:paraId="73925ED5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514D0B96" w14:textId="77777777" w:rsidR="00E54487" w:rsidRPr="00E9738E" w:rsidRDefault="00E54487" w:rsidP="00E9738E">
            <w:pPr>
              <w:spacing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</w:rPr>
              <w:t>Cross-financing</w:t>
            </w:r>
          </w:p>
        </w:tc>
        <w:tc>
          <w:tcPr>
            <w:tcW w:w="2126" w:type="dxa"/>
          </w:tcPr>
          <w:p w14:paraId="13C25D3A" w14:textId="77777777" w:rsidR="00E54487" w:rsidRPr="00E9738E" w:rsidRDefault="00047509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227F247B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E54487" w:rsidRPr="00E9738E" w14:paraId="2A9E64AA" w14:textId="77777777" w:rsidTr="00D057FB">
        <w:tc>
          <w:tcPr>
            <w:tcW w:w="675" w:type="dxa"/>
          </w:tcPr>
          <w:p w14:paraId="687B9F06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699096CD" w14:textId="77777777" w:rsidR="00E54487" w:rsidRPr="00E9738E" w:rsidRDefault="00E54487" w:rsidP="00E9738E">
            <w:pPr>
              <w:spacing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</w:rPr>
              <w:t>Wkład rzeczowy</w:t>
            </w:r>
          </w:p>
        </w:tc>
        <w:tc>
          <w:tcPr>
            <w:tcW w:w="2126" w:type="dxa"/>
          </w:tcPr>
          <w:p w14:paraId="6AF61D59" w14:textId="77777777" w:rsidR="00E54487" w:rsidRPr="00E9738E" w:rsidRDefault="00047509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7ED0C83A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E54487" w:rsidRPr="00E9738E" w14:paraId="127093F6" w14:textId="77777777" w:rsidTr="00D057FB">
        <w:tc>
          <w:tcPr>
            <w:tcW w:w="675" w:type="dxa"/>
          </w:tcPr>
          <w:p w14:paraId="19889086" w14:textId="77777777" w:rsidR="00E54487" w:rsidRPr="00E9738E" w:rsidRDefault="00E5448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271D1217" w14:textId="77777777" w:rsidR="00E54487" w:rsidRPr="00E9738E" w:rsidRDefault="00E54487" w:rsidP="00E9738E">
            <w:pPr>
              <w:spacing w:after="0" w:line="240" w:lineRule="auto"/>
              <w:jc w:val="both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</w:rPr>
              <w:t>Środek trwały</w:t>
            </w:r>
          </w:p>
        </w:tc>
        <w:tc>
          <w:tcPr>
            <w:tcW w:w="2126" w:type="dxa"/>
          </w:tcPr>
          <w:p w14:paraId="214BB2AE" w14:textId="77777777" w:rsidR="00E54487" w:rsidRPr="00E9738E" w:rsidRDefault="00047509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70128B22" w14:textId="77777777" w:rsidR="00E54487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5E0710" w:rsidRPr="00E9738E" w14:paraId="22DCD754" w14:textId="77777777" w:rsidTr="00D057FB">
        <w:tc>
          <w:tcPr>
            <w:tcW w:w="675" w:type="dxa"/>
          </w:tcPr>
          <w:p w14:paraId="03E8FA8B" w14:textId="77777777" w:rsidR="005E0710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1BE0667D" w14:textId="77777777" w:rsidR="005E0710" w:rsidRPr="00E9738E" w:rsidRDefault="005E0710" w:rsidP="00E9738E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E9738E">
              <w:rPr>
                <w:b/>
                <w:sz w:val="18"/>
                <w:szCs w:val="18"/>
              </w:rPr>
              <w:t>Usługi zlecone</w:t>
            </w:r>
          </w:p>
        </w:tc>
        <w:tc>
          <w:tcPr>
            <w:tcW w:w="2126" w:type="dxa"/>
          </w:tcPr>
          <w:p w14:paraId="0AC88189" w14:textId="77777777" w:rsidR="005E0710" w:rsidRPr="00E9738E" w:rsidRDefault="00047509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491E1A1E" w14:textId="77777777" w:rsidR="005E0710" w:rsidRPr="00E9738E" w:rsidRDefault="005E0710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  <w:tr w:rsidR="006B1674" w:rsidRPr="00E9738E" w14:paraId="15385A43" w14:textId="77777777" w:rsidTr="00D057FB">
        <w:tc>
          <w:tcPr>
            <w:tcW w:w="675" w:type="dxa"/>
          </w:tcPr>
          <w:p w14:paraId="0D3D709C" w14:textId="77777777" w:rsidR="006B1674" w:rsidRPr="00E9738E" w:rsidRDefault="006B1674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</w:tcPr>
          <w:p w14:paraId="0915C1E7" w14:textId="77777777" w:rsidR="006B1674" w:rsidRPr="00E9738E" w:rsidRDefault="006B1674" w:rsidP="00E9738E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Wydatki poza obszarem UE</w:t>
            </w:r>
          </w:p>
        </w:tc>
        <w:tc>
          <w:tcPr>
            <w:tcW w:w="2126" w:type="dxa"/>
          </w:tcPr>
          <w:p w14:paraId="22BC7B5C" w14:textId="77777777" w:rsidR="006B1674" w:rsidRPr="00E9738E" w:rsidRDefault="006B1674" w:rsidP="00E9738E">
            <w:pPr>
              <w:spacing w:after="0" w:line="240" w:lineRule="auto"/>
              <w:rPr>
                <w:rFonts w:cs="Calibri"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  <w:tc>
          <w:tcPr>
            <w:tcW w:w="1591" w:type="dxa"/>
          </w:tcPr>
          <w:p w14:paraId="33D533FE" w14:textId="77777777" w:rsidR="006B1674" w:rsidRPr="00E9738E" w:rsidRDefault="006B1674" w:rsidP="00E9738E">
            <w:pPr>
              <w:spacing w:after="0" w:line="240" w:lineRule="auto"/>
              <w:rPr>
                <w:rFonts w:cs="Calibri"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Automatycznie</w:t>
            </w:r>
          </w:p>
        </w:tc>
      </w:tr>
    </w:tbl>
    <w:p w14:paraId="289F0CED" w14:textId="77777777" w:rsidR="00AC097F" w:rsidRPr="00AC097F" w:rsidRDefault="00E7651A" w:rsidP="00AC097F">
      <w:pPr>
        <w:rPr>
          <w:rFonts w:cs="Calibri"/>
          <w:b/>
          <w:bCs/>
          <w:sz w:val="28"/>
          <w:szCs w:val="28"/>
          <w:lang w:eastAsia="pl-PL"/>
        </w:rPr>
      </w:pPr>
      <w:r w:rsidRPr="005E0710">
        <w:rPr>
          <w:rFonts w:cs="Calibri"/>
          <w:b/>
          <w:bCs/>
          <w:sz w:val="18"/>
          <w:szCs w:val="18"/>
          <w:lang w:eastAsia="pl-PL"/>
        </w:rPr>
        <w:br w:type="page"/>
      </w:r>
      <w:r w:rsidR="00AC097F" w:rsidRPr="00AC097F">
        <w:rPr>
          <w:rFonts w:cs="Calibri"/>
          <w:b/>
          <w:bCs/>
          <w:sz w:val="28"/>
          <w:szCs w:val="28"/>
          <w:lang w:eastAsia="pl-PL"/>
        </w:rPr>
        <w:lastRenderedPageBreak/>
        <w:t>D.</w:t>
      </w:r>
      <w:r w:rsidR="00AC097F">
        <w:rPr>
          <w:rFonts w:cs="Calibri"/>
          <w:b/>
          <w:bCs/>
          <w:sz w:val="28"/>
          <w:szCs w:val="28"/>
          <w:lang w:eastAsia="pl-PL"/>
        </w:rPr>
        <w:t xml:space="preserve"> </w:t>
      </w:r>
      <w:r w:rsidR="00AC097F" w:rsidRPr="00AC097F">
        <w:rPr>
          <w:rFonts w:cs="Calibri"/>
          <w:b/>
          <w:bCs/>
          <w:sz w:val="28"/>
          <w:szCs w:val="28"/>
          <w:lang w:eastAsia="pl-PL"/>
        </w:rPr>
        <w:t>POZIOM DOFINANSOWANIA, MONTAŻ FINANSOWY</w:t>
      </w:r>
    </w:p>
    <w:p w14:paraId="78BFAB1A" w14:textId="77777777" w:rsidR="00E7651A" w:rsidRDefault="00E7651A" w:rsidP="00E7651A">
      <w:pPr>
        <w:rPr>
          <w:b/>
          <w:bCs/>
          <w:sz w:val="24"/>
          <w:szCs w:val="24"/>
          <w:lang w:eastAsia="pl-PL"/>
        </w:rPr>
      </w:pPr>
      <w:r w:rsidRPr="00E7651A">
        <w:rPr>
          <w:b/>
          <w:bCs/>
          <w:sz w:val="24"/>
          <w:szCs w:val="24"/>
          <w:lang w:eastAsia="pl-PL"/>
        </w:rPr>
        <w:t>D.1. Poziom dofinansowania w przypadku wystąpienia pomocy publicznej i/lub de minimis</w:t>
      </w:r>
      <w:bookmarkStart w:id="4" w:name="bookmark3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134"/>
        <w:gridCol w:w="1134"/>
        <w:gridCol w:w="1134"/>
        <w:gridCol w:w="992"/>
        <w:gridCol w:w="1134"/>
        <w:gridCol w:w="1100"/>
      </w:tblGrid>
      <w:tr w:rsidR="00AA44CF" w:rsidRPr="00E9738E" w14:paraId="1CFE79BF" w14:textId="77777777" w:rsidTr="00E9738E">
        <w:tc>
          <w:tcPr>
            <w:tcW w:w="1668" w:type="dxa"/>
            <w:vAlign w:val="center"/>
          </w:tcPr>
          <w:p w14:paraId="6C13EE77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Występowanie pomocy publicznej</w:t>
            </w:r>
          </w:p>
        </w:tc>
        <w:tc>
          <w:tcPr>
            <w:tcW w:w="992" w:type="dxa"/>
            <w:vAlign w:val="center"/>
          </w:tcPr>
          <w:p w14:paraId="53B04C55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1134" w:type="dxa"/>
            <w:vAlign w:val="center"/>
          </w:tcPr>
          <w:p w14:paraId="2D6D3185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Wydatki kwalifikowalne</w:t>
            </w:r>
          </w:p>
        </w:tc>
        <w:tc>
          <w:tcPr>
            <w:tcW w:w="1134" w:type="dxa"/>
            <w:vAlign w:val="center"/>
          </w:tcPr>
          <w:p w14:paraId="51119096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1134" w:type="dxa"/>
            <w:vAlign w:val="center"/>
          </w:tcPr>
          <w:p w14:paraId="29E49918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Procent dofinansowania</w:t>
            </w:r>
          </w:p>
        </w:tc>
        <w:tc>
          <w:tcPr>
            <w:tcW w:w="992" w:type="dxa"/>
            <w:vAlign w:val="center"/>
          </w:tcPr>
          <w:p w14:paraId="41D1F5F3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Wkład UE</w:t>
            </w:r>
          </w:p>
        </w:tc>
        <w:tc>
          <w:tcPr>
            <w:tcW w:w="1134" w:type="dxa"/>
            <w:vAlign w:val="center"/>
          </w:tcPr>
          <w:p w14:paraId="2ED54904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Procent dofinansowania UE</w:t>
            </w:r>
          </w:p>
        </w:tc>
        <w:tc>
          <w:tcPr>
            <w:tcW w:w="1100" w:type="dxa"/>
            <w:vAlign w:val="center"/>
          </w:tcPr>
          <w:p w14:paraId="475EDAD8" w14:textId="77777777" w:rsidR="00AA44CF" w:rsidRPr="00E9738E" w:rsidRDefault="00AA44CF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</w:rPr>
              <w:t>Wkład własny</w:t>
            </w:r>
          </w:p>
        </w:tc>
      </w:tr>
      <w:tr w:rsidR="00706F42" w:rsidRPr="00E9738E" w14:paraId="24006F01" w14:textId="77777777" w:rsidTr="00E9738E">
        <w:tc>
          <w:tcPr>
            <w:tcW w:w="1668" w:type="dxa"/>
          </w:tcPr>
          <w:p w14:paraId="69914FBA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E9738E">
              <w:rPr>
                <w:rFonts w:cs="Calibri"/>
                <w:sz w:val="18"/>
                <w:szCs w:val="18"/>
              </w:rPr>
              <w:t xml:space="preserve">A. Bez pomocy publicznej </w:t>
            </w:r>
          </w:p>
        </w:tc>
        <w:tc>
          <w:tcPr>
            <w:tcW w:w="992" w:type="dxa"/>
          </w:tcPr>
          <w:p w14:paraId="06AC8D62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24B890EA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579C3035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1DF23ADF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992" w:type="dxa"/>
          </w:tcPr>
          <w:p w14:paraId="70C939C7" w14:textId="77777777" w:rsidR="00706F42" w:rsidRPr="00E9738E" w:rsidRDefault="003C273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134" w:type="dxa"/>
          </w:tcPr>
          <w:p w14:paraId="72BA6D0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00" w:type="dxa"/>
          </w:tcPr>
          <w:p w14:paraId="74F6329C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06F42" w:rsidRPr="00E9738E" w14:paraId="116EE900" w14:textId="77777777" w:rsidTr="00E9738E">
        <w:tc>
          <w:tcPr>
            <w:tcW w:w="1668" w:type="dxa"/>
          </w:tcPr>
          <w:p w14:paraId="3FAF353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E9738E">
              <w:rPr>
                <w:rFonts w:cs="Calibri"/>
                <w:sz w:val="18"/>
                <w:szCs w:val="18"/>
              </w:rPr>
              <w:t xml:space="preserve">B. Pomoc publiczna (razem) </w:t>
            </w:r>
          </w:p>
        </w:tc>
        <w:tc>
          <w:tcPr>
            <w:tcW w:w="992" w:type="dxa"/>
          </w:tcPr>
          <w:p w14:paraId="3F99F74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10B0D071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6A392A82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2E20A48E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992" w:type="dxa"/>
          </w:tcPr>
          <w:p w14:paraId="3555A192" w14:textId="77777777" w:rsidR="00706F42" w:rsidRPr="00E9738E" w:rsidRDefault="003C273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134" w:type="dxa"/>
          </w:tcPr>
          <w:p w14:paraId="31242A8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00" w:type="dxa"/>
          </w:tcPr>
          <w:p w14:paraId="5380DB6E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06F42" w:rsidRPr="00E9738E" w14:paraId="74C17F65" w14:textId="77777777" w:rsidTr="00E9738E">
        <w:tc>
          <w:tcPr>
            <w:tcW w:w="1668" w:type="dxa"/>
          </w:tcPr>
          <w:p w14:paraId="66ED56E6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E9738E">
              <w:rPr>
                <w:rFonts w:cs="Calibri"/>
                <w:sz w:val="18"/>
                <w:szCs w:val="18"/>
              </w:rPr>
              <w:t xml:space="preserve">C. Pomoc de minimis </w:t>
            </w:r>
          </w:p>
        </w:tc>
        <w:tc>
          <w:tcPr>
            <w:tcW w:w="992" w:type="dxa"/>
          </w:tcPr>
          <w:p w14:paraId="3A2BB4B5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39C066F6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253AB1BA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57C0F58D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992" w:type="dxa"/>
          </w:tcPr>
          <w:p w14:paraId="2098F8EB" w14:textId="77777777" w:rsidR="00706F42" w:rsidRPr="00E9738E" w:rsidRDefault="003C273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134" w:type="dxa"/>
          </w:tcPr>
          <w:p w14:paraId="279208EB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00" w:type="dxa"/>
          </w:tcPr>
          <w:p w14:paraId="286CE608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06F42" w:rsidRPr="00E9738E" w14:paraId="12430FBF" w14:textId="77777777" w:rsidTr="00E9738E">
        <w:trPr>
          <w:trHeight w:val="306"/>
        </w:trPr>
        <w:tc>
          <w:tcPr>
            <w:tcW w:w="1668" w:type="dxa"/>
          </w:tcPr>
          <w:p w14:paraId="3E413243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E9738E">
              <w:rPr>
                <w:rFonts w:cs="Calibri"/>
                <w:sz w:val="18"/>
                <w:szCs w:val="18"/>
              </w:rPr>
              <w:t>Łącznie (A+B+C)</w:t>
            </w:r>
          </w:p>
        </w:tc>
        <w:tc>
          <w:tcPr>
            <w:tcW w:w="992" w:type="dxa"/>
          </w:tcPr>
          <w:p w14:paraId="663215D2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2A7BFF31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71F9D5D6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34" w:type="dxa"/>
          </w:tcPr>
          <w:p w14:paraId="188D672F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992" w:type="dxa"/>
          </w:tcPr>
          <w:p w14:paraId="03BC340B" w14:textId="77777777" w:rsidR="00706F42" w:rsidRPr="00E9738E" w:rsidRDefault="003C2737" w:rsidP="00E9738E">
            <w:pPr>
              <w:spacing w:after="0" w:line="240" w:lineRule="auto"/>
              <w:rPr>
                <w:rFonts w:cs="Calibri"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Cs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134" w:type="dxa"/>
          </w:tcPr>
          <w:p w14:paraId="662545C9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100" w:type="dxa"/>
          </w:tcPr>
          <w:p w14:paraId="3EF32E46" w14:textId="77777777" w:rsidR="00706F42" w:rsidRPr="00E9738E" w:rsidRDefault="00706F42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</w:tbl>
    <w:p w14:paraId="31BFBD79" w14:textId="77777777" w:rsidR="00E7651A" w:rsidRDefault="00E7651A" w:rsidP="00E7651A">
      <w:pPr>
        <w:rPr>
          <w:b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7465BE" w:rsidRPr="00DF3FB6" w14:paraId="2144AA35" w14:textId="77777777" w:rsidTr="00DF3FB6">
        <w:tc>
          <w:tcPr>
            <w:tcW w:w="4606" w:type="dxa"/>
            <w:shd w:val="clear" w:color="auto" w:fill="auto"/>
          </w:tcPr>
          <w:p w14:paraId="23D48F72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</w:t>
            </w:r>
          </w:p>
        </w:tc>
        <w:tc>
          <w:tcPr>
            <w:tcW w:w="4606" w:type="dxa"/>
            <w:shd w:val="clear" w:color="auto" w:fill="auto"/>
          </w:tcPr>
          <w:p w14:paraId="2C8FBCA4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Wartość</w:t>
            </w:r>
          </w:p>
        </w:tc>
      </w:tr>
      <w:tr w:rsidR="007465BE" w:rsidRPr="00DF3FB6" w14:paraId="670DD987" w14:textId="77777777" w:rsidTr="00DF3FB6">
        <w:tc>
          <w:tcPr>
            <w:tcW w:w="4606" w:type="dxa"/>
            <w:shd w:val="clear" w:color="auto" w:fill="auto"/>
          </w:tcPr>
          <w:p w14:paraId="624289CB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 Lider</w:t>
            </w:r>
          </w:p>
        </w:tc>
        <w:tc>
          <w:tcPr>
            <w:tcW w:w="4606" w:type="dxa"/>
            <w:shd w:val="clear" w:color="auto" w:fill="auto"/>
          </w:tcPr>
          <w:p w14:paraId="2DAD2915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4152B457" w14:textId="77777777" w:rsidTr="00DF3FB6">
        <w:tc>
          <w:tcPr>
            <w:tcW w:w="4606" w:type="dxa"/>
            <w:shd w:val="clear" w:color="auto" w:fill="auto"/>
          </w:tcPr>
          <w:p w14:paraId="195EF426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 Partner</w:t>
            </w:r>
          </w:p>
        </w:tc>
        <w:tc>
          <w:tcPr>
            <w:tcW w:w="4606" w:type="dxa"/>
            <w:shd w:val="clear" w:color="auto" w:fill="auto"/>
          </w:tcPr>
          <w:p w14:paraId="6AC9230E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02DF1533" w14:textId="77777777" w:rsidTr="00DF3FB6">
        <w:tc>
          <w:tcPr>
            <w:tcW w:w="4606" w:type="dxa"/>
            <w:shd w:val="clear" w:color="auto" w:fill="auto"/>
          </w:tcPr>
          <w:p w14:paraId="1CDD48F2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 Uczestnik</w:t>
            </w:r>
          </w:p>
        </w:tc>
        <w:tc>
          <w:tcPr>
            <w:tcW w:w="4606" w:type="dxa"/>
            <w:shd w:val="clear" w:color="auto" w:fill="auto"/>
          </w:tcPr>
          <w:p w14:paraId="70442F7F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2E6E8C91" w14:textId="77777777" w:rsidTr="00DF3FB6">
        <w:tc>
          <w:tcPr>
            <w:tcW w:w="4606" w:type="dxa"/>
            <w:shd w:val="clear" w:color="auto" w:fill="auto"/>
          </w:tcPr>
          <w:p w14:paraId="433CF4F5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publiczna Inne</w:t>
            </w:r>
          </w:p>
        </w:tc>
        <w:tc>
          <w:tcPr>
            <w:tcW w:w="4606" w:type="dxa"/>
            <w:shd w:val="clear" w:color="auto" w:fill="auto"/>
          </w:tcPr>
          <w:p w14:paraId="148E3406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124B483C" w14:textId="77777777" w:rsidTr="00DF3FB6">
        <w:tc>
          <w:tcPr>
            <w:tcW w:w="4606" w:type="dxa"/>
            <w:shd w:val="clear" w:color="auto" w:fill="auto"/>
          </w:tcPr>
          <w:p w14:paraId="62136DF7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de minimis Lider</w:t>
            </w:r>
          </w:p>
        </w:tc>
        <w:tc>
          <w:tcPr>
            <w:tcW w:w="4606" w:type="dxa"/>
            <w:shd w:val="clear" w:color="auto" w:fill="auto"/>
          </w:tcPr>
          <w:p w14:paraId="1E6E8E06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501F2C77" w14:textId="77777777" w:rsidTr="00DF3FB6">
        <w:tc>
          <w:tcPr>
            <w:tcW w:w="4606" w:type="dxa"/>
            <w:shd w:val="clear" w:color="auto" w:fill="auto"/>
          </w:tcPr>
          <w:p w14:paraId="6D1EE748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de minimis Partner</w:t>
            </w:r>
          </w:p>
        </w:tc>
        <w:tc>
          <w:tcPr>
            <w:tcW w:w="4606" w:type="dxa"/>
            <w:shd w:val="clear" w:color="auto" w:fill="auto"/>
          </w:tcPr>
          <w:p w14:paraId="559BABEB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640DB284" w14:textId="77777777" w:rsidTr="00DF3FB6">
        <w:tc>
          <w:tcPr>
            <w:tcW w:w="4606" w:type="dxa"/>
            <w:shd w:val="clear" w:color="auto" w:fill="auto"/>
          </w:tcPr>
          <w:p w14:paraId="56F99FC1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de minimis Uczestnik</w:t>
            </w:r>
          </w:p>
        </w:tc>
        <w:tc>
          <w:tcPr>
            <w:tcW w:w="4606" w:type="dxa"/>
            <w:shd w:val="clear" w:color="auto" w:fill="auto"/>
          </w:tcPr>
          <w:p w14:paraId="417296BD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  <w:tr w:rsidR="007465BE" w:rsidRPr="00DF3FB6" w14:paraId="600B15CB" w14:textId="77777777" w:rsidTr="00DF3FB6">
        <w:tc>
          <w:tcPr>
            <w:tcW w:w="4606" w:type="dxa"/>
            <w:shd w:val="clear" w:color="auto" w:fill="auto"/>
          </w:tcPr>
          <w:p w14:paraId="7C865455" w14:textId="77777777" w:rsidR="007465BE" w:rsidRPr="00DF3FB6" w:rsidRDefault="007465BE" w:rsidP="0095346A">
            <w:pPr>
              <w:rPr>
                <w:b/>
                <w:bCs/>
                <w:sz w:val="18"/>
                <w:szCs w:val="18"/>
                <w:lang w:eastAsia="pl-PL"/>
              </w:rPr>
            </w:pPr>
            <w:r w:rsidRPr="00DF3FB6">
              <w:rPr>
                <w:rFonts w:eastAsia="DejaVuSans" w:cs="DejaVuSans"/>
                <w:sz w:val="18"/>
                <w:szCs w:val="18"/>
                <w:lang w:eastAsia="pl-PL"/>
              </w:rPr>
              <w:t>Pomoc de minimis Inne</w:t>
            </w:r>
          </w:p>
        </w:tc>
        <w:tc>
          <w:tcPr>
            <w:tcW w:w="4606" w:type="dxa"/>
            <w:shd w:val="clear" w:color="auto" w:fill="auto"/>
          </w:tcPr>
          <w:p w14:paraId="485E2DAD" w14:textId="77777777" w:rsidR="007465BE" w:rsidRPr="00DF3FB6" w:rsidRDefault="007465BE" w:rsidP="0095346A">
            <w:pPr>
              <w:rPr>
                <w:bCs/>
                <w:sz w:val="18"/>
                <w:szCs w:val="18"/>
                <w:lang w:eastAsia="pl-PL"/>
              </w:rPr>
            </w:pPr>
            <w:r w:rsidRPr="00DF3FB6">
              <w:rPr>
                <w:bCs/>
                <w:sz w:val="18"/>
                <w:szCs w:val="18"/>
                <w:lang w:eastAsia="pl-PL"/>
              </w:rPr>
              <w:t>Automatycznie</w:t>
            </w:r>
          </w:p>
        </w:tc>
      </w:tr>
    </w:tbl>
    <w:p w14:paraId="245005AF" w14:textId="77777777" w:rsidR="007465BE" w:rsidRPr="00E7651A" w:rsidRDefault="007465BE" w:rsidP="00E7651A">
      <w:pPr>
        <w:rPr>
          <w:b/>
          <w:bCs/>
          <w:sz w:val="24"/>
          <w:szCs w:val="24"/>
          <w:lang w:eastAsia="pl-PL"/>
        </w:rPr>
      </w:pPr>
    </w:p>
    <w:p w14:paraId="2CF6C47F" w14:textId="77777777" w:rsidR="00730F67" w:rsidRDefault="00E7651A" w:rsidP="00E7651A">
      <w:pPr>
        <w:rPr>
          <w:b/>
          <w:bCs/>
          <w:sz w:val="24"/>
          <w:szCs w:val="24"/>
        </w:rPr>
      </w:pPr>
      <w:r w:rsidRPr="00E7651A">
        <w:rPr>
          <w:b/>
          <w:sz w:val="24"/>
          <w:szCs w:val="24"/>
        </w:rPr>
        <w:t xml:space="preserve">D.2 </w:t>
      </w:r>
      <w:r w:rsidRPr="00E7651A">
        <w:rPr>
          <w:b/>
          <w:bCs/>
          <w:sz w:val="24"/>
          <w:szCs w:val="24"/>
        </w:rPr>
        <w:t>Źródła finansowania wydatków</w:t>
      </w:r>
      <w:r w:rsidR="00730F67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849"/>
        <w:gridCol w:w="2251"/>
        <w:gridCol w:w="2517"/>
      </w:tblGrid>
      <w:tr w:rsidR="00730F67" w:rsidRPr="00E9738E" w14:paraId="7D8BECFE" w14:textId="77777777" w:rsidTr="00E9738E">
        <w:tc>
          <w:tcPr>
            <w:tcW w:w="0" w:type="auto"/>
            <w:hideMark/>
          </w:tcPr>
          <w:p w14:paraId="11DCFF47" w14:textId="77777777" w:rsidR="00730F67" w:rsidRPr="00E9738E" w:rsidRDefault="00730F67" w:rsidP="00E9738E">
            <w:pPr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0" w:type="auto"/>
            <w:hideMark/>
          </w:tcPr>
          <w:p w14:paraId="6639F0A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  <w:lang w:eastAsia="pl-PL"/>
              </w:rPr>
              <w:t>Źródło</w:t>
            </w:r>
          </w:p>
        </w:tc>
        <w:tc>
          <w:tcPr>
            <w:tcW w:w="2251" w:type="dxa"/>
            <w:hideMark/>
          </w:tcPr>
          <w:p w14:paraId="57D30B4A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  <w:lang w:eastAsia="pl-PL"/>
              </w:rPr>
              <w:t>Kwota wydatków ogółem</w:t>
            </w:r>
          </w:p>
        </w:tc>
        <w:tc>
          <w:tcPr>
            <w:tcW w:w="2517" w:type="dxa"/>
            <w:hideMark/>
          </w:tcPr>
          <w:p w14:paraId="56650C0B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bCs/>
                <w:sz w:val="18"/>
                <w:szCs w:val="18"/>
                <w:lang w:eastAsia="pl-PL"/>
              </w:rPr>
              <w:t>Kwota wydatków kwalifikowalnych</w:t>
            </w:r>
          </w:p>
        </w:tc>
      </w:tr>
      <w:tr w:rsidR="00730F67" w:rsidRPr="00E9738E" w14:paraId="43C84141" w14:textId="77777777" w:rsidTr="00E9738E">
        <w:tc>
          <w:tcPr>
            <w:tcW w:w="0" w:type="auto"/>
            <w:hideMark/>
          </w:tcPr>
          <w:p w14:paraId="7C0FB4C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0" w:type="auto"/>
            <w:hideMark/>
          </w:tcPr>
          <w:p w14:paraId="0197DEF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Dofinansowanie / środki unijne</w:t>
            </w:r>
          </w:p>
        </w:tc>
        <w:tc>
          <w:tcPr>
            <w:tcW w:w="2251" w:type="dxa"/>
            <w:hideMark/>
          </w:tcPr>
          <w:p w14:paraId="3A505529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36DFD3A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5735C56C" w14:textId="77777777" w:rsidTr="00E9738E">
        <w:tc>
          <w:tcPr>
            <w:tcW w:w="0" w:type="auto"/>
            <w:hideMark/>
          </w:tcPr>
          <w:p w14:paraId="747C374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0" w:type="auto"/>
            <w:hideMark/>
          </w:tcPr>
          <w:p w14:paraId="5C6252E6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Krajowe środki publiczne: a+b+c</w:t>
            </w:r>
          </w:p>
        </w:tc>
        <w:tc>
          <w:tcPr>
            <w:tcW w:w="2251" w:type="dxa"/>
            <w:hideMark/>
          </w:tcPr>
          <w:p w14:paraId="431317C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4E84C99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0C8AEB20" w14:textId="77777777" w:rsidTr="00E9738E">
        <w:tc>
          <w:tcPr>
            <w:tcW w:w="0" w:type="auto"/>
            <w:hideMark/>
          </w:tcPr>
          <w:p w14:paraId="44E3A2D7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a.</w:t>
            </w:r>
          </w:p>
        </w:tc>
        <w:tc>
          <w:tcPr>
            <w:tcW w:w="0" w:type="auto"/>
            <w:hideMark/>
          </w:tcPr>
          <w:p w14:paraId="6BEAED71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budżet państwa w tym: a= a1+a2…</w:t>
            </w:r>
          </w:p>
        </w:tc>
        <w:tc>
          <w:tcPr>
            <w:tcW w:w="2251" w:type="dxa"/>
            <w:hideMark/>
          </w:tcPr>
          <w:p w14:paraId="2EA3F20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6287BDD8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366ACBE3" w14:textId="77777777" w:rsidTr="00E9738E">
        <w:tc>
          <w:tcPr>
            <w:tcW w:w="0" w:type="auto"/>
            <w:hideMark/>
          </w:tcPr>
          <w:p w14:paraId="486AF46E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a1.</w:t>
            </w:r>
          </w:p>
        </w:tc>
        <w:tc>
          <w:tcPr>
            <w:tcW w:w="0" w:type="auto"/>
            <w:hideMark/>
          </w:tcPr>
          <w:p w14:paraId="4A2FF694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państwowe jednostki budżetowe</w:t>
            </w:r>
          </w:p>
        </w:tc>
        <w:tc>
          <w:tcPr>
            <w:tcW w:w="2251" w:type="dxa"/>
            <w:hideMark/>
          </w:tcPr>
          <w:p w14:paraId="2D1364B5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5C0B3E88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24ABFCC9" w14:textId="77777777" w:rsidTr="00E9738E">
        <w:tc>
          <w:tcPr>
            <w:tcW w:w="0" w:type="auto"/>
            <w:hideMark/>
          </w:tcPr>
          <w:p w14:paraId="3A1C8D3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a2.</w:t>
            </w:r>
          </w:p>
        </w:tc>
        <w:tc>
          <w:tcPr>
            <w:tcW w:w="0" w:type="auto"/>
            <w:hideMark/>
          </w:tcPr>
          <w:p w14:paraId="746186CF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dysponenci budżetu państwa</w:t>
            </w:r>
          </w:p>
        </w:tc>
        <w:tc>
          <w:tcPr>
            <w:tcW w:w="2251" w:type="dxa"/>
            <w:hideMark/>
          </w:tcPr>
          <w:p w14:paraId="5C7DB69F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5DD3E2A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7EE839DB" w14:textId="77777777" w:rsidTr="00E9738E">
        <w:tc>
          <w:tcPr>
            <w:tcW w:w="0" w:type="auto"/>
            <w:hideMark/>
          </w:tcPr>
          <w:p w14:paraId="750D811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a3.</w:t>
            </w:r>
          </w:p>
        </w:tc>
        <w:tc>
          <w:tcPr>
            <w:tcW w:w="0" w:type="auto"/>
            <w:hideMark/>
          </w:tcPr>
          <w:p w14:paraId="221F041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2251" w:type="dxa"/>
            <w:hideMark/>
          </w:tcPr>
          <w:p w14:paraId="1AEB9B14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5BA909C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3220E454" w14:textId="77777777" w:rsidTr="00E9738E">
        <w:tc>
          <w:tcPr>
            <w:tcW w:w="0" w:type="auto"/>
            <w:hideMark/>
          </w:tcPr>
          <w:p w14:paraId="2E00735B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b.</w:t>
            </w:r>
          </w:p>
        </w:tc>
        <w:tc>
          <w:tcPr>
            <w:tcW w:w="0" w:type="auto"/>
            <w:hideMark/>
          </w:tcPr>
          <w:p w14:paraId="62563A01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budżet jednostek samorządu terytorialnego</w:t>
            </w:r>
          </w:p>
        </w:tc>
        <w:tc>
          <w:tcPr>
            <w:tcW w:w="2251" w:type="dxa"/>
            <w:hideMark/>
          </w:tcPr>
          <w:p w14:paraId="20FC314D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05FC10E5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74A7EAB4" w14:textId="77777777" w:rsidTr="00E9738E">
        <w:tc>
          <w:tcPr>
            <w:tcW w:w="0" w:type="auto"/>
            <w:hideMark/>
          </w:tcPr>
          <w:p w14:paraId="32E43AC4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c.</w:t>
            </w:r>
          </w:p>
        </w:tc>
        <w:tc>
          <w:tcPr>
            <w:tcW w:w="0" w:type="auto"/>
            <w:hideMark/>
          </w:tcPr>
          <w:p w14:paraId="78AF3948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inne krajowe środki publiczne c= c1+c2…</w:t>
            </w:r>
          </w:p>
        </w:tc>
        <w:tc>
          <w:tcPr>
            <w:tcW w:w="2251" w:type="dxa"/>
            <w:hideMark/>
          </w:tcPr>
          <w:p w14:paraId="75357551" w14:textId="77777777" w:rsidR="00730F67" w:rsidRPr="00E9738E" w:rsidRDefault="00535F7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1EE28F8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5CE78351" w14:textId="77777777" w:rsidTr="00E9738E">
        <w:tc>
          <w:tcPr>
            <w:tcW w:w="0" w:type="auto"/>
            <w:hideMark/>
          </w:tcPr>
          <w:p w14:paraId="68E3E6FC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c1.</w:t>
            </w:r>
          </w:p>
        </w:tc>
        <w:tc>
          <w:tcPr>
            <w:tcW w:w="0" w:type="auto"/>
            <w:hideMark/>
          </w:tcPr>
          <w:p w14:paraId="0A214B75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Fundusz Pracy</w:t>
            </w:r>
          </w:p>
        </w:tc>
        <w:tc>
          <w:tcPr>
            <w:tcW w:w="2251" w:type="dxa"/>
            <w:hideMark/>
          </w:tcPr>
          <w:p w14:paraId="3A588F49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727DBDCE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173DC729" w14:textId="77777777" w:rsidTr="00E9738E">
        <w:tc>
          <w:tcPr>
            <w:tcW w:w="0" w:type="auto"/>
            <w:hideMark/>
          </w:tcPr>
          <w:p w14:paraId="38A5A174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c2.</w:t>
            </w:r>
          </w:p>
        </w:tc>
        <w:tc>
          <w:tcPr>
            <w:tcW w:w="0" w:type="auto"/>
            <w:hideMark/>
          </w:tcPr>
          <w:p w14:paraId="452FAF9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Państwowy Fundusz Rehabilitacji Osób Niepełnosprawnych</w:t>
            </w:r>
          </w:p>
        </w:tc>
        <w:tc>
          <w:tcPr>
            <w:tcW w:w="2251" w:type="dxa"/>
            <w:hideMark/>
          </w:tcPr>
          <w:p w14:paraId="5170F705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75C1649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0AA984EC" w14:textId="77777777" w:rsidTr="00E9738E">
        <w:tc>
          <w:tcPr>
            <w:tcW w:w="0" w:type="auto"/>
            <w:hideMark/>
          </w:tcPr>
          <w:p w14:paraId="380E2791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c3.</w:t>
            </w:r>
          </w:p>
        </w:tc>
        <w:tc>
          <w:tcPr>
            <w:tcW w:w="0" w:type="auto"/>
            <w:hideMark/>
          </w:tcPr>
          <w:p w14:paraId="1210BDF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2251" w:type="dxa"/>
            <w:hideMark/>
          </w:tcPr>
          <w:p w14:paraId="27539F58" w14:textId="77777777" w:rsidR="00730F67" w:rsidRPr="00E9738E" w:rsidRDefault="004D1533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4E14AFCF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7D6FBCAF" w14:textId="77777777" w:rsidTr="00E9738E">
        <w:tc>
          <w:tcPr>
            <w:tcW w:w="0" w:type="auto"/>
            <w:hideMark/>
          </w:tcPr>
          <w:p w14:paraId="245D1AB7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0" w:type="auto"/>
            <w:hideMark/>
          </w:tcPr>
          <w:p w14:paraId="22D6B52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Prywatne</w:t>
            </w:r>
          </w:p>
        </w:tc>
        <w:tc>
          <w:tcPr>
            <w:tcW w:w="2251" w:type="dxa"/>
            <w:hideMark/>
          </w:tcPr>
          <w:p w14:paraId="21F138E5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3E206FD9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092A7CC4" w14:textId="77777777" w:rsidTr="00E9738E">
        <w:tc>
          <w:tcPr>
            <w:tcW w:w="0" w:type="auto"/>
            <w:hideMark/>
          </w:tcPr>
          <w:p w14:paraId="42A67225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0" w:type="auto"/>
            <w:hideMark/>
          </w:tcPr>
          <w:p w14:paraId="0675D6E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Suma ogółem w PLN: 1+2+3</w:t>
            </w:r>
          </w:p>
        </w:tc>
        <w:tc>
          <w:tcPr>
            <w:tcW w:w="2251" w:type="dxa"/>
            <w:hideMark/>
          </w:tcPr>
          <w:p w14:paraId="71C301A2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6122A540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2A78B2FE" w14:textId="77777777" w:rsidTr="00E9738E">
        <w:tc>
          <w:tcPr>
            <w:tcW w:w="0" w:type="auto"/>
            <w:hideMark/>
          </w:tcPr>
          <w:p w14:paraId="3E012FFD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hideMark/>
          </w:tcPr>
          <w:p w14:paraId="4E9ACD02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w tym: EBI</w:t>
            </w:r>
          </w:p>
        </w:tc>
        <w:tc>
          <w:tcPr>
            <w:tcW w:w="2251" w:type="dxa"/>
            <w:hideMark/>
          </w:tcPr>
          <w:p w14:paraId="23B7A63C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517" w:type="dxa"/>
            <w:hideMark/>
          </w:tcPr>
          <w:p w14:paraId="577123D6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  <w:tr w:rsidR="00730F67" w:rsidRPr="00E9738E" w14:paraId="0C312176" w14:textId="77777777" w:rsidTr="00E9738E">
        <w:tc>
          <w:tcPr>
            <w:tcW w:w="0" w:type="auto"/>
            <w:hideMark/>
          </w:tcPr>
          <w:p w14:paraId="7377837A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0" w:type="auto"/>
            <w:hideMark/>
          </w:tcPr>
          <w:p w14:paraId="4AFBCAEB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b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b/>
                <w:sz w:val="18"/>
                <w:szCs w:val="18"/>
                <w:lang w:eastAsia="pl-PL"/>
              </w:rPr>
              <w:t>Wkład publiczny w PLN: 1+2</w:t>
            </w:r>
          </w:p>
        </w:tc>
        <w:tc>
          <w:tcPr>
            <w:tcW w:w="2251" w:type="dxa"/>
            <w:hideMark/>
          </w:tcPr>
          <w:p w14:paraId="38A46CEB" w14:textId="77777777" w:rsidR="00730F67" w:rsidRPr="00E9738E" w:rsidRDefault="00AA44CF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517" w:type="dxa"/>
            <w:hideMark/>
          </w:tcPr>
          <w:p w14:paraId="16F33B28" w14:textId="77777777" w:rsidR="00730F67" w:rsidRPr="00E9738E" w:rsidRDefault="00730F67" w:rsidP="00E9738E">
            <w:pPr>
              <w:spacing w:after="0" w:line="240" w:lineRule="auto"/>
              <w:rPr>
                <w:rFonts w:cs="Calibri"/>
                <w:sz w:val="18"/>
                <w:szCs w:val="18"/>
                <w:lang w:eastAsia="pl-PL"/>
              </w:rPr>
            </w:pPr>
            <w:r w:rsidRPr="00E9738E">
              <w:rPr>
                <w:rFonts w:cs="Calibri"/>
                <w:sz w:val="18"/>
                <w:szCs w:val="18"/>
                <w:lang w:eastAsia="pl-PL"/>
              </w:rPr>
              <w:t>Automatycznie</w:t>
            </w:r>
          </w:p>
        </w:tc>
      </w:tr>
    </w:tbl>
    <w:p w14:paraId="53DD5A9F" w14:textId="77777777" w:rsidR="00E7651A" w:rsidRDefault="00E7651A" w:rsidP="00E7651A">
      <w:pPr>
        <w:rPr>
          <w:b/>
          <w:bCs/>
          <w:sz w:val="24"/>
          <w:szCs w:val="24"/>
        </w:rPr>
      </w:pPr>
    </w:p>
    <w:p w14:paraId="6DEA6CC9" w14:textId="77777777" w:rsidR="003A62AC" w:rsidRPr="00E7651A" w:rsidRDefault="003A62AC" w:rsidP="00E7651A">
      <w:pPr>
        <w:rPr>
          <w:b/>
          <w:bCs/>
          <w:sz w:val="24"/>
          <w:szCs w:val="24"/>
        </w:rPr>
      </w:pPr>
    </w:p>
    <w:p w14:paraId="555C51DB" w14:textId="77777777" w:rsidR="00E7651A" w:rsidRPr="00E7651A" w:rsidRDefault="00E7651A" w:rsidP="00E7651A">
      <w:pPr>
        <w:pStyle w:val="Nagwek21"/>
        <w:keepNext/>
        <w:keepLines/>
        <w:shd w:val="clear" w:color="auto" w:fill="auto"/>
        <w:spacing w:before="104" w:after="74" w:line="230" w:lineRule="exact"/>
        <w:ind w:left="20"/>
        <w:rPr>
          <w:b/>
          <w:sz w:val="24"/>
          <w:szCs w:val="24"/>
        </w:rPr>
      </w:pPr>
      <w:r w:rsidRPr="00E7651A">
        <w:rPr>
          <w:b/>
          <w:sz w:val="24"/>
          <w:szCs w:val="24"/>
        </w:rPr>
        <w:lastRenderedPageBreak/>
        <w:t>D.3. Wydatki planowane do poniesienia w ramach projektów w podziale na lata</w:t>
      </w:r>
      <w:bookmarkEnd w:id="4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694"/>
        <w:gridCol w:w="1559"/>
        <w:gridCol w:w="2693"/>
      </w:tblGrid>
      <w:tr w:rsidR="00C63EA5" w:rsidRPr="00E9738E" w14:paraId="44843626" w14:textId="77777777" w:rsidTr="00E9738E">
        <w:trPr>
          <w:trHeight w:val="315"/>
        </w:trPr>
        <w:tc>
          <w:tcPr>
            <w:tcW w:w="2376" w:type="dxa"/>
            <w:vMerge w:val="restart"/>
            <w:hideMark/>
          </w:tcPr>
          <w:p w14:paraId="51BD1BB2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6946" w:type="dxa"/>
            <w:gridSpan w:val="3"/>
            <w:hideMark/>
          </w:tcPr>
          <w:p w14:paraId="5EDC4D09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Wydatki</w:t>
            </w:r>
          </w:p>
        </w:tc>
      </w:tr>
      <w:tr w:rsidR="00C63EA5" w:rsidRPr="00E9738E" w14:paraId="58AC6063" w14:textId="77777777" w:rsidTr="00E9738E">
        <w:trPr>
          <w:trHeight w:val="813"/>
        </w:trPr>
        <w:tc>
          <w:tcPr>
            <w:tcW w:w="2376" w:type="dxa"/>
            <w:vMerge/>
            <w:hideMark/>
          </w:tcPr>
          <w:p w14:paraId="1F1E2E84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hideMark/>
          </w:tcPr>
          <w:p w14:paraId="63EB4835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w tym projekcie</w:t>
            </w:r>
          </w:p>
        </w:tc>
        <w:tc>
          <w:tcPr>
            <w:tcW w:w="1559" w:type="dxa"/>
            <w:hideMark/>
          </w:tcPr>
          <w:p w14:paraId="543DF351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w innych projektach realizowanych przez lidera</w:t>
            </w:r>
          </w:p>
        </w:tc>
        <w:tc>
          <w:tcPr>
            <w:tcW w:w="2693" w:type="dxa"/>
            <w:hideMark/>
          </w:tcPr>
          <w:p w14:paraId="67AC5100" w14:textId="77777777" w:rsidR="00C63EA5" w:rsidRPr="00E9738E" w:rsidRDefault="00C63EA5" w:rsidP="00E9738E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Razem</w:t>
            </w:r>
          </w:p>
        </w:tc>
      </w:tr>
      <w:tr w:rsidR="00C63EA5" w:rsidRPr="00E9738E" w14:paraId="26388D25" w14:textId="77777777" w:rsidTr="00E9738E">
        <w:trPr>
          <w:trHeight w:val="148"/>
        </w:trPr>
        <w:tc>
          <w:tcPr>
            <w:tcW w:w="2376" w:type="dxa"/>
            <w:hideMark/>
          </w:tcPr>
          <w:p w14:paraId="67FAABAD" w14:textId="77777777" w:rsidR="00C63EA5" w:rsidRPr="00E9738E" w:rsidRDefault="00C63EA5" w:rsidP="00E9738E">
            <w:pPr>
              <w:spacing w:after="0" w:line="240" w:lineRule="auto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4" w:type="dxa"/>
            <w:hideMark/>
          </w:tcPr>
          <w:p w14:paraId="1698F367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9" w:type="dxa"/>
            <w:hideMark/>
          </w:tcPr>
          <w:p w14:paraId="04BE6AF2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93" w:type="dxa"/>
            <w:hideMark/>
          </w:tcPr>
          <w:p w14:paraId="1819860E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4=2 + 3</w:t>
            </w:r>
          </w:p>
        </w:tc>
      </w:tr>
      <w:tr w:rsidR="00C63EA5" w:rsidRPr="00E9738E" w14:paraId="3A97FD1D" w14:textId="77777777" w:rsidTr="00E9738E">
        <w:trPr>
          <w:trHeight w:val="270"/>
        </w:trPr>
        <w:tc>
          <w:tcPr>
            <w:tcW w:w="2376" w:type="dxa"/>
            <w:hideMark/>
          </w:tcPr>
          <w:p w14:paraId="628B97E9" w14:textId="77777777" w:rsidR="00C63EA5" w:rsidRPr="00E9738E" w:rsidRDefault="00C63EA5" w:rsidP="00E9738E">
            <w:pPr>
              <w:spacing w:after="0" w:line="240" w:lineRule="auto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2694" w:type="dxa"/>
            <w:hideMark/>
          </w:tcPr>
          <w:p w14:paraId="204FACD3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1559" w:type="dxa"/>
            <w:hideMark/>
          </w:tcPr>
          <w:p w14:paraId="2BA5D2B3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Pole liczbowe</w:t>
            </w:r>
          </w:p>
        </w:tc>
        <w:tc>
          <w:tcPr>
            <w:tcW w:w="2693" w:type="dxa"/>
            <w:hideMark/>
          </w:tcPr>
          <w:p w14:paraId="1390F1C6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Automatycznie</w:t>
            </w:r>
          </w:p>
        </w:tc>
      </w:tr>
      <w:tr w:rsidR="00C63EA5" w:rsidRPr="00E9738E" w14:paraId="5565594B" w14:textId="77777777" w:rsidTr="00E9738E">
        <w:trPr>
          <w:trHeight w:val="315"/>
        </w:trPr>
        <w:tc>
          <w:tcPr>
            <w:tcW w:w="2376" w:type="dxa"/>
            <w:hideMark/>
          </w:tcPr>
          <w:p w14:paraId="73D6269C" w14:textId="77777777" w:rsidR="00C63EA5" w:rsidRPr="00E9738E" w:rsidRDefault="00C63EA5" w:rsidP="00E9738E">
            <w:pPr>
              <w:spacing w:after="0" w:line="240" w:lineRule="auto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+</w:t>
            </w:r>
          </w:p>
        </w:tc>
        <w:tc>
          <w:tcPr>
            <w:tcW w:w="2694" w:type="dxa"/>
            <w:hideMark/>
          </w:tcPr>
          <w:p w14:paraId="79943025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hideMark/>
          </w:tcPr>
          <w:p w14:paraId="4507F6D9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hideMark/>
          </w:tcPr>
          <w:p w14:paraId="5D95C2F7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 </w:t>
            </w:r>
          </w:p>
        </w:tc>
      </w:tr>
      <w:tr w:rsidR="00C63EA5" w:rsidRPr="00E9738E" w14:paraId="70E9422A" w14:textId="77777777" w:rsidTr="00E9738E">
        <w:trPr>
          <w:trHeight w:val="108"/>
        </w:trPr>
        <w:tc>
          <w:tcPr>
            <w:tcW w:w="2376" w:type="dxa"/>
            <w:hideMark/>
          </w:tcPr>
          <w:p w14:paraId="2C1F6ABD" w14:textId="77777777" w:rsidR="00C63EA5" w:rsidRPr="00E9738E" w:rsidRDefault="00C63EA5" w:rsidP="00E9738E">
            <w:pPr>
              <w:spacing w:after="0" w:line="240" w:lineRule="auto"/>
              <w:rPr>
                <w:b/>
                <w:sz w:val="18"/>
                <w:szCs w:val="18"/>
                <w:lang w:eastAsia="pl-PL"/>
              </w:rPr>
            </w:pPr>
            <w:r w:rsidRPr="00E9738E">
              <w:rPr>
                <w:b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2694" w:type="dxa"/>
            <w:hideMark/>
          </w:tcPr>
          <w:p w14:paraId="4C4E9BFE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1559" w:type="dxa"/>
            <w:hideMark/>
          </w:tcPr>
          <w:p w14:paraId="7EC3361D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Automatycznie</w:t>
            </w:r>
          </w:p>
        </w:tc>
        <w:tc>
          <w:tcPr>
            <w:tcW w:w="2693" w:type="dxa"/>
            <w:hideMark/>
          </w:tcPr>
          <w:p w14:paraId="21FFE462" w14:textId="77777777" w:rsidR="00C63EA5" w:rsidRPr="00E9738E" w:rsidRDefault="00C63EA5" w:rsidP="00E9738E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E9738E">
              <w:rPr>
                <w:sz w:val="18"/>
                <w:szCs w:val="18"/>
                <w:lang w:eastAsia="pl-PL"/>
              </w:rPr>
              <w:t>Automatycznie</w:t>
            </w:r>
          </w:p>
        </w:tc>
      </w:tr>
    </w:tbl>
    <w:p w14:paraId="3F9C38CC" w14:textId="77777777" w:rsidR="00AC097F" w:rsidRPr="00AC097F" w:rsidRDefault="00AC097F" w:rsidP="00AC097F">
      <w:pPr>
        <w:rPr>
          <w:lang w:eastAsia="pl-PL"/>
        </w:rPr>
      </w:pPr>
    </w:p>
    <w:p w14:paraId="21ECA86C" w14:textId="77777777" w:rsidR="003915BD" w:rsidRDefault="003915BD" w:rsidP="003915BD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E</w:t>
      </w:r>
      <w:r w:rsidRPr="00744366">
        <w:rPr>
          <w:b/>
          <w:sz w:val="28"/>
          <w:szCs w:val="28"/>
        </w:rPr>
        <w:t xml:space="preserve">. </w:t>
      </w:r>
      <w:r w:rsidRPr="003915BD">
        <w:rPr>
          <w:b/>
          <w:bCs/>
          <w:sz w:val="28"/>
          <w:szCs w:val="28"/>
        </w:rPr>
        <w:t>MIERZALNE WSKAŹNIKI PROJEKTU</w:t>
      </w:r>
    </w:p>
    <w:p w14:paraId="0F05F128" w14:textId="77777777" w:rsidR="00EB560D" w:rsidRDefault="008F17EA" w:rsidP="003915BD">
      <w:pPr>
        <w:rPr>
          <w:rFonts w:cs="Calibri"/>
          <w:b/>
          <w:bCs/>
          <w:sz w:val="24"/>
          <w:szCs w:val="24"/>
          <w:lang w:val="pl" w:eastAsia="pl-PL"/>
        </w:rPr>
      </w:pPr>
      <w:bookmarkStart w:id="5" w:name="bookmark32"/>
      <w:r w:rsidRPr="008F17EA">
        <w:rPr>
          <w:rFonts w:cs="Calibri"/>
          <w:b/>
          <w:bCs/>
          <w:sz w:val="24"/>
          <w:szCs w:val="24"/>
          <w:lang w:val="pl" w:eastAsia="pl-PL"/>
        </w:rPr>
        <w:t xml:space="preserve">E.1. Wskaźniki produktu </w:t>
      </w:r>
      <w:bookmarkEnd w:id="5"/>
    </w:p>
    <w:p w14:paraId="72014EAA" w14:textId="77777777" w:rsidR="00EB560D" w:rsidRDefault="00EB560D" w:rsidP="003915BD">
      <w:pPr>
        <w:rPr>
          <w:rFonts w:cs="Calibri"/>
          <w:b/>
          <w:bCs/>
          <w:sz w:val="24"/>
          <w:szCs w:val="24"/>
          <w:lang w:val="pl" w:eastAsia="pl-PL"/>
        </w:rPr>
      </w:pPr>
    </w:p>
    <w:p w14:paraId="3733C65F" w14:textId="77777777" w:rsidR="00105A18" w:rsidRPr="009513DA" w:rsidRDefault="00105A18" w:rsidP="003915BD">
      <w:pPr>
        <w:rPr>
          <w:rFonts w:cs="Calibri"/>
          <w:b/>
          <w:bCs/>
          <w:i/>
          <w:lang w:val="pl" w:eastAsia="pl-PL"/>
        </w:rPr>
      </w:pPr>
      <w:r w:rsidRPr="009513DA">
        <w:rPr>
          <w:rFonts w:cs="Calibri"/>
          <w:b/>
          <w:bCs/>
          <w:i/>
          <w:lang w:val="pl" w:eastAsia="pl-PL"/>
        </w:rPr>
        <w:t xml:space="preserve">Rodzaj: </w:t>
      </w:r>
      <w:r w:rsidR="009513DA" w:rsidRPr="009513DA">
        <w:rPr>
          <w:rFonts w:cs="Calibri"/>
          <w:b/>
          <w:bCs/>
          <w:i/>
          <w:lang w:val="pl" w:eastAsia="pl-PL"/>
        </w:rPr>
        <w:t>kluczowe/specyficzne dla programu/specyficzne dla projektu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925"/>
      </w:tblGrid>
      <w:tr w:rsidR="00C06EE2" w:rsidRPr="00E9738E" w14:paraId="1C88CB58" w14:textId="77777777" w:rsidTr="00051C75">
        <w:tc>
          <w:tcPr>
            <w:tcW w:w="3397" w:type="dxa"/>
          </w:tcPr>
          <w:p w14:paraId="584DF2AB" w14:textId="77777777" w:rsidR="00C06EE2" w:rsidRPr="00E9738E" w:rsidRDefault="00C06EE2" w:rsidP="00C06EE2">
            <w:r w:rsidRPr="00E9738E">
              <w:t>Ogółem wartość docelowa</w:t>
            </w:r>
          </w:p>
        </w:tc>
        <w:tc>
          <w:tcPr>
            <w:tcW w:w="5925" w:type="dxa"/>
            <w:vAlign w:val="center"/>
          </w:tcPr>
          <w:p w14:paraId="416360E3" w14:textId="77777777" w:rsidR="00C06EE2" w:rsidRPr="00E9738E" w:rsidRDefault="001E5B66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C06EE2" w:rsidRPr="00E9738E" w14:paraId="79AE6667" w14:textId="77777777" w:rsidTr="00051C75">
        <w:tc>
          <w:tcPr>
            <w:tcW w:w="3397" w:type="dxa"/>
          </w:tcPr>
          <w:p w14:paraId="46EDB181" w14:textId="77777777" w:rsidR="00C06EE2" w:rsidRPr="00E9738E" w:rsidRDefault="00E75904" w:rsidP="003A62AC">
            <w:r w:rsidRPr="00E9738E">
              <w:t xml:space="preserve">Wartość docelowa - </w:t>
            </w:r>
            <w:r w:rsidR="003A62AC">
              <w:t>Kobiety</w:t>
            </w:r>
          </w:p>
        </w:tc>
        <w:tc>
          <w:tcPr>
            <w:tcW w:w="5925" w:type="dxa"/>
            <w:vAlign w:val="center"/>
          </w:tcPr>
          <w:p w14:paraId="27BF8718" w14:textId="77777777" w:rsidR="00C06EE2" w:rsidRPr="00E9738E" w:rsidRDefault="001E5B66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C06EE2" w:rsidRPr="00E9738E" w14:paraId="3E70789C" w14:textId="77777777" w:rsidTr="00051C75">
        <w:tc>
          <w:tcPr>
            <w:tcW w:w="3397" w:type="dxa"/>
          </w:tcPr>
          <w:p w14:paraId="329B7095" w14:textId="77777777" w:rsidR="00C06EE2" w:rsidRPr="00E9738E" w:rsidRDefault="00E75904" w:rsidP="003A62AC">
            <w:r w:rsidRPr="00E9738E">
              <w:t xml:space="preserve">Wartość docelowa - </w:t>
            </w:r>
            <w:r w:rsidR="003A62AC">
              <w:t>Mężczyźni</w:t>
            </w:r>
          </w:p>
        </w:tc>
        <w:tc>
          <w:tcPr>
            <w:tcW w:w="5925" w:type="dxa"/>
            <w:vAlign w:val="center"/>
          </w:tcPr>
          <w:p w14:paraId="103AE504" w14:textId="77777777" w:rsidR="00C06EE2" w:rsidRPr="00E9738E" w:rsidRDefault="001E5B66" w:rsidP="00A939B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C06EE2" w:rsidRPr="00E9738E" w14:paraId="79C16300" w14:textId="77777777" w:rsidTr="00051C75">
        <w:trPr>
          <w:trHeight w:val="523"/>
        </w:trPr>
        <w:tc>
          <w:tcPr>
            <w:tcW w:w="3397" w:type="dxa"/>
          </w:tcPr>
          <w:p w14:paraId="7BCFCE50" w14:textId="77777777" w:rsidR="00C06EE2" w:rsidRPr="00E9738E" w:rsidRDefault="00E75904" w:rsidP="00C06EE2">
            <w:r w:rsidRPr="00E9738E">
              <w:t>Opis sposobu pomiaru i monitorowania wskaźnika</w:t>
            </w:r>
          </w:p>
        </w:tc>
        <w:tc>
          <w:tcPr>
            <w:tcW w:w="5925" w:type="dxa"/>
            <w:vAlign w:val="center"/>
          </w:tcPr>
          <w:p w14:paraId="6E2AC480" w14:textId="77777777" w:rsidR="00C06EE2" w:rsidRPr="00E9738E" w:rsidRDefault="001E5B66" w:rsidP="0082481B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>Pole opisowe</w:t>
            </w:r>
          </w:p>
        </w:tc>
      </w:tr>
    </w:tbl>
    <w:p w14:paraId="0AFFE4A0" w14:textId="77777777" w:rsidR="00B93A2B" w:rsidRPr="00B93A2B" w:rsidRDefault="00B93A2B" w:rsidP="003915BD">
      <w:pPr>
        <w:rPr>
          <w:rFonts w:cs="Calibri"/>
          <w:b/>
          <w:bCs/>
          <w:sz w:val="24"/>
          <w:szCs w:val="24"/>
          <w:lang w:val="pl" w:eastAsia="pl-PL"/>
        </w:rPr>
      </w:pPr>
    </w:p>
    <w:p w14:paraId="15F277B7" w14:textId="77777777" w:rsidR="008F17EA" w:rsidRDefault="008F17EA" w:rsidP="008F17EA">
      <w:pPr>
        <w:rPr>
          <w:rFonts w:cs="Calibri"/>
          <w:b/>
          <w:bCs/>
          <w:sz w:val="24"/>
          <w:szCs w:val="24"/>
          <w:lang w:val="pl" w:eastAsia="pl-PL"/>
        </w:rPr>
      </w:pPr>
      <w:r w:rsidRPr="008F17EA">
        <w:rPr>
          <w:rFonts w:cs="Calibri"/>
          <w:b/>
          <w:bCs/>
          <w:sz w:val="24"/>
          <w:szCs w:val="24"/>
          <w:lang w:val="pl" w:eastAsia="pl-PL"/>
        </w:rPr>
        <w:t>E.</w:t>
      </w:r>
      <w:r w:rsidR="00B93A2B">
        <w:rPr>
          <w:rFonts w:cs="Calibri"/>
          <w:b/>
          <w:bCs/>
          <w:sz w:val="24"/>
          <w:szCs w:val="24"/>
          <w:lang w:val="pl" w:eastAsia="pl-PL"/>
        </w:rPr>
        <w:t>2</w:t>
      </w:r>
      <w:r w:rsidRPr="008F17EA">
        <w:rPr>
          <w:rFonts w:cs="Calibri"/>
          <w:b/>
          <w:bCs/>
          <w:sz w:val="24"/>
          <w:szCs w:val="24"/>
          <w:lang w:val="pl" w:eastAsia="pl-PL"/>
        </w:rPr>
        <w:t>. Wskaźnik</w:t>
      </w:r>
      <w:r w:rsidR="00B93A2B">
        <w:rPr>
          <w:rFonts w:cs="Calibri"/>
          <w:b/>
          <w:bCs/>
          <w:sz w:val="24"/>
          <w:szCs w:val="24"/>
          <w:lang w:val="pl" w:eastAsia="pl-PL"/>
        </w:rPr>
        <w:t xml:space="preserve"> rezultatu </w:t>
      </w:r>
    </w:p>
    <w:p w14:paraId="11E753B1" w14:textId="77777777" w:rsidR="009513DA" w:rsidRPr="009513DA" w:rsidRDefault="009513DA" w:rsidP="008F17EA">
      <w:pPr>
        <w:rPr>
          <w:rFonts w:cs="Calibri"/>
          <w:b/>
          <w:bCs/>
          <w:i/>
          <w:lang w:val="pl" w:eastAsia="pl-PL"/>
        </w:rPr>
      </w:pPr>
      <w:r w:rsidRPr="009513DA">
        <w:rPr>
          <w:rFonts w:cs="Calibri"/>
          <w:b/>
          <w:bCs/>
          <w:i/>
          <w:lang w:val="pl" w:eastAsia="pl-PL"/>
        </w:rPr>
        <w:t>Rodzaj: kluczowe/specyficzne dla programu/specyficzne dla projektu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208"/>
      </w:tblGrid>
      <w:tr w:rsidR="009513DA" w:rsidRPr="00E9738E" w14:paraId="22C606B8" w14:textId="77777777" w:rsidTr="00051C75">
        <w:tc>
          <w:tcPr>
            <w:tcW w:w="3114" w:type="dxa"/>
          </w:tcPr>
          <w:p w14:paraId="72826738" w14:textId="77777777" w:rsidR="009513DA" w:rsidRPr="00E9738E" w:rsidRDefault="009513DA" w:rsidP="00105A18">
            <w:r w:rsidRPr="00E9738E">
              <w:t>Ogółem wartość bazowa</w:t>
            </w:r>
          </w:p>
        </w:tc>
        <w:tc>
          <w:tcPr>
            <w:tcW w:w="6208" w:type="dxa"/>
            <w:vAlign w:val="center"/>
          </w:tcPr>
          <w:p w14:paraId="0FBEB8D9" w14:textId="77777777" w:rsidR="009513DA" w:rsidRPr="00E9738E" w:rsidRDefault="009513DA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9513DA" w:rsidRPr="00E9738E" w14:paraId="3FBE2B30" w14:textId="77777777" w:rsidTr="00051C75">
        <w:tc>
          <w:tcPr>
            <w:tcW w:w="3114" w:type="dxa"/>
          </w:tcPr>
          <w:p w14:paraId="21FC88ED" w14:textId="77777777" w:rsidR="009513DA" w:rsidRPr="00E9738E" w:rsidRDefault="009513DA" w:rsidP="003A62AC">
            <w:r w:rsidRPr="00E9738E">
              <w:t xml:space="preserve">Wartość </w:t>
            </w:r>
            <w:r w:rsidR="00B92C4D" w:rsidRPr="00E9738E">
              <w:t>bazowa</w:t>
            </w:r>
            <w:r w:rsidRPr="00E9738E">
              <w:t xml:space="preserve"> - </w:t>
            </w:r>
            <w:r w:rsidR="003A62AC">
              <w:t>Kobiety</w:t>
            </w:r>
          </w:p>
        </w:tc>
        <w:tc>
          <w:tcPr>
            <w:tcW w:w="6208" w:type="dxa"/>
            <w:vAlign w:val="center"/>
          </w:tcPr>
          <w:p w14:paraId="701DBBE5" w14:textId="77777777" w:rsidR="009513DA" w:rsidRPr="00E9738E" w:rsidRDefault="009513DA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9513DA" w:rsidRPr="00E9738E" w14:paraId="6115BC57" w14:textId="77777777" w:rsidTr="00051C75">
        <w:tc>
          <w:tcPr>
            <w:tcW w:w="3114" w:type="dxa"/>
          </w:tcPr>
          <w:p w14:paraId="7D8BB8F6" w14:textId="77777777" w:rsidR="009513DA" w:rsidRPr="00E9738E" w:rsidRDefault="009513DA" w:rsidP="003A62AC">
            <w:r w:rsidRPr="00E9738E">
              <w:t xml:space="preserve">Wartość </w:t>
            </w:r>
            <w:r w:rsidR="00B92C4D" w:rsidRPr="00E9738E">
              <w:t>bazowa</w:t>
            </w:r>
            <w:r w:rsidRPr="00E9738E">
              <w:t xml:space="preserve"> - </w:t>
            </w:r>
            <w:r w:rsidR="003A62AC">
              <w:t>Mężczyźni</w:t>
            </w:r>
          </w:p>
        </w:tc>
        <w:tc>
          <w:tcPr>
            <w:tcW w:w="6208" w:type="dxa"/>
            <w:vAlign w:val="center"/>
          </w:tcPr>
          <w:p w14:paraId="74439E1D" w14:textId="77777777" w:rsidR="009513DA" w:rsidRPr="00E9738E" w:rsidRDefault="009513DA" w:rsidP="00A939B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1E5B66" w:rsidRPr="00E9738E" w14:paraId="4F2100B1" w14:textId="77777777" w:rsidTr="00051C75">
        <w:tc>
          <w:tcPr>
            <w:tcW w:w="3114" w:type="dxa"/>
          </w:tcPr>
          <w:p w14:paraId="19E72E8C" w14:textId="77777777" w:rsidR="001E5B66" w:rsidRPr="00E9738E" w:rsidRDefault="001E5B66" w:rsidP="00A939B9">
            <w:r w:rsidRPr="00E9738E">
              <w:t>Ogółem wartość docelowa</w:t>
            </w:r>
          </w:p>
        </w:tc>
        <w:tc>
          <w:tcPr>
            <w:tcW w:w="6208" w:type="dxa"/>
            <w:vAlign w:val="center"/>
          </w:tcPr>
          <w:p w14:paraId="54F17BA3" w14:textId="77777777" w:rsidR="001E5B66" w:rsidRPr="00E9738E" w:rsidRDefault="001E5B66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1E5B66" w:rsidRPr="00E9738E" w14:paraId="6BEB76AA" w14:textId="77777777" w:rsidTr="00051C75">
        <w:tc>
          <w:tcPr>
            <w:tcW w:w="3114" w:type="dxa"/>
          </w:tcPr>
          <w:p w14:paraId="40247665" w14:textId="77777777" w:rsidR="001E5B66" w:rsidRPr="00E9738E" w:rsidRDefault="001E5B66" w:rsidP="003A62AC">
            <w:r w:rsidRPr="00E9738E">
              <w:t xml:space="preserve">Wartość docelowa - </w:t>
            </w:r>
            <w:r w:rsidR="003A62AC">
              <w:t>Kobiety</w:t>
            </w:r>
          </w:p>
        </w:tc>
        <w:tc>
          <w:tcPr>
            <w:tcW w:w="6208" w:type="dxa"/>
            <w:vAlign w:val="center"/>
          </w:tcPr>
          <w:p w14:paraId="51DED057" w14:textId="77777777" w:rsidR="001E5B66" w:rsidRPr="00E9738E" w:rsidRDefault="001E5B66" w:rsidP="00A939B9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1E5B66" w:rsidRPr="00E9738E" w14:paraId="70C1E56A" w14:textId="77777777" w:rsidTr="00051C75">
        <w:trPr>
          <w:trHeight w:val="288"/>
        </w:trPr>
        <w:tc>
          <w:tcPr>
            <w:tcW w:w="3114" w:type="dxa"/>
          </w:tcPr>
          <w:p w14:paraId="43344886" w14:textId="77777777" w:rsidR="001E5B66" w:rsidRPr="00E9738E" w:rsidRDefault="001E5B66" w:rsidP="003A62AC">
            <w:r w:rsidRPr="00E9738E">
              <w:t xml:space="preserve">Wartość docelowa - </w:t>
            </w:r>
            <w:r w:rsidR="003A62AC">
              <w:t>Mężczyźni</w:t>
            </w:r>
          </w:p>
        </w:tc>
        <w:tc>
          <w:tcPr>
            <w:tcW w:w="6208" w:type="dxa"/>
            <w:vAlign w:val="center"/>
          </w:tcPr>
          <w:p w14:paraId="47CF24C1" w14:textId="77777777" w:rsidR="001E5B66" w:rsidRPr="00E9738E" w:rsidRDefault="001E5B66" w:rsidP="00A939B9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rFonts w:cs="Calibri"/>
                <w:sz w:val="20"/>
                <w:szCs w:val="20"/>
                <w:lang w:eastAsia="pl-PL"/>
              </w:rPr>
              <w:t>Pole liczbowe</w:t>
            </w:r>
          </w:p>
        </w:tc>
      </w:tr>
      <w:tr w:rsidR="001E5B66" w:rsidRPr="00E9738E" w14:paraId="08F7EC43" w14:textId="77777777" w:rsidTr="00051C75">
        <w:trPr>
          <w:trHeight w:val="550"/>
        </w:trPr>
        <w:tc>
          <w:tcPr>
            <w:tcW w:w="3114" w:type="dxa"/>
          </w:tcPr>
          <w:p w14:paraId="598B0386" w14:textId="77777777" w:rsidR="001E5B66" w:rsidRPr="00E9738E" w:rsidRDefault="001E5B66" w:rsidP="00A939B9">
            <w:r w:rsidRPr="00E9738E">
              <w:t>Opis sposobu pomiaru i monitorowania wskaźnika</w:t>
            </w:r>
          </w:p>
        </w:tc>
        <w:tc>
          <w:tcPr>
            <w:tcW w:w="6208" w:type="dxa"/>
            <w:vAlign w:val="center"/>
          </w:tcPr>
          <w:p w14:paraId="45131ACC" w14:textId="77777777" w:rsidR="001E5B66" w:rsidRPr="00E9738E" w:rsidRDefault="001E5B66" w:rsidP="0082481B">
            <w:pPr>
              <w:tabs>
                <w:tab w:val="left" w:pos="10348"/>
              </w:tabs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E9738E">
              <w:rPr>
                <w:sz w:val="20"/>
                <w:szCs w:val="20"/>
              </w:rPr>
              <w:t xml:space="preserve">Pole opisowe </w:t>
            </w:r>
          </w:p>
        </w:tc>
      </w:tr>
    </w:tbl>
    <w:p w14:paraId="2FB1FDC0" w14:textId="1980F319" w:rsidR="00051C75" w:rsidRDefault="00051C75" w:rsidP="00744366">
      <w:pPr>
        <w:rPr>
          <w:b/>
          <w:sz w:val="28"/>
          <w:szCs w:val="28"/>
        </w:rPr>
      </w:pPr>
    </w:p>
    <w:p w14:paraId="02FAB61D" w14:textId="25BAE358" w:rsidR="002C388F" w:rsidRDefault="002C388F" w:rsidP="00744366">
      <w:pPr>
        <w:rPr>
          <w:b/>
          <w:sz w:val="28"/>
          <w:szCs w:val="28"/>
        </w:rPr>
      </w:pPr>
    </w:p>
    <w:p w14:paraId="0DB076B2" w14:textId="77777777" w:rsidR="002C388F" w:rsidRDefault="002C388F" w:rsidP="00744366">
      <w:pPr>
        <w:rPr>
          <w:b/>
          <w:sz w:val="28"/>
          <w:szCs w:val="28"/>
        </w:rPr>
      </w:pPr>
    </w:p>
    <w:p w14:paraId="7D2438C8" w14:textId="7B630E52" w:rsidR="00744366" w:rsidRDefault="00744366" w:rsidP="00744366">
      <w:pPr>
        <w:rPr>
          <w:b/>
          <w:bCs/>
          <w:sz w:val="28"/>
          <w:szCs w:val="28"/>
        </w:rPr>
      </w:pPr>
      <w:r w:rsidRPr="00744366">
        <w:rPr>
          <w:b/>
          <w:sz w:val="28"/>
          <w:szCs w:val="28"/>
        </w:rPr>
        <w:lastRenderedPageBreak/>
        <w:t xml:space="preserve">F. </w:t>
      </w:r>
      <w:r w:rsidRPr="00744366">
        <w:rPr>
          <w:b/>
          <w:bCs/>
          <w:sz w:val="28"/>
          <w:szCs w:val="28"/>
        </w:rPr>
        <w:t>ZAŁĄCZNIKI DO WNIOSKU</w:t>
      </w:r>
    </w:p>
    <w:p w14:paraId="71A34012" w14:textId="77777777" w:rsidR="00744366" w:rsidRDefault="00744366" w:rsidP="00744366">
      <w:pPr>
        <w:pStyle w:val="nagowek1"/>
        <w:numPr>
          <w:ilvl w:val="0"/>
          <w:numId w:val="0"/>
        </w:numPr>
      </w:pPr>
      <w:r w:rsidRPr="00744366">
        <w:t>F.1. Załączniki obowiązkowe</w:t>
      </w:r>
    </w:p>
    <w:p w14:paraId="1EDDF6A4" w14:textId="77777777" w:rsidR="00744366" w:rsidRPr="00744366" w:rsidRDefault="00744366" w:rsidP="00744366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835"/>
        <w:gridCol w:w="2835"/>
        <w:gridCol w:w="3118"/>
      </w:tblGrid>
      <w:tr w:rsidR="003A62AC" w:rsidRPr="00E9738E" w14:paraId="65A3A568" w14:textId="77777777" w:rsidTr="003A62AC">
        <w:trPr>
          <w:trHeight w:val="264"/>
        </w:trPr>
        <w:tc>
          <w:tcPr>
            <w:tcW w:w="534" w:type="dxa"/>
          </w:tcPr>
          <w:p w14:paraId="444BAE0C" w14:textId="77777777" w:rsidR="003A62AC" w:rsidRPr="00E9738E" w:rsidRDefault="003A62AC" w:rsidP="007607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`</w:t>
            </w:r>
          </w:p>
        </w:tc>
        <w:tc>
          <w:tcPr>
            <w:tcW w:w="2835" w:type="dxa"/>
          </w:tcPr>
          <w:p w14:paraId="2660CC3E" w14:textId="77777777" w:rsidR="003A62AC" w:rsidRPr="00E9738E" w:rsidRDefault="003A62AC" w:rsidP="007607BD">
            <w:pPr>
              <w:jc w:val="both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Nazwa dokumentu </w:t>
            </w:r>
          </w:p>
        </w:tc>
        <w:tc>
          <w:tcPr>
            <w:tcW w:w="2835" w:type="dxa"/>
          </w:tcPr>
          <w:p w14:paraId="6A881DBE" w14:textId="77777777" w:rsidR="003A62AC" w:rsidRPr="00E9738E" w:rsidRDefault="003A62AC" w:rsidP="007607BD">
            <w:pPr>
              <w:jc w:val="both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Nazwa wymaganego załącznika </w:t>
            </w:r>
          </w:p>
        </w:tc>
        <w:tc>
          <w:tcPr>
            <w:tcW w:w="3118" w:type="dxa"/>
          </w:tcPr>
          <w:p w14:paraId="02E9FD36" w14:textId="77777777" w:rsidR="003A62AC" w:rsidRPr="00E9738E" w:rsidRDefault="003A62AC" w:rsidP="007607BD">
            <w:pPr>
              <w:jc w:val="both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Suma kontrolna pliku</w:t>
            </w:r>
          </w:p>
        </w:tc>
      </w:tr>
    </w:tbl>
    <w:p w14:paraId="520D67BD" w14:textId="77777777" w:rsidR="00744366" w:rsidRPr="00744366" w:rsidRDefault="00744366" w:rsidP="00744366">
      <w:pPr>
        <w:rPr>
          <w:b/>
          <w:bCs/>
          <w:sz w:val="28"/>
          <w:szCs w:val="28"/>
        </w:rPr>
      </w:pPr>
    </w:p>
    <w:p w14:paraId="6751B026" w14:textId="0CB60901" w:rsidR="007607BD" w:rsidRDefault="007607BD" w:rsidP="007607BD">
      <w:pPr>
        <w:pStyle w:val="nagowek1"/>
        <w:numPr>
          <w:ilvl w:val="0"/>
          <w:numId w:val="0"/>
        </w:numPr>
      </w:pPr>
      <w:r w:rsidRPr="00744366">
        <w:t>F.</w:t>
      </w:r>
      <w:r>
        <w:t>2</w:t>
      </w:r>
      <w:r w:rsidRPr="00744366">
        <w:t xml:space="preserve">. Załączniki </w:t>
      </w:r>
      <w:r w:rsidR="0014129B">
        <w:t>dodatkowe</w:t>
      </w:r>
    </w:p>
    <w:p w14:paraId="43DF90A0" w14:textId="77777777" w:rsidR="007607BD" w:rsidRDefault="007607BD" w:rsidP="007607BD">
      <w:pPr>
        <w:pStyle w:val="nagowek1"/>
        <w:numPr>
          <w:ilvl w:val="0"/>
          <w:numId w:val="0"/>
        </w:num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835"/>
        <w:gridCol w:w="5953"/>
      </w:tblGrid>
      <w:tr w:rsidR="003A62AC" w:rsidRPr="00E9738E" w14:paraId="73961297" w14:textId="77777777" w:rsidTr="00D057FB">
        <w:trPr>
          <w:trHeight w:val="264"/>
        </w:trPr>
        <w:tc>
          <w:tcPr>
            <w:tcW w:w="534" w:type="dxa"/>
          </w:tcPr>
          <w:p w14:paraId="72BC1666" w14:textId="77777777" w:rsidR="003A62AC" w:rsidRPr="00E9738E" w:rsidRDefault="003A62AC" w:rsidP="00A939B9">
            <w:pPr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2835" w:type="dxa"/>
          </w:tcPr>
          <w:p w14:paraId="34B443D0" w14:textId="77777777" w:rsidR="003A62AC" w:rsidRPr="00E9738E" w:rsidRDefault="003A62AC" w:rsidP="00A939B9">
            <w:pPr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 xml:space="preserve">Nazwa dokumentu </w:t>
            </w:r>
          </w:p>
        </w:tc>
        <w:tc>
          <w:tcPr>
            <w:tcW w:w="5953" w:type="dxa"/>
          </w:tcPr>
          <w:p w14:paraId="029A46AD" w14:textId="77777777" w:rsidR="003A62AC" w:rsidRPr="00E9738E" w:rsidRDefault="003A62AC" w:rsidP="007607BD">
            <w:pPr>
              <w:jc w:val="center"/>
              <w:rPr>
                <w:sz w:val="20"/>
                <w:szCs w:val="20"/>
              </w:rPr>
            </w:pPr>
            <w:r w:rsidRPr="00E9738E">
              <w:rPr>
                <w:sz w:val="20"/>
                <w:szCs w:val="20"/>
              </w:rPr>
              <w:t>Suma kontrolna pliku</w:t>
            </w:r>
          </w:p>
        </w:tc>
      </w:tr>
    </w:tbl>
    <w:p w14:paraId="5F543074" w14:textId="77777777" w:rsidR="006B1674" w:rsidRDefault="006B1674" w:rsidP="00AA7DA0">
      <w:pPr>
        <w:rPr>
          <w:b/>
          <w:sz w:val="28"/>
          <w:szCs w:val="28"/>
        </w:rPr>
      </w:pPr>
    </w:p>
    <w:p w14:paraId="3BD3BDD0" w14:textId="77777777" w:rsidR="006B1674" w:rsidRDefault="006B1674" w:rsidP="00AA7DA0">
      <w:pPr>
        <w:rPr>
          <w:b/>
          <w:sz w:val="28"/>
          <w:szCs w:val="28"/>
        </w:rPr>
      </w:pPr>
    </w:p>
    <w:p w14:paraId="4525AF13" w14:textId="77777777" w:rsidR="00744366" w:rsidRDefault="00744366" w:rsidP="00AA7DA0">
      <w:pPr>
        <w:rPr>
          <w:b/>
          <w:sz w:val="28"/>
          <w:szCs w:val="28"/>
        </w:rPr>
      </w:pPr>
      <w:r w:rsidRPr="00AA7DA0">
        <w:rPr>
          <w:b/>
          <w:sz w:val="28"/>
          <w:szCs w:val="28"/>
        </w:rPr>
        <w:t>G. OŚWIADCZENIA BENEFICJENTA</w:t>
      </w:r>
      <w:r w:rsidR="00D52EEA">
        <w:rPr>
          <w:rStyle w:val="Odwoanieprzypisudolnego"/>
          <w:b/>
          <w:sz w:val="28"/>
          <w:szCs w:val="28"/>
        </w:rPr>
        <w:footnoteReference w:id="1"/>
      </w:r>
    </w:p>
    <w:p w14:paraId="51BA55ED" w14:textId="77777777" w:rsidR="000A3196" w:rsidRDefault="000A3196" w:rsidP="00AA7DA0">
      <w:pPr>
        <w:rPr>
          <w:b/>
          <w:sz w:val="28"/>
          <w:szCs w:val="28"/>
        </w:rPr>
      </w:pPr>
    </w:p>
    <w:p w14:paraId="747F3FC2" w14:textId="77777777" w:rsidR="00D52EEA" w:rsidRDefault="00D52EEA" w:rsidP="008829F3">
      <w:pPr>
        <w:rPr>
          <w:sz w:val="20"/>
          <w:szCs w:val="20"/>
        </w:rPr>
      </w:pPr>
    </w:p>
    <w:p w14:paraId="50BDED70" w14:textId="77777777" w:rsidR="00744366" w:rsidRPr="00744366" w:rsidRDefault="00744366" w:rsidP="00D52EEA">
      <w:pPr>
        <w:pStyle w:val="nagowek1"/>
        <w:numPr>
          <w:ilvl w:val="0"/>
          <w:numId w:val="0"/>
        </w:numPr>
        <w:ind w:left="66"/>
        <w:rPr>
          <w:b w:val="0"/>
        </w:rPr>
      </w:pPr>
    </w:p>
    <w:p w14:paraId="214AB430" w14:textId="77777777" w:rsidR="00957B6E" w:rsidRDefault="00957B6E" w:rsidP="00EB560D">
      <w:pPr>
        <w:pStyle w:val="Akapitzlist"/>
        <w:ind w:left="0"/>
        <w:jc w:val="both"/>
        <w:rPr>
          <w:i/>
        </w:rPr>
      </w:pPr>
    </w:p>
    <w:p w14:paraId="49EF4863" w14:textId="77777777" w:rsidR="00EB560D" w:rsidRDefault="00EB560D" w:rsidP="00EB560D">
      <w:pPr>
        <w:pStyle w:val="Akapitzlist"/>
        <w:ind w:left="0"/>
        <w:jc w:val="both"/>
        <w:rPr>
          <w:i/>
        </w:rPr>
      </w:pPr>
    </w:p>
    <w:p w14:paraId="7BB8EB95" w14:textId="77777777" w:rsidR="00F02E51" w:rsidRDefault="00F02E51" w:rsidP="00F02E51">
      <w:pPr>
        <w:pStyle w:val="Akapitzlist"/>
        <w:jc w:val="both"/>
      </w:pPr>
    </w:p>
    <w:sectPr w:rsidR="00F02E51" w:rsidSect="00D42C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4FB11" w14:textId="77777777" w:rsidR="00BA06E4" w:rsidRDefault="00BA06E4" w:rsidP="00C80DCE">
      <w:pPr>
        <w:spacing w:after="0" w:line="240" w:lineRule="auto"/>
      </w:pPr>
      <w:r>
        <w:separator/>
      </w:r>
    </w:p>
  </w:endnote>
  <w:endnote w:type="continuationSeparator" w:id="0">
    <w:p w14:paraId="10426E55" w14:textId="77777777" w:rsidR="00BA06E4" w:rsidRDefault="00BA06E4" w:rsidP="00C80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A0BE0" w14:textId="3830F32C" w:rsidR="00F01122" w:rsidRDefault="00F0112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E28CC">
      <w:rPr>
        <w:noProof/>
      </w:rPr>
      <w:t>14</w:t>
    </w:r>
    <w:r>
      <w:fldChar w:fldCharType="end"/>
    </w:r>
  </w:p>
  <w:p w14:paraId="4EF67A40" w14:textId="77777777" w:rsidR="00F01122" w:rsidRDefault="00F01122" w:rsidP="004D1533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/>
        <w:sz w:val="20"/>
        <w:szCs w:val="20"/>
        <w:u w:val="single"/>
        <w:lang w:eastAsia="pl-PL"/>
      </w:rPr>
    </w:pPr>
    <w:r w:rsidRPr="00C63EA5">
      <w:rPr>
        <w:rFonts w:cs="Calibri"/>
        <w:i/>
        <w:sz w:val="20"/>
        <w:szCs w:val="20"/>
        <w:u w:val="single"/>
        <w:lang w:eastAsia="pl-PL"/>
      </w:rPr>
      <w:t xml:space="preserve">Niniejszy wzór wniosku służy tylko do celów poglądowych. </w:t>
    </w:r>
  </w:p>
  <w:p w14:paraId="60BCB5FA" w14:textId="77777777" w:rsidR="00F01122" w:rsidRPr="00C63EA5" w:rsidRDefault="00F01122" w:rsidP="004D1533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/>
        <w:sz w:val="20"/>
        <w:szCs w:val="20"/>
        <w:u w:val="single"/>
        <w:lang w:eastAsia="pl-PL"/>
      </w:rPr>
    </w:pPr>
    <w:r>
      <w:rPr>
        <w:rFonts w:cs="Calibri"/>
        <w:i/>
        <w:sz w:val="20"/>
        <w:szCs w:val="20"/>
        <w:u w:val="single"/>
        <w:lang w:eastAsia="pl-PL"/>
      </w:rPr>
      <w:t>Wniosek należy wypełnić na formularzu w Lokalnym Systemie Informatycznym</w:t>
    </w:r>
    <w:r w:rsidRPr="00C63EA5">
      <w:rPr>
        <w:rFonts w:cs="Calibri"/>
        <w:i/>
        <w:sz w:val="20"/>
        <w:szCs w:val="20"/>
        <w:u w:val="single"/>
        <w:lang w:eastAsia="pl-PL"/>
      </w:rPr>
      <w:t xml:space="preserve">: </w:t>
    </w:r>
    <w:hyperlink r:id="rId1" w:history="1">
      <w:r w:rsidRPr="009D5DA5">
        <w:rPr>
          <w:rStyle w:val="Hipercze"/>
          <w:rFonts w:cs="Calibri"/>
          <w:i/>
          <w:sz w:val="20"/>
          <w:szCs w:val="20"/>
          <w:lang w:eastAsia="pl-PL"/>
        </w:rPr>
        <w:t>https://lsi.slaskie.pl/</w:t>
      </w:r>
    </w:hyperlink>
  </w:p>
  <w:p w14:paraId="429E11A9" w14:textId="77777777" w:rsidR="00F01122" w:rsidRDefault="00F01122" w:rsidP="00047509">
    <w:p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BB8AB" w14:textId="77777777" w:rsidR="00F01122" w:rsidRDefault="00F01122" w:rsidP="00D42C05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/>
        <w:sz w:val="20"/>
        <w:szCs w:val="20"/>
        <w:u w:val="single"/>
        <w:lang w:eastAsia="pl-PL"/>
      </w:rPr>
    </w:pPr>
    <w:r w:rsidRPr="00C63EA5">
      <w:rPr>
        <w:rFonts w:cs="Calibri"/>
        <w:i/>
        <w:sz w:val="20"/>
        <w:szCs w:val="20"/>
        <w:u w:val="single"/>
        <w:lang w:eastAsia="pl-PL"/>
      </w:rPr>
      <w:t xml:space="preserve">Niniejszy wzór wniosku służy tylko do celów poglądowych. </w:t>
    </w:r>
  </w:p>
  <w:p w14:paraId="08886A77" w14:textId="77777777" w:rsidR="00F01122" w:rsidRPr="00C63EA5" w:rsidRDefault="00F01122" w:rsidP="00D42C05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/>
        <w:sz w:val="20"/>
        <w:szCs w:val="20"/>
        <w:u w:val="single"/>
        <w:lang w:eastAsia="pl-PL"/>
      </w:rPr>
    </w:pPr>
    <w:r>
      <w:rPr>
        <w:rFonts w:cs="Calibri"/>
        <w:i/>
        <w:sz w:val="20"/>
        <w:szCs w:val="20"/>
        <w:u w:val="single"/>
        <w:lang w:eastAsia="pl-PL"/>
      </w:rPr>
      <w:t>Wniosek należy wypełnić na formularzu w Lokalnym Systemie Informatycznym</w:t>
    </w:r>
    <w:r w:rsidRPr="00C63EA5">
      <w:rPr>
        <w:rFonts w:cs="Calibri"/>
        <w:i/>
        <w:sz w:val="20"/>
        <w:szCs w:val="20"/>
        <w:u w:val="single"/>
        <w:lang w:eastAsia="pl-PL"/>
      </w:rPr>
      <w:t xml:space="preserve">: </w:t>
    </w:r>
    <w:hyperlink r:id="rId1" w:history="1">
      <w:r w:rsidRPr="009D5DA5">
        <w:rPr>
          <w:rStyle w:val="Hipercze"/>
          <w:rFonts w:cs="Calibri"/>
          <w:i/>
          <w:sz w:val="20"/>
          <w:szCs w:val="20"/>
          <w:lang w:eastAsia="pl-PL"/>
        </w:rPr>
        <w:t>https://lsi.slaskie.pl/</w:t>
      </w:r>
    </w:hyperlink>
  </w:p>
  <w:p w14:paraId="746911E5" w14:textId="77777777" w:rsidR="00F01122" w:rsidRDefault="00F01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4E5A6" w14:textId="77777777" w:rsidR="00BA06E4" w:rsidRDefault="00BA06E4" w:rsidP="00C80DCE">
      <w:pPr>
        <w:spacing w:after="0" w:line="240" w:lineRule="auto"/>
      </w:pPr>
      <w:r>
        <w:separator/>
      </w:r>
    </w:p>
  </w:footnote>
  <w:footnote w:type="continuationSeparator" w:id="0">
    <w:p w14:paraId="748BB61C" w14:textId="77777777" w:rsidR="00BA06E4" w:rsidRDefault="00BA06E4" w:rsidP="00C80DCE">
      <w:pPr>
        <w:spacing w:after="0" w:line="240" w:lineRule="auto"/>
      </w:pPr>
      <w:r>
        <w:continuationSeparator/>
      </w:r>
    </w:p>
  </w:footnote>
  <w:footnote w:id="1">
    <w:p w14:paraId="386AAC6B" w14:textId="77777777" w:rsidR="00F01122" w:rsidRDefault="00F01122" w:rsidP="002C388F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 </w:t>
      </w:r>
      <w:r>
        <w:rPr>
          <w:sz w:val="20"/>
          <w:szCs w:val="20"/>
        </w:rPr>
        <w:t>Oświadczenia, które składa Wnioskodawca są generowane automatycznie przez Lokalny System Informatyczny dla każdego naboru.</w:t>
      </w:r>
    </w:p>
    <w:p w14:paraId="6F65568A" w14:textId="77777777" w:rsidR="00F01122" w:rsidRDefault="00F01122" w:rsidP="00D52E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949A3" w14:textId="213187F7" w:rsidR="00F01122" w:rsidRPr="00E9738E" w:rsidRDefault="00F01122" w:rsidP="00E9738E">
    <w:pPr>
      <w:pStyle w:val="Nagwek"/>
      <w:shd w:val="clear" w:color="auto" w:fill="D9D9D9"/>
      <w:rPr>
        <w:rFonts w:ascii="Calibri" w:hAnsi="Calibri" w:cs="Calibri"/>
        <w:b/>
        <w:color w:val="FF0000"/>
        <w:sz w:val="20"/>
      </w:rPr>
    </w:pPr>
    <w:r>
      <w:rPr>
        <w:rFonts w:ascii="Calibri" w:hAnsi="Calibri" w:cs="Calibri"/>
        <w:sz w:val="20"/>
      </w:rPr>
      <w:t>Wersja 6</w:t>
    </w:r>
    <w:r w:rsidRPr="00E9738E">
      <w:rPr>
        <w:rFonts w:ascii="Calibri" w:hAnsi="Calibri" w:cs="Calibri"/>
        <w:sz w:val="20"/>
      </w:rPr>
      <w:t>.0</w:t>
    </w:r>
    <w:r w:rsidRPr="00E9738E">
      <w:rPr>
        <w:rFonts w:ascii="Calibri" w:hAnsi="Calibri" w:cs="Calibri"/>
        <w:sz w:val="20"/>
      </w:rPr>
      <w:tab/>
    </w:r>
    <w:r w:rsidRPr="00E9738E">
      <w:rPr>
        <w:rFonts w:ascii="Calibri" w:hAnsi="Calibri" w:cs="Calibri"/>
        <w:sz w:val="20"/>
      </w:rPr>
      <w:tab/>
      <w:t>suma kontrolna: [ciąg znaków]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5BA03" w14:textId="7E68CD7C" w:rsidR="001C149D" w:rsidRDefault="00F01122" w:rsidP="00E9738E">
    <w:pPr>
      <w:pStyle w:val="Nagwek"/>
      <w:shd w:val="clear" w:color="auto" w:fill="D9D9D9"/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>Wersja 6</w:t>
    </w:r>
    <w:r w:rsidRPr="00E9738E">
      <w:rPr>
        <w:rFonts w:ascii="Calibri" w:hAnsi="Calibri" w:cs="Calibri"/>
        <w:sz w:val="20"/>
      </w:rPr>
      <w:t>.0</w:t>
    </w:r>
    <w:r w:rsidRPr="00E9738E">
      <w:rPr>
        <w:rFonts w:ascii="Calibri" w:hAnsi="Calibri" w:cs="Calibri"/>
        <w:sz w:val="20"/>
      </w:rPr>
      <w:tab/>
    </w:r>
    <w:r w:rsidRPr="00E9738E">
      <w:rPr>
        <w:rFonts w:ascii="Calibri" w:hAnsi="Calibri" w:cs="Calibri"/>
        <w:sz w:val="20"/>
      </w:rPr>
      <w:tab/>
      <w:t>suma kontrolna: [ciąg znaków]</w:t>
    </w:r>
  </w:p>
  <w:p w14:paraId="4C36ADAB" w14:textId="275236A0" w:rsidR="001C149D" w:rsidRPr="001C149D" w:rsidRDefault="001C149D" w:rsidP="001C149D">
    <w:pPr>
      <w:pStyle w:val="Nagwek"/>
    </w:pPr>
    <w:r>
      <w:rPr>
        <w:rFonts w:ascii="Calibri" w:hAnsi="Calibri"/>
        <w:sz w:val="18"/>
        <w:szCs w:val="18"/>
      </w:rPr>
      <w:t xml:space="preserve">Załącznik nr 1 do Regulaminu konkursu </w:t>
    </w:r>
    <w:r w:rsidR="006E28CC">
      <w:rPr>
        <w:rFonts w:ascii="Calibri" w:hAnsi="Calibri"/>
        <w:sz w:val="18"/>
        <w:szCs w:val="18"/>
      </w:rPr>
      <w:t>– wzór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CFB"/>
    <w:multiLevelType w:val="hybridMultilevel"/>
    <w:tmpl w:val="3464481A"/>
    <w:lvl w:ilvl="0" w:tplc="30A818BA">
      <w:start w:val="1"/>
      <w:numFmt w:val="upperLetter"/>
      <w:lvlText w:val="%1.1.1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FB4595"/>
    <w:multiLevelType w:val="hybridMultilevel"/>
    <w:tmpl w:val="EAE64254"/>
    <w:lvl w:ilvl="0" w:tplc="0DD85AFA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682EF7"/>
    <w:multiLevelType w:val="hybridMultilevel"/>
    <w:tmpl w:val="F9B40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57DA9"/>
    <w:multiLevelType w:val="hybridMultilevel"/>
    <w:tmpl w:val="2EA01B38"/>
    <w:lvl w:ilvl="0" w:tplc="6AB04D0C">
      <w:start w:val="1"/>
      <w:numFmt w:val="decimal"/>
      <w:pStyle w:val="nagowek1"/>
      <w:lvlText w:val="A.%1."/>
      <w:lvlJc w:val="left"/>
      <w:pPr>
        <w:ind w:left="42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9AF1237"/>
    <w:multiLevelType w:val="hybridMultilevel"/>
    <w:tmpl w:val="C51C5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21C89"/>
    <w:multiLevelType w:val="hybridMultilevel"/>
    <w:tmpl w:val="3DD814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926506"/>
    <w:multiLevelType w:val="hybridMultilevel"/>
    <w:tmpl w:val="DEE0D7AC"/>
    <w:lvl w:ilvl="0" w:tplc="92E4C9FA">
      <w:start w:val="1"/>
      <w:numFmt w:val="decimal"/>
      <w:lvlText w:val="A.2.%1"/>
      <w:lvlJc w:val="left"/>
      <w:pPr>
        <w:ind w:left="50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625864"/>
    <w:multiLevelType w:val="hybridMultilevel"/>
    <w:tmpl w:val="5E38FD74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E284DA2"/>
    <w:multiLevelType w:val="hybridMultilevel"/>
    <w:tmpl w:val="D5384BBA"/>
    <w:lvl w:ilvl="0" w:tplc="95F45FE8">
      <w:start w:val="1"/>
      <w:numFmt w:val="upperLetter"/>
      <w:lvlText w:val="%1."/>
      <w:lvlJc w:val="left"/>
      <w:pPr>
        <w:ind w:left="360" w:hanging="360"/>
      </w:pPr>
      <w:rPr>
        <w:rFonts w:cs="Times New Roman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26D1E24"/>
    <w:multiLevelType w:val="multilevel"/>
    <w:tmpl w:val="BE48834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5296E42"/>
    <w:multiLevelType w:val="hybridMultilevel"/>
    <w:tmpl w:val="4086BE78"/>
    <w:lvl w:ilvl="0" w:tplc="30A818BA">
      <w:start w:val="1"/>
      <w:numFmt w:val="upperLetter"/>
      <w:lvlText w:val="%1.1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1331C5"/>
    <w:multiLevelType w:val="hybridMultilevel"/>
    <w:tmpl w:val="E0F6BA3E"/>
    <w:lvl w:ilvl="0" w:tplc="041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53CA4438"/>
    <w:multiLevelType w:val="hybridMultilevel"/>
    <w:tmpl w:val="96D4E7E4"/>
    <w:lvl w:ilvl="0" w:tplc="D79893B2">
      <w:start w:val="1"/>
      <w:numFmt w:val="upperLetter"/>
      <w:lvlText w:val="%1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DB515FB"/>
    <w:multiLevelType w:val="hybridMultilevel"/>
    <w:tmpl w:val="D8586822"/>
    <w:lvl w:ilvl="0" w:tplc="30A818BA">
      <w:start w:val="1"/>
      <w:numFmt w:val="upperLetter"/>
      <w:lvlText w:val="%1.1.1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6DC151A6"/>
    <w:multiLevelType w:val="hybridMultilevel"/>
    <w:tmpl w:val="B9BCE84E"/>
    <w:lvl w:ilvl="0" w:tplc="8AEE3976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B9673A2"/>
    <w:multiLevelType w:val="hybridMultilevel"/>
    <w:tmpl w:val="97540D84"/>
    <w:lvl w:ilvl="0" w:tplc="34F29602">
      <w:start w:val="1"/>
      <w:numFmt w:val="upperLetter"/>
      <w:lvlText w:val="%1."/>
      <w:lvlJc w:val="left"/>
      <w:pPr>
        <w:ind w:left="3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6" w15:restartNumberingAfterBreak="0">
    <w:nsid w:val="7E36203C"/>
    <w:multiLevelType w:val="hybridMultilevel"/>
    <w:tmpl w:val="7E5AEAD4"/>
    <w:lvl w:ilvl="0" w:tplc="72D4B884">
      <w:start w:val="1"/>
      <w:numFmt w:val="upperRoman"/>
      <w:pStyle w:val="Styl1"/>
      <w:lvlText w:val="%1."/>
      <w:lvlJc w:val="righ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9"/>
  </w:num>
  <w:num w:numId="3">
    <w:abstractNumId w:val="14"/>
  </w:num>
  <w:num w:numId="4">
    <w:abstractNumId w:val="7"/>
  </w:num>
  <w:num w:numId="5">
    <w:abstractNumId w:val="16"/>
  </w:num>
  <w:num w:numId="6">
    <w:abstractNumId w:val="3"/>
  </w:num>
  <w:num w:numId="7">
    <w:abstractNumId w:val="6"/>
  </w:num>
  <w:num w:numId="8">
    <w:abstractNumId w:val="8"/>
  </w:num>
  <w:num w:numId="9">
    <w:abstractNumId w:val="12"/>
  </w:num>
  <w:num w:numId="10">
    <w:abstractNumId w:val="13"/>
  </w:num>
  <w:num w:numId="11">
    <w:abstractNumId w:val="10"/>
  </w:num>
  <w:num w:numId="12">
    <w:abstractNumId w:val="0"/>
  </w:num>
  <w:num w:numId="13">
    <w:abstractNumId w:val="2"/>
  </w:num>
  <w:num w:numId="14">
    <w:abstractNumId w:val="3"/>
    <w:lvlOverride w:ilvl="0">
      <w:startOverride w:val="4"/>
    </w:lvlOverride>
  </w:num>
  <w:num w:numId="15">
    <w:abstractNumId w:val="3"/>
  </w:num>
  <w:num w:numId="16">
    <w:abstractNumId w:val="4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CE"/>
    <w:rsid w:val="000005F6"/>
    <w:rsid w:val="00036B5E"/>
    <w:rsid w:val="0003712B"/>
    <w:rsid w:val="000402EA"/>
    <w:rsid w:val="00042470"/>
    <w:rsid w:val="000448C4"/>
    <w:rsid w:val="00047509"/>
    <w:rsid w:val="00051C75"/>
    <w:rsid w:val="000632F0"/>
    <w:rsid w:val="00063E49"/>
    <w:rsid w:val="00066605"/>
    <w:rsid w:val="0007268C"/>
    <w:rsid w:val="00086502"/>
    <w:rsid w:val="000908E3"/>
    <w:rsid w:val="000A3196"/>
    <w:rsid w:val="000A5C22"/>
    <w:rsid w:val="000B4341"/>
    <w:rsid w:val="000B7471"/>
    <w:rsid w:val="000F054D"/>
    <w:rsid w:val="000F1492"/>
    <w:rsid w:val="000F2380"/>
    <w:rsid w:val="000F4688"/>
    <w:rsid w:val="00105A18"/>
    <w:rsid w:val="00105FF0"/>
    <w:rsid w:val="00111A32"/>
    <w:rsid w:val="00114338"/>
    <w:rsid w:val="001305A8"/>
    <w:rsid w:val="00131BD6"/>
    <w:rsid w:val="0014129B"/>
    <w:rsid w:val="00141C76"/>
    <w:rsid w:val="00147C0D"/>
    <w:rsid w:val="00152992"/>
    <w:rsid w:val="00165B84"/>
    <w:rsid w:val="00182B36"/>
    <w:rsid w:val="001903CA"/>
    <w:rsid w:val="00194F78"/>
    <w:rsid w:val="001A51BD"/>
    <w:rsid w:val="001B709F"/>
    <w:rsid w:val="001C149D"/>
    <w:rsid w:val="001E2D2F"/>
    <w:rsid w:val="001E4E4D"/>
    <w:rsid w:val="001E5B66"/>
    <w:rsid w:val="00210665"/>
    <w:rsid w:val="002173D1"/>
    <w:rsid w:val="002275E1"/>
    <w:rsid w:val="0026200F"/>
    <w:rsid w:val="00292567"/>
    <w:rsid w:val="00296DA0"/>
    <w:rsid w:val="002C388F"/>
    <w:rsid w:val="002D0076"/>
    <w:rsid w:val="002D3449"/>
    <w:rsid w:val="002F5840"/>
    <w:rsid w:val="002F596E"/>
    <w:rsid w:val="002F64F7"/>
    <w:rsid w:val="002F7F0C"/>
    <w:rsid w:val="00300B16"/>
    <w:rsid w:val="00306282"/>
    <w:rsid w:val="00315F0B"/>
    <w:rsid w:val="00334446"/>
    <w:rsid w:val="00352A50"/>
    <w:rsid w:val="00353D40"/>
    <w:rsid w:val="00361351"/>
    <w:rsid w:val="00375E4D"/>
    <w:rsid w:val="003838B9"/>
    <w:rsid w:val="00383AA0"/>
    <w:rsid w:val="003915BD"/>
    <w:rsid w:val="003A3726"/>
    <w:rsid w:val="003A62AC"/>
    <w:rsid w:val="003A7779"/>
    <w:rsid w:val="003A7839"/>
    <w:rsid w:val="003B0D9B"/>
    <w:rsid w:val="003B4F30"/>
    <w:rsid w:val="003C2737"/>
    <w:rsid w:val="003C2A32"/>
    <w:rsid w:val="003C6876"/>
    <w:rsid w:val="003D3269"/>
    <w:rsid w:val="00413037"/>
    <w:rsid w:val="0044480D"/>
    <w:rsid w:val="00446E12"/>
    <w:rsid w:val="004518CD"/>
    <w:rsid w:val="00471B53"/>
    <w:rsid w:val="00471DAA"/>
    <w:rsid w:val="004746ED"/>
    <w:rsid w:val="00482EA7"/>
    <w:rsid w:val="00485048"/>
    <w:rsid w:val="00497903"/>
    <w:rsid w:val="00497C5F"/>
    <w:rsid w:val="004A0A1B"/>
    <w:rsid w:val="004B56C4"/>
    <w:rsid w:val="004D1533"/>
    <w:rsid w:val="004D3750"/>
    <w:rsid w:val="004D4DF3"/>
    <w:rsid w:val="004F7383"/>
    <w:rsid w:val="00507294"/>
    <w:rsid w:val="005323B1"/>
    <w:rsid w:val="00535F7F"/>
    <w:rsid w:val="00541F36"/>
    <w:rsid w:val="005449AE"/>
    <w:rsid w:val="00546DA1"/>
    <w:rsid w:val="0056117E"/>
    <w:rsid w:val="0057450B"/>
    <w:rsid w:val="0058002E"/>
    <w:rsid w:val="005867A1"/>
    <w:rsid w:val="005B0E3A"/>
    <w:rsid w:val="005C2B83"/>
    <w:rsid w:val="005D2DCF"/>
    <w:rsid w:val="005E0710"/>
    <w:rsid w:val="005F20AE"/>
    <w:rsid w:val="005F46D8"/>
    <w:rsid w:val="005F74A4"/>
    <w:rsid w:val="006002D3"/>
    <w:rsid w:val="00605FC7"/>
    <w:rsid w:val="00616CCE"/>
    <w:rsid w:val="00630A66"/>
    <w:rsid w:val="0063420A"/>
    <w:rsid w:val="00636C24"/>
    <w:rsid w:val="006443CB"/>
    <w:rsid w:val="00644BFE"/>
    <w:rsid w:val="006537EC"/>
    <w:rsid w:val="00661109"/>
    <w:rsid w:val="006660B3"/>
    <w:rsid w:val="00670D7D"/>
    <w:rsid w:val="006807D2"/>
    <w:rsid w:val="00694980"/>
    <w:rsid w:val="00695968"/>
    <w:rsid w:val="006A05C5"/>
    <w:rsid w:val="006A3572"/>
    <w:rsid w:val="006A5F32"/>
    <w:rsid w:val="006B1674"/>
    <w:rsid w:val="006C7D89"/>
    <w:rsid w:val="006D7817"/>
    <w:rsid w:val="006E28CC"/>
    <w:rsid w:val="006E7A54"/>
    <w:rsid w:val="006F5E62"/>
    <w:rsid w:val="00700374"/>
    <w:rsid w:val="007038C8"/>
    <w:rsid w:val="00706F42"/>
    <w:rsid w:val="007266F3"/>
    <w:rsid w:val="00730F67"/>
    <w:rsid w:val="00734D8C"/>
    <w:rsid w:val="00736A07"/>
    <w:rsid w:val="00737C5F"/>
    <w:rsid w:val="00743225"/>
    <w:rsid w:val="0074413A"/>
    <w:rsid w:val="00744366"/>
    <w:rsid w:val="007465BE"/>
    <w:rsid w:val="007607BD"/>
    <w:rsid w:val="00771DD6"/>
    <w:rsid w:val="00772041"/>
    <w:rsid w:val="007845FB"/>
    <w:rsid w:val="00785CB6"/>
    <w:rsid w:val="007860EC"/>
    <w:rsid w:val="007B32E6"/>
    <w:rsid w:val="007B4C4B"/>
    <w:rsid w:val="007B686D"/>
    <w:rsid w:val="007C5388"/>
    <w:rsid w:val="007D62C9"/>
    <w:rsid w:val="00801A81"/>
    <w:rsid w:val="00806C0E"/>
    <w:rsid w:val="00812A9C"/>
    <w:rsid w:val="00813028"/>
    <w:rsid w:val="00822C4B"/>
    <w:rsid w:val="0082481B"/>
    <w:rsid w:val="00833234"/>
    <w:rsid w:val="0083611D"/>
    <w:rsid w:val="0084189F"/>
    <w:rsid w:val="008523E8"/>
    <w:rsid w:val="008829F3"/>
    <w:rsid w:val="0089435F"/>
    <w:rsid w:val="008D1C7C"/>
    <w:rsid w:val="008D3EA5"/>
    <w:rsid w:val="008F17EA"/>
    <w:rsid w:val="008F2AB4"/>
    <w:rsid w:val="008F6C79"/>
    <w:rsid w:val="00900803"/>
    <w:rsid w:val="009263D9"/>
    <w:rsid w:val="0094062B"/>
    <w:rsid w:val="009513DA"/>
    <w:rsid w:val="009514F6"/>
    <w:rsid w:val="0095346A"/>
    <w:rsid w:val="00957B6E"/>
    <w:rsid w:val="009629C2"/>
    <w:rsid w:val="0097049A"/>
    <w:rsid w:val="009843C6"/>
    <w:rsid w:val="00990FB7"/>
    <w:rsid w:val="00995A22"/>
    <w:rsid w:val="009C16A4"/>
    <w:rsid w:val="009C1D83"/>
    <w:rsid w:val="009C4017"/>
    <w:rsid w:val="009D095F"/>
    <w:rsid w:val="009D458B"/>
    <w:rsid w:val="009D5DA5"/>
    <w:rsid w:val="009E4109"/>
    <w:rsid w:val="009E7832"/>
    <w:rsid w:val="00A16866"/>
    <w:rsid w:val="00A211B0"/>
    <w:rsid w:val="00A2284B"/>
    <w:rsid w:val="00A275DC"/>
    <w:rsid w:val="00A278E1"/>
    <w:rsid w:val="00A356B7"/>
    <w:rsid w:val="00A35BE7"/>
    <w:rsid w:val="00A42E1B"/>
    <w:rsid w:val="00A521CD"/>
    <w:rsid w:val="00A54DFF"/>
    <w:rsid w:val="00A87A99"/>
    <w:rsid w:val="00A939B9"/>
    <w:rsid w:val="00AA44CF"/>
    <w:rsid w:val="00AA7DA0"/>
    <w:rsid w:val="00AB0A85"/>
    <w:rsid w:val="00AB4A77"/>
    <w:rsid w:val="00AC097F"/>
    <w:rsid w:val="00AC1732"/>
    <w:rsid w:val="00AF6533"/>
    <w:rsid w:val="00B01CD7"/>
    <w:rsid w:val="00B064DF"/>
    <w:rsid w:val="00B13289"/>
    <w:rsid w:val="00B236D3"/>
    <w:rsid w:val="00B70280"/>
    <w:rsid w:val="00B92080"/>
    <w:rsid w:val="00B92C4D"/>
    <w:rsid w:val="00B93A2B"/>
    <w:rsid w:val="00B941A7"/>
    <w:rsid w:val="00BA06E4"/>
    <w:rsid w:val="00BA46BF"/>
    <w:rsid w:val="00BC36FE"/>
    <w:rsid w:val="00BC4D79"/>
    <w:rsid w:val="00BC711B"/>
    <w:rsid w:val="00BD0650"/>
    <w:rsid w:val="00BD7B34"/>
    <w:rsid w:val="00C0505C"/>
    <w:rsid w:val="00C06EE2"/>
    <w:rsid w:val="00C47F24"/>
    <w:rsid w:val="00C51ACF"/>
    <w:rsid w:val="00C545AF"/>
    <w:rsid w:val="00C63EA5"/>
    <w:rsid w:val="00C66239"/>
    <w:rsid w:val="00C80DCE"/>
    <w:rsid w:val="00C85526"/>
    <w:rsid w:val="00C86285"/>
    <w:rsid w:val="00CA29E2"/>
    <w:rsid w:val="00CB09BE"/>
    <w:rsid w:val="00CD2E19"/>
    <w:rsid w:val="00CD6DCE"/>
    <w:rsid w:val="00CF0D09"/>
    <w:rsid w:val="00D0458A"/>
    <w:rsid w:val="00D057FB"/>
    <w:rsid w:val="00D27CAD"/>
    <w:rsid w:val="00D30DC3"/>
    <w:rsid w:val="00D325E9"/>
    <w:rsid w:val="00D42C05"/>
    <w:rsid w:val="00D52EEA"/>
    <w:rsid w:val="00D56A3E"/>
    <w:rsid w:val="00D61A50"/>
    <w:rsid w:val="00D62B11"/>
    <w:rsid w:val="00D72B94"/>
    <w:rsid w:val="00D75033"/>
    <w:rsid w:val="00D7590A"/>
    <w:rsid w:val="00D77666"/>
    <w:rsid w:val="00D9702C"/>
    <w:rsid w:val="00DD3887"/>
    <w:rsid w:val="00DD5D03"/>
    <w:rsid w:val="00DE1E8F"/>
    <w:rsid w:val="00DE244E"/>
    <w:rsid w:val="00DE3754"/>
    <w:rsid w:val="00DF130E"/>
    <w:rsid w:val="00DF3FB6"/>
    <w:rsid w:val="00DF61EA"/>
    <w:rsid w:val="00E24205"/>
    <w:rsid w:val="00E3566E"/>
    <w:rsid w:val="00E54487"/>
    <w:rsid w:val="00E547A7"/>
    <w:rsid w:val="00E6657D"/>
    <w:rsid w:val="00E75904"/>
    <w:rsid w:val="00E7651A"/>
    <w:rsid w:val="00E971D6"/>
    <w:rsid w:val="00E9738E"/>
    <w:rsid w:val="00EB560D"/>
    <w:rsid w:val="00EC1317"/>
    <w:rsid w:val="00ED2F0A"/>
    <w:rsid w:val="00EE1225"/>
    <w:rsid w:val="00F00486"/>
    <w:rsid w:val="00F0059F"/>
    <w:rsid w:val="00F01122"/>
    <w:rsid w:val="00F02E51"/>
    <w:rsid w:val="00F0692C"/>
    <w:rsid w:val="00F5573F"/>
    <w:rsid w:val="00F7741C"/>
    <w:rsid w:val="00F814EB"/>
    <w:rsid w:val="00F93330"/>
    <w:rsid w:val="00FA22C4"/>
    <w:rsid w:val="00FA5E82"/>
    <w:rsid w:val="00FB0CE9"/>
    <w:rsid w:val="00FB1739"/>
    <w:rsid w:val="00FB6D72"/>
    <w:rsid w:val="00FB7784"/>
    <w:rsid w:val="00FC67E9"/>
    <w:rsid w:val="00FD1546"/>
    <w:rsid w:val="00FD6F1E"/>
    <w:rsid w:val="00FF137A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ACFEEC"/>
  <w14:defaultImageDpi w14:val="0"/>
  <w15:docId w15:val="{236F494E-DCD2-4E20-BA2F-244A068A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711B"/>
    <w:pPr>
      <w:spacing w:after="12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628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628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3750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47A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306282"/>
    <w:rPr>
      <w:rFonts w:ascii="Cambria" w:hAnsi="Cambria" w:cs="Times New Roman"/>
      <w:b/>
      <w:color w:val="365F91"/>
      <w:sz w:val="28"/>
    </w:rPr>
  </w:style>
  <w:style w:type="character" w:customStyle="1" w:styleId="Nagwek2Znak">
    <w:name w:val="Nagłówek 2 Znak"/>
    <w:link w:val="Nagwek2"/>
    <w:uiPriority w:val="9"/>
    <w:locked/>
    <w:rsid w:val="00306282"/>
    <w:rPr>
      <w:rFonts w:ascii="Cambria" w:hAnsi="Cambria" w:cs="Times New Roman"/>
      <w:b/>
      <w:color w:val="4F81BD"/>
      <w:sz w:val="26"/>
    </w:rPr>
  </w:style>
  <w:style w:type="character" w:customStyle="1" w:styleId="Nagwek3Znak">
    <w:name w:val="Nagłówek 3 Znak"/>
    <w:link w:val="Nagwek3"/>
    <w:uiPriority w:val="9"/>
    <w:semiHidden/>
    <w:locked/>
    <w:rsid w:val="004D3750"/>
    <w:rPr>
      <w:rFonts w:ascii="Cambria" w:hAnsi="Cambria" w:cs="Times New Roman"/>
      <w:b/>
      <w:color w:val="4F81BD"/>
    </w:rPr>
  </w:style>
  <w:style w:type="character" w:customStyle="1" w:styleId="Nagwek4Znak">
    <w:name w:val="Nagłówek 4 Znak"/>
    <w:link w:val="Nagwek4"/>
    <w:uiPriority w:val="9"/>
    <w:semiHidden/>
    <w:locked/>
    <w:rsid w:val="00E547A7"/>
    <w:rPr>
      <w:rFonts w:ascii="Cambria" w:hAnsi="Cambria" w:cs="Times New Roman"/>
      <w:b/>
      <w:i/>
      <w:color w:val="4F81BD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06282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0628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06282"/>
    <w:pPr>
      <w:spacing w:after="100"/>
      <w:ind w:left="440"/>
    </w:pPr>
    <w:rPr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6282"/>
    <w:pPr>
      <w:tabs>
        <w:tab w:val="num" w:pos="1080"/>
      </w:tabs>
      <w:ind w:left="1080" w:hanging="720"/>
    </w:pPr>
    <w:rPr>
      <w:rFonts w:ascii="Cambria" w:hAnsi="Cambria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locked/>
    <w:rsid w:val="00306282"/>
    <w:rPr>
      <w:rFonts w:ascii="Cambria" w:hAnsi="Cambria" w:cs="Times New Roman"/>
      <w:i/>
      <w:color w:val="4F81BD"/>
      <w:spacing w:val="15"/>
      <w:sz w:val="24"/>
    </w:rPr>
  </w:style>
  <w:style w:type="paragraph" w:styleId="Bezodstpw">
    <w:name w:val="No Spacing"/>
    <w:uiPriority w:val="1"/>
    <w:qFormat/>
    <w:rsid w:val="00306282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06282"/>
    <w:pPr>
      <w:ind w:left="720"/>
      <w:contextualSpacing/>
    </w:pPr>
    <w:rPr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06282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DCE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C80DCE"/>
    <w:rPr>
      <w:rFonts w:ascii="Tahoma" w:hAnsi="Tahoma" w:cs="Times New Roman"/>
      <w:sz w:val="16"/>
    </w:rPr>
  </w:style>
  <w:style w:type="character" w:customStyle="1" w:styleId="Nagwek10">
    <w:name w:val="Nagłówek #1_"/>
    <w:link w:val="Nagwek11"/>
    <w:locked/>
    <w:rsid w:val="00C80DCE"/>
    <w:rPr>
      <w:rFonts w:ascii="Calibri" w:hAnsi="Calibri"/>
      <w:sz w:val="32"/>
      <w:shd w:val="clear" w:color="auto" w:fill="FFFFFF"/>
    </w:rPr>
  </w:style>
  <w:style w:type="character" w:customStyle="1" w:styleId="Teksttreci2">
    <w:name w:val="Tekst treści (2)_"/>
    <w:link w:val="Teksttreci20"/>
    <w:locked/>
    <w:rsid w:val="00C80DCE"/>
    <w:rPr>
      <w:rFonts w:ascii="Calibri" w:hAnsi="Calibri"/>
      <w:sz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C80DCE"/>
    <w:pPr>
      <w:shd w:val="clear" w:color="auto" w:fill="FFFFFF"/>
      <w:spacing w:before="480" w:after="0" w:line="349" w:lineRule="exact"/>
      <w:jc w:val="center"/>
      <w:outlineLvl w:val="0"/>
    </w:pPr>
    <w:rPr>
      <w:sz w:val="32"/>
      <w:szCs w:val="32"/>
      <w:lang w:eastAsia="pl-PL"/>
    </w:rPr>
  </w:style>
  <w:style w:type="paragraph" w:customStyle="1" w:styleId="Teksttreci20">
    <w:name w:val="Tekst treści (2)"/>
    <w:basedOn w:val="Normalny"/>
    <w:link w:val="Teksttreci2"/>
    <w:rsid w:val="00C80DCE"/>
    <w:pPr>
      <w:shd w:val="clear" w:color="auto" w:fill="FFFFFF"/>
      <w:spacing w:before="300" w:after="0" w:line="232" w:lineRule="exact"/>
      <w:jc w:val="center"/>
    </w:pPr>
    <w:rPr>
      <w:sz w:val="21"/>
      <w:szCs w:val="21"/>
      <w:lang w:eastAsia="pl-PL"/>
    </w:rPr>
  </w:style>
  <w:style w:type="character" w:customStyle="1" w:styleId="Teksttreci3">
    <w:name w:val="Tekst treści (3)_"/>
    <w:link w:val="Teksttreci30"/>
    <w:locked/>
    <w:rsid w:val="00C80DCE"/>
    <w:rPr>
      <w:rFonts w:ascii="Calibri" w:hAnsi="Calibri"/>
      <w:sz w:val="23"/>
      <w:shd w:val="clear" w:color="auto" w:fill="FFFFFF"/>
    </w:rPr>
  </w:style>
  <w:style w:type="character" w:customStyle="1" w:styleId="Teksttreci">
    <w:name w:val="Tekst treści_"/>
    <w:link w:val="Teksttreci0"/>
    <w:locked/>
    <w:rsid w:val="00C80DCE"/>
    <w:rPr>
      <w:rFonts w:ascii="Calibri" w:hAnsi="Calibri"/>
      <w:sz w:val="18"/>
      <w:shd w:val="clear" w:color="auto" w:fill="FFFFFF"/>
    </w:rPr>
  </w:style>
  <w:style w:type="character" w:customStyle="1" w:styleId="Nagwek20">
    <w:name w:val="Nagłówek #2_"/>
    <w:link w:val="Nagwek21"/>
    <w:locked/>
    <w:rsid w:val="00C80DCE"/>
    <w:rPr>
      <w:rFonts w:ascii="Calibri" w:hAnsi="Calibri"/>
      <w:sz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80DCE"/>
    <w:pPr>
      <w:shd w:val="clear" w:color="auto" w:fill="FFFFFF"/>
      <w:spacing w:after="180" w:line="240" w:lineRule="atLeast"/>
    </w:pPr>
    <w:rPr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C80DCE"/>
    <w:pPr>
      <w:shd w:val="clear" w:color="auto" w:fill="FFFFFF"/>
      <w:spacing w:before="180" w:after="180" w:line="240" w:lineRule="atLeast"/>
    </w:pPr>
    <w:rPr>
      <w:sz w:val="18"/>
      <w:szCs w:val="18"/>
      <w:lang w:eastAsia="pl-PL"/>
    </w:rPr>
  </w:style>
  <w:style w:type="paragraph" w:customStyle="1" w:styleId="Nagwek21">
    <w:name w:val="Nagłówek #2"/>
    <w:basedOn w:val="Normalny"/>
    <w:link w:val="Nagwek20"/>
    <w:rsid w:val="00C80DCE"/>
    <w:pPr>
      <w:shd w:val="clear" w:color="auto" w:fill="FFFFFF"/>
      <w:spacing w:after="0" w:line="341" w:lineRule="exact"/>
      <w:outlineLvl w:val="1"/>
    </w:pPr>
    <w:rPr>
      <w:sz w:val="23"/>
      <w:szCs w:val="23"/>
      <w:lang w:eastAsia="pl-PL"/>
    </w:rPr>
  </w:style>
  <w:style w:type="paragraph" w:styleId="Nagwek">
    <w:name w:val="header"/>
    <w:aliases w:val="Znak Znak,Znak + Wyjustowany,Przed:  3 pt,Po:  7,2 pt,Interlinia:  Wi..."/>
    <w:basedOn w:val="Normalny"/>
    <w:link w:val="NagwekZnak"/>
    <w:uiPriority w:val="99"/>
    <w:rsid w:val="00C80DC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Znak Znak Znak,Znak + Wyjustowany Znak,Przed:  3 pt Znak,Po:  7 Znak,2 pt Znak,Interlinia:  Wi... Znak"/>
    <w:link w:val="Nagwek"/>
    <w:uiPriority w:val="99"/>
    <w:locked/>
    <w:rsid w:val="00C80DCE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C80DC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locked/>
    <w:rsid w:val="00C80DCE"/>
    <w:rPr>
      <w:rFonts w:ascii="Times New Roman" w:hAnsi="Times New Roman" w:cs="Times New Roman"/>
      <w:sz w:val="24"/>
      <w:lang w:val="x-none" w:eastAsia="pl-PL"/>
    </w:rPr>
  </w:style>
  <w:style w:type="paragraph" w:customStyle="1" w:styleId="Styl1">
    <w:name w:val="Styl1"/>
    <w:basedOn w:val="Akapitzlist"/>
    <w:link w:val="Styl1Znak"/>
    <w:qFormat/>
    <w:rsid w:val="00C80DCE"/>
    <w:pPr>
      <w:numPr>
        <w:numId w:val="5"/>
      </w:numPr>
      <w:spacing w:after="74" w:line="230" w:lineRule="exact"/>
      <w:ind w:left="284" w:hanging="284"/>
    </w:pPr>
    <w:rPr>
      <w:b/>
      <w:sz w:val="23"/>
      <w:szCs w:val="23"/>
      <w:lang w:val="pl"/>
    </w:rPr>
  </w:style>
  <w:style w:type="paragraph" w:customStyle="1" w:styleId="nagowki2">
    <w:name w:val="nagłowki 2"/>
    <w:basedOn w:val="Normalny"/>
    <w:link w:val="nagowki2Znak"/>
    <w:qFormat/>
    <w:rsid w:val="00736A07"/>
    <w:pPr>
      <w:keepNext/>
      <w:spacing w:after="0" w:line="240" w:lineRule="auto"/>
      <w:outlineLvl w:val="2"/>
    </w:pPr>
    <w:rPr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80DCE"/>
  </w:style>
  <w:style w:type="character" w:customStyle="1" w:styleId="Styl1Znak">
    <w:name w:val="Styl1 Znak"/>
    <w:link w:val="Styl1"/>
    <w:locked/>
    <w:rsid w:val="00C80DCE"/>
    <w:rPr>
      <w:rFonts w:ascii="Calibri" w:hAnsi="Calibri"/>
      <w:b/>
      <w:sz w:val="23"/>
      <w:lang w:val="pl" w:eastAsia="pl-PL"/>
    </w:rPr>
  </w:style>
  <w:style w:type="paragraph" w:customStyle="1" w:styleId="nagowek1">
    <w:name w:val="nagłowek 1"/>
    <w:basedOn w:val="Normalny"/>
    <w:link w:val="nagowek1Znak"/>
    <w:qFormat/>
    <w:rsid w:val="00A54DFF"/>
    <w:pPr>
      <w:keepNext/>
      <w:numPr>
        <w:numId w:val="15"/>
      </w:numPr>
      <w:spacing w:after="0" w:line="240" w:lineRule="auto"/>
      <w:outlineLvl w:val="2"/>
    </w:pPr>
    <w:rPr>
      <w:b/>
      <w:sz w:val="24"/>
      <w:szCs w:val="24"/>
      <w:lang w:eastAsia="pl-PL"/>
    </w:rPr>
  </w:style>
  <w:style w:type="character" w:customStyle="1" w:styleId="nagowki2Znak">
    <w:name w:val="nagłowki 2 Znak"/>
    <w:link w:val="nagowki2"/>
    <w:locked/>
    <w:rsid w:val="00736A07"/>
    <w:rPr>
      <w:rFonts w:eastAsia="Times New Roman"/>
      <w:b/>
      <w:lang w:val="x-none" w:eastAsia="pl-PL"/>
    </w:rPr>
  </w:style>
  <w:style w:type="character" w:customStyle="1" w:styleId="nagowek1Znak">
    <w:name w:val="nagłowek 1 Znak"/>
    <w:link w:val="nagowek1"/>
    <w:locked/>
    <w:rsid w:val="00A54DFF"/>
    <w:rPr>
      <w:rFonts w:eastAsia="Times New Roman"/>
      <w:b/>
      <w:sz w:val="24"/>
      <w:lang w:val="x-none" w:eastAsia="pl-PL"/>
    </w:rPr>
  </w:style>
  <w:style w:type="character" w:styleId="Hipercze">
    <w:name w:val="Hyperlink"/>
    <w:uiPriority w:val="99"/>
    <w:unhideWhenUsed/>
    <w:rsid w:val="00E7651A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AA44C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54487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14338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14338"/>
    <w:rPr>
      <w:rFonts w:cs="Times New Roman"/>
      <w:sz w:val="20"/>
    </w:rPr>
  </w:style>
  <w:style w:type="character" w:styleId="Odwoanieprzypisudolnego">
    <w:name w:val="footnote reference"/>
    <w:uiPriority w:val="99"/>
    <w:semiHidden/>
    <w:unhideWhenUsed/>
    <w:rsid w:val="0011433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BD7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B3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D7B34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D7B34"/>
    <w:rPr>
      <w:rFonts w:cs="Times New Roman"/>
      <w:b/>
      <w:lang w:val="x-none" w:eastAsia="en-US"/>
    </w:rPr>
  </w:style>
  <w:style w:type="paragraph" w:styleId="Poprawka">
    <w:name w:val="Revision"/>
    <w:hidden/>
    <w:uiPriority w:val="99"/>
    <w:semiHidden/>
    <w:rsid w:val="00D52EE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12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2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si.slaskie.pl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si.slaski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587D-45A1-4DD5-A2EE-0BAB21620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2324</Words>
  <Characters>13950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Rodak-Nowara Anna</dc:creator>
  <cp:keywords/>
  <dc:description/>
  <cp:lastModifiedBy>Frączek Adriana</cp:lastModifiedBy>
  <cp:revision>5</cp:revision>
  <cp:lastPrinted>2015-05-26T10:52:00Z</cp:lastPrinted>
  <dcterms:created xsi:type="dcterms:W3CDTF">2019-06-05T11:56:00Z</dcterms:created>
  <dcterms:modified xsi:type="dcterms:W3CDTF">2019-08-12T14:00:00Z</dcterms:modified>
</cp:coreProperties>
</file>